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b/>
          <w:bCs/>
          <w:sz w:val="32"/>
          <w:szCs w:val="32"/>
          <w:vertAlign w:val="superscript"/>
          <w:lang w:eastAsia="ru-RU"/>
        </w:rPr>
      </w:pPr>
      <w:r w:rsidRPr="00883CE2">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b/>
          <w:bCs/>
          <w:sz w:val="36"/>
          <w:szCs w:val="32"/>
          <w:vertAlign w:val="superscript"/>
          <w:lang w:eastAsia="ru-RU"/>
        </w:rPr>
      </w:pPr>
      <w:r w:rsidRPr="00883CE2">
        <w:rPr>
          <w:rFonts w:ascii="Times New Roman" w:eastAsia="Times New Roman" w:hAnsi="Times New Roman" w:cs="Times New Roman"/>
          <w:b/>
          <w:bCs/>
          <w:sz w:val="36"/>
          <w:szCs w:val="32"/>
          <w:vertAlign w:val="superscript"/>
          <w:lang w:eastAsia="ru-RU"/>
        </w:rPr>
        <w:t xml:space="preserve"> высшего образования</w:t>
      </w:r>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b/>
          <w:bCs/>
          <w:sz w:val="36"/>
          <w:szCs w:val="32"/>
          <w:vertAlign w:val="superscript"/>
          <w:lang w:eastAsia="ru-RU"/>
        </w:rPr>
      </w:pPr>
      <w:r w:rsidRPr="00883CE2">
        <w:rPr>
          <w:rFonts w:ascii="Times New Roman" w:eastAsia="Times New Roman" w:hAnsi="Times New Roman" w:cs="Times New Roman"/>
          <w:b/>
          <w:bCs/>
          <w:sz w:val="36"/>
          <w:szCs w:val="32"/>
          <w:vertAlign w:val="superscript"/>
          <w:lang w:eastAsia="ru-RU"/>
        </w:rPr>
        <w:t>Московский государственный институт культуры</w:t>
      </w:r>
    </w:p>
    <w:p w:rsidR="00883CE2" w:rsidRPr="00883CE2" w:rsidRDefault="00883CE2" w:rsidP="00883CE2">
      <w:pPr>
        <w:widowControl w:val="0"/>
        <w:autoSpaceDE w:val="0"/>
        <w:autoSpaceDN w:val="0"/>
        <w:adjustRightInd w:val="0"/>
        <w:spacing w:after="0" w:line="240" w:lineRule="auto"/>
        <w:rPr>
          <w:rFonts w:ascii="Times New Roman" w:eastAsia="Times New Roman" w:hAnsi="Times New Roman" w:cs="Times New Roman"/>
          <w:b/>
          <w:bCs/>
          <w:sz w:val="28"/>
          <w:szCs w:val="24"/>
          <w:lang w:eastAsia="ru-RU"/>
        </w:rPr>
      </w:pPr>
    </w:p>
    <w:p w:rsidR="00883CE2" w:rsidRPr="00883CE2" w:rsidRDefault="00883CE2" w:rsidP="00883CE2">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tbl>
      <w:tblPr>
        <w:tblW w:w="4253" w:type="dxa"/>
        <w:tblInd w:w="4678" w:type="dxa"/>
        <w:tblLook w:val="01E0"/>
      </w:tblPr>
      <w:tblGrid>
        <w:gridCol w:w="4253"/>
      </w:tblGrid>
      <w:tr w:rsidR="00883CE2" w:rsidRPr="00883CE2" w:rsidTr="00883CE2">
        <w:tc>
          <w:tcPr>
            <w:tcW w:w="4253" w:type="dxa"/>
          </w:tcPr>
          <w:p w:rsidR="00883CE2" w:rsidRPr="00883CE2" w:rsidRDefault="00883CE2" w:rsidP="00883CE2">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883CE2">
              <w:rPr>
                <w:rFonts w:ascii="Times New Roman" w:eastAsia="Times New Roman" w:hAnsi="Times New Roman" w:cs="Times New Roman"/>
                <w:b/>
                <w:bCs/>
                <w:szCs w:val="20"/>
              </w:rPr>
              <w:t>УТВЕРЖДАЮ:</w:t>
            </w:r>
          </w:p>
          <w:p w:rsidR="00883CE2" w:rsidRPr="00883CE2" w:rsidRDefault="00883CE2" w:rsidP="00883CE2">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883CE2">
              <w:rPr>
                <w:rFonts w:ascii="Times New Roman" w:eastAsia="Times New Roman" w:hAnsi="Times New Roman" w:cs="Times New Roman"/>
                <w:b/>
                <w:bCs/>
                <w:szCs w:val="20"/>
              </w:rPr>
              <w:t>Председатель УМС</w:t>
            </w:r>
          </w:p>
          <w:p w:rsidR="00883CE2" w:rsidRPr="00883CE2" w:rsidRDefault="00883CE2" w:rsidP="00883CE2">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883CE2">
              <w:rPr>
                <w:rFonts w:ascii="Times New Roman" w:eastAsia="Calibri" w:hAnsi="Times New Roman" w:cs="Times New Roman"/>
                <w:b/>
                <w:bCs/>
                <w:sz w:val="24"/>
              </w:rPr>
              <w:t>Ф</w:t>
            </w:r>
            <w:r w:rsidRPr="00883CE2">
              <w:rPr>
                <w:rFonts w:ascii="Times New Roman" w:eastAsia="Times New Roman" w:hAnsi="Times New Roman" w:cs="Times New Roman"/>
                <w:b/>
                <w:bCs/>
                <w:szCs w:val="20"/>
              </w:rPr>
              <w:t>акультета</w:t>
            </w:r>
            <w:r w:rsidRPr="00883CE2">
              <w:rPr>
                <w:rFonts w:ascii="Times New Roman" w:eastAsia="Calibri" w:hAnsi="Times New Roman" w:cs="Times New Roman"/>
                <w:b/>
                <w:bCs/>
                <w:sz w:val="24"/>
              </w:rPr>
              <w:t xml:space="preserve"> государственной культурной политики</w:t>
            </w:r>
          </w:p>
          <w:p w:rsidR="00883CE2" w:rsidRPr="00883CE2" w:rsidRDefault="00883CE2" w:rsidP="00883CE2">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883CE2">
              <w:rPr>
                <w:rFonts w:ascii="Times New Roman" w:eastAsia="Calibri" w:hAnsi="Times New Roman" w:cs="Times New Roman"/>
                <w:b/>
                <w:bCs/>
                <w:sz w:val="24"/>
              </w:rPr>
              <w:t>Единак А.Ю.</w:t>
            </w:r>
          </w:p>
          <w:p w:rsidR="00883CE2" w:rsidRPr="00883CE2" w:rsidRDefault="00883CE2" w:rsidP="00883CE2">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883CE2">
              <w:rPr>
                <w:rFonts w:ascii="Times New Roman" w:eastAsia="Times New Roman" w:hAnsi="Times New Roman" w:cs="Times New Roman"/>
                <w:b/>
                <w:bCs/>
                <w:szCs w:val="20"/>
              </w:rPr>
              <w:t>«_</w:t>
            </w:r>
            <w:r w:rsidR="00A97931">
              <w:rPr>
                <w:rFonts w:ascii="Times New Roman" w:eastAsia="Times New Roman" w:hAnsi="Times New Roman" w:cs="Times New Roman"/>
                <w:b/>
                <w:bCs/>
                <w:szCs w:val="20"/>
              </w:rPr>
              <w:t>29</w:t>
            </w:r>
            <w:r w:rsidRPr="00883CE2">
              <w:rPr>
                <w:rFonts w:ascii="Times New Roman" w:eastAsia="Times New Roman" w:hAnsi="Times New Roman" w:cs="Times New Roman"/>
                <w:b/>
                <w:bCs/>
                <w:szCs w:val="20"/>
              </w:rPr>
              <w:t xml:space="preserve">_» </w:t>
            </w:r>
            <w:r w:rsidR="00A97931">
              <w:rPr>
                <w:rFonts w:ascii="Times New Roman" w:eastAsia="Times New Roman" w:hAnsi="Times New Roman" w:cs="Times New Roman"/>
                <w:b/>
                <w:bCs/>
                <w:szCs w:val="20"/>
              </w:rPr>
              <w:t xml:space="preserve">апреля </w:t>
            </w:r>
            <w:r w:rsidRPr="00883CE2">
              <w:rPr>
                <w:rFonts w:ascii="Times New Roman" w:eastAsia="Times New Roman" w:hAnsi="Times New Roman" w:cs="Times New Roman"/>
                <w:b/>
                <w:bCs/>
                <w:szCs w:val="20"/>
              </w:rPr>
              <w:t>20</w:t>
            </w:r>
            <w:r w:rsidR="00A97931">
              <w:rPr>
                <w:rFonts w:ascii="Times New Roman" w:eastAsia="Times New Roman" w:hAnsi="Times New Roman" w:cs="Times New Roman"/>
                <w:b/>
                <w:bCs/>
                <w:szCs w:val="20"/>
              </w:rPr>
              <w:t>21</w:t>
            </w:r>
            <w:bookmarkStart w:id="0" w:name="_GoBack"/>
            <w:bookmarkEnd w:id="0"/>
            <w:r w:rsidRPr="00883CE2">
              <w:rPr>
                <w:rFonts w:ascii="Times New Roman" w:eastAsia="Times New Roman" w:hAnsi="Times New Roman" w:cs="Times New Roman"/>
                <w:b/>
                <w:bCs/>
                <w:szCs w:val="20"/>
              </w:rPr>
              <w:t>г.</w:t>
            </w:r>
          </w:p>
          <w:p w:rsidR="00883CE2" w:rsidRPr="00883CE2" w:rsidRDefault="00883CE2" w:rsidP="00883CE2">
            <w:pPr>
              <w:widowControl w:val="0"/>
              <w:autoSpaceDE w:val="0"/>
              <w:autoSpaceDN w:val="0"/>
              <w:adjustRightInd w:val="0"/>
              <w:spacing w:after="0" w:line="252" w:lineRule="auto"/>
              <w:ind w:right="27"/>
              <w:jc w:val="right"/>
              <w:rPr>
                <w:rFonts w:ascii="Times New Roman" w:eastAsia="Times New Roman" w:hAnsi="Times New Roman" w:cs="Times New Roman"/>
                <w:b/>
                <w:bCs/>
                <w:sz w:val="36"/>
                <w:szCs w:val="32"/>
                <w:vertAlign w:val="superscript"/>
              </w:rPr>
            </w:pPr>
          </w:p>
        </w:tc>
      </w:tr>
    </w:tbl>
    <w:p w:rsidR="00883CE2" w:rsidRPr="00883CE2" w:rsidRDefault="00883CE2" w:rsidP="00883CE2">
      <w:pPr>
        <w:widowControl w:val="0"/>
        <w:autoSpaceDE w:val="0"/>
        <w:autoSpaceDN w:val="0"/>
        <w:adjustRightInd w:val="0"/>
        <w:spacing w:after="0" w:line="240" w:lineRule="auto"/>
        <w:rPr>
          <w:rFonts w:ascii="Times New Roman" w:eastAsia="Times New Roman" w:hAnsi="Times New Roman" w:cs="Times New Roman"/>
          <w:b/>
          <w:bCs/>
          <w:sz w:val="28"/>
          <w:szCs w:val="24"/>
          <w:lang w:eastAsia="ru-RU"/>
        </w:rPr>
      </w:pPr>
    </w:p>
    <w:p w:rsidR="00883CE2" w:rsidRPr="00883CE2" w:rsidRDefault="00883CE2" w:rsidP="00883CE2">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883CE2" w:rsidRPr="00883CE2" w:rsidRDefault="00883CE2" w:rsidP="00883CE2">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883CE2" w:rsidRPr="00883CE2" w:rsidRDefault="00883CE2" w:rsidP="00883CE2">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883CE2" w:rsidRPr="00883CE2" w:rsidRDefault="00883CE2" w:rsidP="00883CE2">
      <w:pPr>
        <w:widowControl w:val="0"/>
        <w:autoSpaceDE w:val="0"/>
        <w:autoSpaceDN w:val="0"/>
        <w:adjustRightInd w:val="0"/>
        <w:spacing w:line="252" w:lineRule="auto"/>
        <w:jc w:val="center"/>
        <w:rPr>
          <w:rFonts w:ascii="Times New Roman" w:eastAsia="Calibri" w:hAnsi="Times New Roman" w:cs="Times New Roman"/>
          <w:b/>
          <w:bCs/>
          <w:smallCaps/>
          <w:sz w:val="24"/>
        </w:rPr>
      </w:pPr>
      <w:r w:rsidRPr="00883CE2">
        <w:rPr>
          <w:rFonts w:ascii="Times New Roman" w:eastAsia="Times New Roman" w:hAnsi="Times New Roman" w:cs="Times New Roman"/>
          <w:b/>
          <w:bCs/>
          <w:sz w:val="24"/>
          <w:szCs w:val="20"/>
          <w:lang w:eastAsia="ru-RU"/>
        </w:rPr>
        <w:t>РАБОЧАЯ ПРОГРАММА</w:t>
      </w:r>
      <w:r w:rsidRPr="00883CE2">
        <w:rPr>
          <w:rFonts w:ascii="Times New Roman" w:eastAsia="Calibri" w:hAnsi="Times New Roman" w:cs="Times New Roman"/>
          <w:b/>
          <w:bCs/>
          <w:smallCaps/>
          <w:sz w:val="28"/>
        </w:rPr>
        <w:t xml:space="preserve"> </w:t>
      </w:r>
      <w:r w:rsidRPr="00883CE2">
        <w:rPr>
          <w:rFonts w:ascii="Times New Roman" w:eastAsia="Calibri" w:hAnsi="Times New Roman" w:cs="Times New Roman"/>
          <w:b/>
          <w:bCs/>
          <w:smallCaps/>
          <w:sz w:val="24"/>
        </w:rPr>
        <w:t xml:space="preserve">ДИСЦИПЛИНЫ </w:t>
      </w:r>
      <w:r w:rsidRPr="00883CE2">
        <w:rPr>
          <w:rFonts w:ascii="Times New Roman" w:eastAsia="Calibri" w:hAnsi="Times New Roman" w:cs="Times New Roman"/>
          <w:b/>
          <w:bCs/>
          <w:smallCaps/>
          <w:sz w:val="24"/>
        </w:rPr>
        <w:br/>
      </w:r>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b/>
          <w:bCs/>
          <w:smallCaps/>
          <w:sz w:val="28"/>
          <w:szCs w:val="24"/>
          <w:vertAlign w:val="superscript"/>
          <w:lang w:eastAsia="ru-RU"/>
        </w:rPr>
      </w:pPr>
      <w:r w:rsidRPr="00883CE2">
        <w:rPr>
          <w:rFonts w:ascii="Times New Roman" w:eastAsia="Calibri" w:hAnsi="Times New Roman" w:cs="Times New Roman"/>
          <w:b/>
          <w:bCs/>
          <w:smallCaps/>
          <w:sz w:val="24"/>
        </w:rPr>
        <w:t>Б</w:t>
      </w:r>
      <w:proofErr w:type="gramStart"/>
      <w:r w:rsidRPr="00883CE2">
        <w:rPr>
          <w:rFonts w:ascii="Times New Roman" w:eastAsia="Calibri" w:hAnsi="Times New Roman" w:cs="Times New Roman"/>
          <w:b/>
          <w:bCs/>
          <w:smallCaps/>
          <w:sz w:val="24"/>
        </w:rPr>
        <w:t>1</w:t>
      </w:r>
      <w:proofErr w:type="gramEnd"/>
      <w:r w:rsidRPr="00883CE2">
        <w:rPr>
          <w:rFonts w:ascii="Times New Roman" w:eastAsia="Calibri" w:hAnsi="Times New Roman" w:cs="Times New Roman"/>
          <w:b/>
          <w:bCs/>
          <w:smallCaps/>
          <w:sz w:val="24"/>
        </w:rPr>
        <w:t>.О.2</w:t>
      </w:r>
      <w:r w:rsidR="0062250E">
        <w:rPr>
          <w:rFonts w:ascii="Times New Roman" w:eastAsia="Calibri" w:hAnsi="Times New Roman" w:cs="Times New Roman"/>
          <w:b/>
          <w:bCs/>
          <w:smallCaps/>
          <w:sz w:val="24"/>
        </w:rPr>
        <w:t>8</w:t>
      </w:r>
      <w:r w:rsidRPr="00883CE2">
        <w:rPr>
          <w:rFonts w:ascii="Times New Roman" w:eastAsia="Calibri" w:hAnsi="Times New Roman" w:cs="Times New Roman"/>
          <w:b/>
          <w:bCs/>
          <w:smallCaps/>
          <w:sz w:val="24"/>
        </w:rPr>
        <w:t xml:space="preserve"> </w:t>
      </w:r>
      <w:r w:rsidR="00DC55B8">
        <w:rPr>
          <w:rFonts w:ascii="Times New Roman" w:eastAsia="Calibri" w:hAnsi="Times New Roman" w:cs="Times New Roman"/>
          <w:b/>
          <w:bCs/>
          <w:smallCaps/>
          <w:sz w:val="24"/>
        </w:rPr>
        <w:t>ИСТОРИЯ РУССКОЙ</w:t>
      </w:r>
      <w:r w:rsidRPr="00883CE2">
        <w:rPr>
          <w:rFonts w:ascii="Times New Roman" w:eastAsia="Calibri" w:hAnsi="Times New Roman" w:cs="Times New Roman"/>
          <w:b/>
          <w:bCs/>
          <w:smallCaps/>
          <w:sz w:val="24"/>
        </w:rPr>
        <w:t xml:space="preserve"> ЛИТЕРАТУР</w:t>
      </w:r>
      <w:r w:rsidR="00DC55B8">
        <w:rPr>
          <w:rFonts w:ascii="Times New Roman" w:eastAsia="Calibri" w:hAnsi="Times New Roman" w:cs="Times New Roman"/>
          <w:b/>
          <w:bCs/>
          <w:smallCaps/>
          <w:sz w:val="24"/>
        </w:rPr>
        <w:t>Ы</w:t>
      </w:r>
    </w:p>
    <w:p w:rsidR="00883CE2" w:rsidRPr="00883CE2" w:rsidRDefault="00883CE2" w:rsidP="00883CE2">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p w:rsidR="00883CE2" w:rsidRPr="00883CE2" w:rsidRDefault="00883CE2" w:rsidP="00883CE2">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p w:rsidR="00883CE2" w:rsidRPr="00883CE2" w:rsidRDefault="00883CE2" w:rsidP="00883CE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883CE2" w:rsidRPr="00883CE2" w:rsidRDefault="00883CE2" w:rsidP="00883CE2">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lang w:eastAsia="ru-RU"/>
        </w:rPr>
      </w:pPr>
      <w:r w:rsidRPr="00883CE2">
        <w:rPr>
          <w:rFonts w:ascii="Times New Roman" w:eastAsia="Times New Roman" w:hAnsi="Times New Roman" w:cs="Times New Roman"/>
          <w:b/>
          <w:bCs/>
          <w:szCs w:val="20"/>
          <w:lang w:eastAsia="ru-RU"/>
        </w:rPr>
        <w:t>Напра</w:t>
      </w:r>
      <w:r w:rsidRPr="00883CE2">
        <w:rPr>
          <w:rFonts w:ascii="Times New Roman" w:eastAsia="Calibri" w:hAnsi="Times New Roman" w:cs="Times New Roman"/>
          <w:b/>
          <w:bCs/>
          <w:sz w:val="24"/>
        </w:rPr>
        <w:t>вление подготовки: 51.03.01 Культурология</w:t>
      </w:r>
    </w:p>
    <w:p w:rsidR="00883CE2" w:rsidRPr="00883CE2" w:rsidRDefault="00883CE2" w:rsidP="00883CE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883CE2" w:rsidRPr="00883CE2" w:rsidRDefault="00883CE2" w:rsidP="00883CE2">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lang w:eastAsia="ru-RU"/>
        </w:rPr>
      </w:pPr>
      <w:r w:rsidRPr="00883CE2">
        <w:rPr>
          <w:rFonts w:ascii="Times New Roman" w:eastAsia="Times New Roman" w:hAnsi="Times New Roman" w:cs="Times New Roman"/>
          <w:b/>
          <w:bCs/>
          <w:szCs w:val="20"/>
          <w:lang w:eastAsia="ru-RU"/>
        </w:rPr>
        <w:t>Профиль подготовки/специализация</w:t>
      </w:r>
      <w:r w:rsidRPr="00883CE2">
        <w:rPr>
          <w:rFonts w:ascii="Times New Roman" w:eastAsia="Calibri" w:hAnsi="Times New Roman" w:cs="Times New Roman"/>
          <w:b/>
          <w:bCs/>
          <w:sz w:val="24"/>
        </w:rPr>
        <w:t xml:space="preserve">: </w:t>
      </w:r>
      <w:r w:rsidR="00A97931">
        <w:rPr>
          <w:rFonts w:ascii="Times New Roman" w:eastAsia="Calibri" w:hAnsi="Times New Roman" w:cs="Times New Roman"/>
          <w:b/>
          <w:bCs/>
          <w:sz w:val="24"/>
        </w:rPr>
        <w:t>Этнокультурология</w:t>
      </w:r>
    </w:p>
    <w:p w:rsidR="00883CE2" w:rsidRPr="00883CE2" w:rsidRDefault="00883CE2" w:rsidP="00883CE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883CE2" w:rsidRPr="00883CE2" w:rsidRDefault="00883CE2" w:rsidP="00883CE2">
      <w:pPr>
        <w:widowControl w:val="0"/>
        <w:tabs>
          <w:tab w:val="right" w:leader="underscore" w:pos="8505"/>
        </w:tabs>
        <w:autoSpaceDE w:val="0"/>
        <w:autoSpaceDN w:val="0"/>
        <w:adjustRightInd w:val="0"/>
        <w:spacing w:line="252" w:lineRule="auto"/>
        <w:rPr>
          <w:rFonts w:ascii="Times New Roman" w:eastAsia="Calibri" w:hAnsi="Times New Roman" w:cs="Times New Roman"/>
          <w:b/>
          <w:bCs/>
          <w:sz w:val="24"/>
        </w:rPr>
      </w:pPr>
      <w:r w:rsidRPr="00883CE2">
        <w:rPr>
          <w:rFonts w:ascii="Times New Roman" w:eastAsia="Times New Roman" w:hAnsi="Times New Roman" w:cs="Times New Roman"/>
          <w:b/>
          <w:bCs/>
          <w:szCs w:val="20"/>
          <w:lang w:eastAsia="ru-RU"/>
        </w:rPr>
        <w:t>Квалификация (степень) выпускника</w:t>
      </w:r>
      <w:r w:rsidRPr="00883CE2">
        <w:rPr>
          <w:rFonts w:ascii="Times New Roman" w:eastAsia="Calibri" w:hAnsi="Times New Roman" w:cs="Times New Roman"/>
          <w:b/>
          <w:bCs/>
          <w:sz w:val="24"/>
        </w:rPr>
        <w:t xml:space="preserve">: </w:t>
      </w:r>
      <w:r w:rsidRPr="00883CE2">
        <w:rPr>
          <w:rFonts w:ascii="Times New Roman" w:eastAsia="Times New Roman" w:hAnsi="Times New Roman" w:cs="Times New Roman"/>
          <w:b/>
          <w:bCs/>
          <w:sz w:val="24"/>
          <w:szCs w:val="20"/>
          <w:lang w:eastAsia="ru-RU"/>
        </w:rPr>
        <w:t>бакалавр</w:t>
      </w:r>
      <w:r w:rsidRPr="00883CE2">
        <w:rPr>
          <w:rFonts w:ascii="Times New Roman" w:eastAsia="Calibri" w:hAnsi="Times New Roman" w:cs="Times New Roman"/>
          <w:b/>
          <w:bCs/>
          <w:sz w:val="24"/>
        </w:rPr>
        <w:t xml:space="preserve"> </w:t>
      </w:r>
    </w:p>
    <w:p w:rsidR="00883CE2" w:rsidRPr="00883CE2" w:rsidRDefault="00883CE2" w:rsidP="00883CE2">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 w:val="28"/>
          <w:szCs w:val="24"/>
          <w:vertAlign w:val="superscript"/>
          <w:lang w:eastAsia="ru-RU"/>
        </w:rPr>
      </w:pPr>
    </w:p>
    <w:p w:rsidR="00883CE2" w:rsidRPr="00883CE2" w:rsidRDefault="00883CE2" w:rsidP="00883CE2">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vertAlign w:val="superscript"/>
          <w:lang w:eastAsia="ru-RU"/>
        </w:rPr>
      </w:pPr>
      <w:r w:rsidRPr="00883CE2">
        <w:rPr>
          <w:rFonts w:ascii="Times New Roman" w:eastAsia="Times New Roman" w:hAnsi="Times New Roman" w:cs="Times New Roman"/>
          <w:b/>
          <w:bCs/>
          <w:szCs w:val="20"/>
          <w:lang w:eastAsia="ru-RU"/>
        </w:rPr>
        <w:t>Форма обучения</w:t>
      </w:r>
      <w:r w:rsidRPr="00883CE2">
        <w:rPr>
          <w:rFonts w:ascii="Times New Roman" w:eastAsia="Calibri" w:hAnsi="Times New Roman" w:cs="Times New Roman"/>
          <w:b/>
          <w:bCs/>
          <w:sz w:val="24"/>
        </w:rPr>
        <w:t>: очная</w:t>
      </w: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proofErr w:type="gramStart"/>
      <w:r w:rsidRPr="00883CE2">
        <w:rPr>
          <w:rFonts w:ascii="Times New Roman" w:eastAsia="Times New Roman" w:hAnsi="Times New Roman" w:cs="Times New Roman"/>
          <w:i/>
          <w:szCs w:val="20"/>
          <w:lang w:eastAsia="ru-RU"/>
        </w:rPr>
        <w:t>(</w:t>
      </w:r>
      <w:r>
        <w:rPr>
          <w:rFonts w:ascii="Times New Roman" w:eastAsia="Times New Roman" w:hAnsi="Times New Roman" w:cs="Times New Roman"/>
          <w:i/>
          <w:szCs w:val="20"/>
          <w:lang w:eastAsia="ru-RU"/>
        </w:rPr>
        <w:t>РПД</w:t>
      </w:r>
      <w:r w:rsidRPr="00883CE2">
        <w:rPr>
          <w:rFonts w:ascii="Times New Roman" w:eastAsia="Times New Roman" w:hAnsi="Times New Roman" w:cs="Times New Roman"/>
          <w:i/>
          <w:szCs w:val="20"/>
          <w:lang w:eastAsia="ru-RU"/>
        </w:rPr>
        <w:t xml:space="preserve"> адаптирован</w:t>
      </w:r>
      <w:r>
        <w:rPr>
          <w:rFonts w:ascii="Times New Roman" w:eastAsia="Times New Roman" w:hAnsi="Times New Roman" w:cs="Times New Roman"/>
          <w:i/>
          <w:szCs w:val="20"/>
          <w:lang w:eastAsia="ru-RU"/>
        </w:rPr>
        <w:t>а</w:t>
      </w:r>
      <w:r w:rsidRPr="00883CE2">
        <w:rPr>
          <w:rFonts w:ascii="Times New Roman" w:eastAsia="Times New Roman" w:hAnsi="Times New Roman" w:cs="Times New Roman"/>
          <w:i/>
          <w:szCs w:val="20"/>
          <w:lang w:eastAsia="ru-RU"/>
        </w:rPr>
        <w:t xml:space="preserve"> для лиц</w:t>
      </w:r>
      <w:proofErr w:type="gramEnd"/>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r w:rsidRPr="00883CE2">
        <w:rPr>
          <w:rFonts w:ascii="Times New Roman" w:eastAsia="Times New Roman" w:hAnsi="Times New Roman" w:cs="Times New Roman"/>
          <w:i/>
          <w:szCs w:val="20"/>
          <w:lang w:eastAsia="ru-RU"/>
        </w:rPr>
        <w:t>с ограниченными возможностями</w:t>
      </w:r>
    </w:p>
    <w:p w:rsidR="00883CE2" w:rsidRPr="00883CE2" w:rsidRDefault="00883CE2" w:rsidP="00883CE2">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r w:rsidRPr="00883CE2">
        <w:rPr>
          <w:rFonts w:ascii="Times New Roman" w:eastAsia="Times New Roman" w:hAnsi="Times New Roman" w:cs="Times New Roman"/>
          <w:i/>
          <w:szCs w:val="20"/>
          <w:lang w:eastAsia="ru-RU"/>
        </w:rPr>
        <w:t xml:space="preserve"> здоровья и инвалидов)</w:t>
      </w: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883CE2" w:rsidRPr="00883CE2" w:rsidRDefault="00883CE2" w:rsidP="00883CE2">
      <w:pPr>
        <w:widowControl w:val="0"/>
        <w:tabs>
          <w:tab w:val="left" w:pos="708"/>
        </w:tabs>
        <w:autoSpaceDE w:val="0"/>
        <w:autoSpaceDN w:val="0"/>
        <w:adjustRightInd w:val="0"/>
        <w:spacing w:after="0" w:line="240" w:lineRule="auto"/>
        <w:rPr>
          <w:rFonts w:ascii="Times New Roman" w:eastAsia="Times New Roman" w:hAnsi="Times New Roman" w:cs="Times New Roman"/>
          <w:b/>
          <w:bCs/>
          <w:szCs w:val="20"/>
          <w:lang w:eastAsia="ru-RU"/>
        </w:rPr>
      </w:pPr>
    </w:p>
    <w:p w:rsidR="009B3819" w:rsidRPr="00F15839" w:rsidRDefault="00854751" w:rsidP="00F15839">
      <w:pPr>
        <w:pStyle w:val="ae"/>
        <w:numPr>
          <w:ilvl w:val="0"/>
          <w:numId w:val="80"/>
        </w:numPr>
        <w:jc w:val="both"/>
      </w:pPr>
      <w:r w:rsidRPr="00F15839">
        <w:rPr>
          <w:b/>
          <w:bCs/>
          <w:i/>
          <w:iCs/>
        </w:rPr>
        <w:lastRenderedPageBreak/>
        <w:t xml:space="preserve">Перечень планируемых результатов </w:t>
      </w:r>
      <w:proofErr w:type="gramStart"/>
      <w:r w:rsidRPr="00F15839">
        <w:rPr>
          <w:b/>
          <w:bCs/>
          <w:i/>
          <w:iCs/>
        </w:rPr>
        <w:t>обучения по дисциплине</w:t>
      </w:r>
      <w:proofErr w:type="gramEnd"/>
      <w:r w:rsidRPr="00F15839">
        <w:rPr>
          <w:b/>
          <w:bCs/>
          <w:i/>
          <w:iCs/>
        </w:rPr>
        <w:t>, соответственных с планируемыми результатами освоения образовательной программы</w:t>
      </w:r>
    </w:p>
    <w:p w:rsidR="00013AC1" w:rsidRPr="00F15839" w:rsidRDefault="003907F7" w:rsidP="00F15839">
      <w:pPr>
        <w:spacing w:line="240" w:lineRule="auto"/>
        <w:jc w:val="both"/>
        <w:rPr>
          <w:rFonts w:ascii="Times New Roman" w:hAnsi="Times New Roman" w:cs="Times New Roman"/>
          <w:sz w:val="24"/>
          <w:szCs w:val="24"/>
        </w:rPr>
      </w:pPr>
      <w:r>
        <w:rPr>
          <w:rFonts w:ascii="Times New Roman" w:hAnsi="Times New Roman" w:cs="Times New Roman"/>
          <w:sz w:val="24"/>
          <w:szCs w:val="24"/>
        </w:rPr>
        <w:t>Дисциплина</w:t>
      </w:r>
      <w:r w:rsidR="00013AC1" w:rsidRPr="00F15839">
        <w:rPr>
          <w:rFonts w:ascii="Times New Roman" w:hAnsi="Times New Roman" w:cs="Times New Roman"/>
          <w:sz w:val="24"/>
          <w:szCs w:val="24"/>
        </w:rPr>
        <w:t xml:space="preserve"> «</w:t>
      </w:r>
      <w:r w:rsidR="00A97931">
        <w:rPr>
          <w:rFonts w:ascii="Times New Roman" w:hAnsi="Times New Roman" w:cs="Times New Roman"/>
          <w:sz w:val="24"/>
          <w:szCs w:val="24"/>
        </w:rPr>
        <w:t>История русской литературы</w:t>
      </w:r>
      <w:r w:rsidR="00013AC1" w:rsidRPr="00F15839">
        <w:rPr>
          <w:rFonts w:ascii="Times New Roman" w:hAnsi="Times New Roman" w:cs="Times New Roman"/>
          <w:sz w:val="24"/>
          <w:szCs w:val="24"/>
        </w:rPr>
        <w:t xml:space="preserve">», </w:t>
      </w:r>
      <w:proofErr w:type="gramStart"/>
      <w:r w:rsidR="00013AC1" w:rsidRPr="00F15839">
        <w:rPr>
          <w:rFonts w:ascii="Times New Roman" w:hAnsi="Times New Roman" w:cs="Times New Roman"/>
          <w:sz w:val="24"/>
          <w:szCs w:val="24"/>
        </w:rPr>
        <w:t>опирающийся</w:t>
      </w:r>
      <w:proofErr w:type="gramEnd"/>
      <w:r w:rsidR="00013AC1" w:rsidRPr="00F15839">
        <w:rPr>
          <w:rFonts w:ascii="Times New Roman" w:hAnsi="Times New Roman" w:cs="Times New Roman"/>
          <w:sz w:val="24"/>
          <w:szCs w:val="24"/>
        </w:rPr>
        <w:t xml:space="preserve"> на методику изучения русской литературы, реализуется и </w:t>
      </w:r>
      <w:r w:rsidR="00013AC1" w:rsidRPr="00A97931">
        <w:rPr>
          <w:rFonts w:ascii="Times New Roman" w:hAnsi="Times New Roman" w:cs="Times New Roman"/>
          <w:sz w:val="24"/>
          <w:szCs w:val="24"/>
        </w:rPr>
        <w:t xml:space="preserve">осваивается </w:t>
      </w:r>
      <w:r w:rsidR="00013AC1" w:rsidRPr="00A97931">
        <w:rPr>
          <w:rFonts w:ascii="Times New Roman" w:hAnsi="Times New Roman" w:cs="Times New Roman"/>
          <w:i/>
          <w:iCs/>
          <w:sz w:val="24"/>
          <w:szCs w:val="24"/>
        </w:rPr>
        <w:t>с</w:t>
      </w:r>
      <w:r w:rsidR="00A97931" w:rsidRPr="00A97931">
        <w:rPr>
          <w:rFonts w:ascii="Times New Roman" w:hAnsi="Times New Roman" w:cs="Times New Roman"/>
          <w:i/>
          <w:iCs/>
          <w:sz w:val="24"/>
          <w:szCs w:val="24"/>
        </w:rPr>
        <w:t xml:space="preserve"> </w:t>
      </w:r>
      <w:r w:rsidR="00013AC1" w:rsidRPr="00A97931">
        <w:rPr>
          <w:rFonts w:ascii="Times New Roman" w:hAnsi="Times New Roman" w:cs="Times New Roman"/>
          <w:i/>
          <w:iCs/>
          <w:sz w:val="24"/>
          <w:szCs w:val="24"/>
        </w:rPr>
        <w:t>целью</w:t>
      </w:r>
      <w:r w:rsidR="00A97931">
        <w:rPr>
          <w:rFonts w:ascii="Times New Roman" w:hAnsi="Times New Roman" w:cs="Times New Roman"/>
          <w:b/>
          <w:i/>
          <w:iCs/>
          <w:sz w:val="24"/>
          <w:szCs w:val="24"/>
        </w:rPr>
        <w:t xml:space="preserve"> </w:t>
      </w:r>
      <w:r w:rsidR="00013AC1" w:rsidRPr="00F15839">
        <w:rPr>
          <w:rFonts w:ascii="Times New Roman" w:hAnsi="Times New Roman" w:cs="Times New Roman"/>
          <w:sz w:val="24"/>
          <w:szCs w:val="24"/>
        </w:rPr>
        <w:t xml:space="preserve">проследить закономерности стадиального развития </w:t>
      </w:r>
      <w:r w:rsidR="00280BA7" w:rsidRPr="00F15839">
        <w:rPr>
          <w:rFonts w:ascii="Times New Roman" w:hAnsi="Times New Roman" w:cs="Times New Roman"/>
          <w:sz w:val="24"/>
          <w:szCs w:val="24"/>
        </w:rPr>
        <w:t xml:space="preserve">истории </w:t>
      </w:r>
      <w:r w:rsidR="00013AC1" w:rsidRPr="00F15839">
        <w:rPr>
          <w:rFonts w:ascii="Times New Roman" w:hAnsi="Times New Roman" w:cs="Times New Roman"/>
          <w:sz w:val="24"/>
          <w:szCs w:val="24"/>
        </w:rPr>
        <w:t xml:space="preserve">русской литературы </w:t>
      </w:r>
      <w:r w:rsidR="00E45D65" w:rsidRPr="00F15839">
        <w:rPr>
          <w:rFonts w:ascii="Times New Roman" w:hAnsi="Times New Roman" w:cs="Times New Roman"/>
          <w:sz w:val="24"/>
          <w:szCs w:val="24"/>
          <w:lang w:val="en-US"/>
        </w:rPr>
        <w:t>XIX</w:t>
      </w:r>
      <w:r w:rsidR="00013AC1" w:rsidRPr="00F15839">
        <w:rPr>
          <w:rFonts w:ascii="Times New Roman" w:hAnsi="Times New Roman" w:cs="Times New Roman"/>
          <w:sz w:val="24"/>
          <w:szCs w:val="24"/>
        </w:rPr>
        <w:t>–</w:t>
      </w:r>
      <w:r w:rsidR="00E45D65" w:rsidRPr="00F15839">
        <w:rPr>
          <w:rFonts w:ascii="Times New Roman" w:hAnsi="Times New Roman" w:cs="Times New Roman"/>
          <w:sz w:val="24"/>
          <w:szCs w:val="24"/>
        </w:rPr>
        <w:t>ХХ</w:t>
      </w:r>
      <w:r w:rsidR="00E45D65" w:rsidRPr="00F15839">
        <w:rPr>
          <w:rFonts w:ascii="Times New Roman" w:hAnsi="Times New Roman" w:cs="Times New Roman"/>
          <w:sz w:val="24"/>
          <w:szCs w:val="24"/>
          <w:lang w:val="en-US"/>
        </w:rPr>
        <w:t> </w:t>
      </w:r>
      <w:r w:rsidR="00E45D65" w:rsidRPr="00F15839">
        <w:rPr>
          <w:rFonts w:ascii="Times New Roman" w:hAnsi="Times New Roman" w:cs="Times New Roman"/>
          <w:sz w:val="24"/>
          <w:szCs w:val="24"/>
        </w:rPr>
        <w:t>вв.</w:t>
      </w:r>
    </w:p>
    <w:p w:rsidR="00013AC1" w:rsidRPr="00F15839" w:rsidRDefault="00013AC1" w:rsidP="00F15839">
      <w:pPr>
        <w:shd w:val="clear" w:color="auto" w:fill="FFFFFF"/>
        <w:tabs>
          <w:tab w:val="left" w:pos="605"/>
        </w:tabs>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 xml:space="preserve">Основные </w:t>
      </w:r>
      <w:r w:rsidRPr="00F15839">
        <w:rPr>
          <w:rFonts w:ascii="Times New Roman" w:hAnsi="Times New Roman" w:cs="Times New Roman"/>
          <w:b/>
          <w:i/>
          <w:iCs/>
          <w:sz w:val="24"/>
          <w:szCs w:val="24"/>
        </w:rPr>
        <w:t>задачи</w:t>
      </w:r>
      <w:r w:rsidRPr="00F15839">
        <w:rPr>
          <w:rFonts w:ascii="Times New Roman" w:hAnsi="Times New Roman" w:cs="Times New Roman"/>
          <w:sz w:val="24"/>
          <w:szCs w:val="24"/>
        </w:rPr>
        <w:t>, решаемые в ходе преподавания учебной дисциплины, состоят в том, чтобы:</w:t>
      </w:r>
    </w:p>
    <w:p w:rsidR="00013AC1" w:rsidRPr="00F15839" w:rsidRDefault="00453196" w:rsidP="00F15839">
      <w:pPr>
        <w:shd w:val="clear" w:color="auto" w:fill="FFFFFF"/>
        <w:tabs>
          <w:tab w:val="left" w:pos="605"/>
        </w:tabs>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lang w:eastAsia="ru-RU"/>
        </w:rPr>
        <w:t xml:space="preserve">- </w:t>
      </w:r>
      <w:r w:rsidR="00013AC1" w:rsidRPr="00F15839">
        <w:rPr>
          <w:rFonts w:ascii="Times New Roman" w:hAnsi="Times New Roman" w:cs="Times New Roman"/>
          <w:sz w:val="24"/>
          <w:szCs w:val="24"/>
          <w:lang w:eastAsia="ru-RU"/>
        </w:rPr>
        <w:t>сформировать у студентов научно-обоснованное представление о закономерностях литературного процесса, характере и специфике русской литературы</w:t>
      </w:r>
      <w:proofErr w:type="gramStart"/>
      <w:r w:rsidR="00E45D65" w:rsidRPr="00F15839">
        <w:rPr>
          <w:rFonts w:ascii="Times New Roman" w:hAnsi="Times New Roman" w:cs="Times New Roman"/>
          <w:sz w:val="24"/>
          <w:szCs w:val="24"/>
          <w:lang w:val="en-US" w:eastAsia="ru-RU"/>
        </w:rPr>
        <w:t>XIX</w:t>
      </w:r>
      <w:proofErr w:type="gramEnd"/>
      <w:r w:rsidR="00E45D65" w:rsidRPr="00F15839">
        <w:rPr>
          <w:rFonts w:ascii="Times New Roman" w:hAnsi="Times New Roman" w:cs="Times New Roman"/>
          <w:sz w:val="24"/>
          <w:szCs w:val="24"/>
          <w:lang w:eastAsia="ru-RU"/>
        </w:rPr>
        <w:t>–</w:t>
      </w:r>
      <w:r w:rsidR="00E45D65" w:rsidRPr="00F15839">
        <w:rPr>
          <w:rFonts w:ascii="Times New Roman" w:hAnsi="Times New Roman" w:cs="Times New Roman"/>
          <w:sz w:val="24"/>
          <w:szCs w:val="24"/>
          <w:lang w:val="en-US" w:eastAsia="ru-RU"/>
        </w:rPr>
        <w:t>XX</w:t>
      </w:r>
      <w:r w:rsidR="00E45D65" w:rsidRPr="00F15839">
        <w:rPr>
          <w:rFonts w:ascii="Times New Roman" w:hAnsi="Times New Roman" w:cs="Times New Roman"/>
          <w:sz w:val="24"/>
          <w:szCs w:val="24"/>
          <w:lang w:eastAsia="ru-RU"/>
        </w:rPr>
        <w:t xml:space="preserve"> вв., </w:t>
      </w:r>
      <w:r w:rsidR="00013AC1" w:rsidRPr="00F15839">
        <w:rPr>
          <w:rFonts w:ascii="Times New Roman" w:hAnsi="Times New Roman" w:cs="Times New Roman"/>
          <w:sz w:val="24"/>
          <w:szCs w:val="24"/>
          <w:lang w:eastAsia="ru-RU"/>
        </w:rPr>
        <w:t>имеющей в своей основе православное мировоззрение</w:t>
      </w:r>
      <w:r w:rsidRPr="00F15839">
        <w:rPr>
          <w:rFonts w:ascii="Times New Roman" w:hAnsi="Times New Roman" w:cs="Times New Roman"/>
          <w:sz w:val="24"/>
          <w:szCs w:val="24"/>
          <w:lang w:eastAsia="ru-RU"/>
        </w:rPr>
        <w:t>.</w:t>
      </w:r>
    </w:p>
    <w:p w:rsidR="00013AC1"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453196" w:rsidRPr="00F15839">
        <w:rPr>
          <w:rFonts w:ascii="Times New Roman" w:hAnsi="Times New Roman" w:cs="Times New Roman"/>
          <w:sz w:val="24"/>
          <w:szCs w:val="24"/>
          <w:lang w:eastAsia="ru-RU"/>
        </w:rPr>
        <w:t xml:space="preserve">- </w:t>
      </w:r>
      <w:r w:rsidRPr="00F15839">
        <w:rPr>
          <w:rFonts w:ascii="Times New Roman" w:hAnsi="Times New Roman" w:cs="Times New Roman"/>
          <w:sz w:val="24"/>
          <w:szCs w:val="24"/>
          <w:lang w:eastAsia="ru-RU"/>
        </w:rPr>
        <w:t>ознакомить студентов с теоретическими положениями построения истории русской литературы на хронологическом и диахроническом уровнях;</w:t>
      </w:r>
    </w:p>
    <w:p w:rsidR="00013AC1"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453196" w:rsidRPr="00F15839">
        <w:rPr>
          <w:rFonts w:ascii="Times New Roman" w:hAnsi="Times New Roman" w:cs="Times New Roman"/>
          <w:sz w:val="24"/>
          <w:szCs w:val="24"/>
          <w:lang w:eastAsia="ru-RU"/>
        </w:rPr>
        <w:t xml:space="preserve">- </w:t>
      </w:r>
      <w:r w:rsidRPr="00F15839">
        <w:rPr>
          <w:rFonts w:ascii="Times New Roman" w:hAnsi="Times New Roman" w:cs="Times New Roman"/>
          <w:sz w:val="24"/>
          <w:szCs w:val="24"/>
          <w:lang w:eastAsia="ru-RU"/>
        </w:rPr>
        <w:t xml:space="preserve">охарактеризовать главные закономерности стадиального развития русской литературы </w:t>
      </w:r>
      <w:r w:rsidR="0019031A" w:rsidRPr="00F15839">
        <w:rPr>
          <w:rFonts w:ascii="Times New Roman" w:hAnsi="Times New Roman" w:cs="Times New Roman"/>
          <w:sz w:val="24"/>
          <w:szCs w:val="24"/>
          <w:lang w:val="en-US" w:eastAsia="ru-RU"/>
        </w:rPr>
        <w:t>XIX</w:t>
      </w:r>
      <w:r w:rsidR="0019031A" w:rsidRPr="00F15839">
        <w:rPr>
          <w:rFonts w:ascii="Times New Roman" w:hAnsi="Times New Roman" w:cs="Times New Roman"/>
          <w:sz w:val="24"/>
          <w:szCs w:val="24"/>
          <w:lang w:eastAsia="ru-RU"/>
        </w:rPr>
        <w:t>–</w:t>
      </w:r>
      <w:r w:rsidR="0019031A" w:rsidRPr="00F15839">
        <w:rPr>
          <w:rFonts w:ascii="Times New Roman" w:hAnsi="Times New Roman" w:cs="Times New Roman"/>
          <w:sz w:val="24"/>
          <w:szCs w:val="24"/>
          <w:lang w:val="en-US" w:eastAsia="ru-RU"/>
        </w:rPr>
        <w:t>XX</w:t>
      </w:r>
      <w:r w:rsidR="0019031A" w:rsidRPr="00F15839">
        <w:rPr>
          <w:rFonts w:ascii="Times New Roman" w:hAnsi="Times New Roman" w:cs="Times New Roman"/>
          <w:sz w:val="24"/>
          <w:szCs w:val="24"/>
          <w:lang w:eastAsia="ru-RU"/>
        </w:rPr>
        <w:t> </w:t>
      </w:r>
      <w:r w:rsidRPr="00F15839">
        <w:rPr>
          <w:rFonts w:ascii="Times New Roman" w:hAnsi="Times New Roman" w:cs="Times New Roman"/>
          <w:sz w:val="24"/>
          <w:szCs w:val="24"/>
          <w:lang w:eastAsia="ru-RU"/>
        </w:rPr>
        <w:t>вв.;</w:t>
      </w:r>
    </w:p>
    <w:p w:rsidR="00453196"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453196" w:rsidRPr="00F15839">
        <w:rPr>
          <w:rFonts w:ascii="Times New Roman" w:hAnsi="Times New Roman" w:cs="Times New Roman"/>
          <w:sz w:val="24"/>
          <w:szCs w:val="24"/>
          <w:lang w:eastAsia="ru-RU"/>
        </w:rPr>
        <w:t xml:space="preserve">- </w:t>
      </w:r>
      <w:r w:rsidRPr="00F15839">
        <w:rPr>
          <w:rFonts w:ascii="Times New Roman" w:hAnsi="Times New Roman" w:cs="Times New Roman"/>
          <w:sz w:val="24"/>
          <w:szCs w:val="24"/>
          <w:lang w:eastAsia="ru-RU"/>
        </w:rPr>
        <w:t xml:space="preserve">сформировать у студентов понимание художественной специфики </w:t>
      </w:r>
      <w:r w:rsidR="0019031A" w:rsidRPr="00F15839">
        <w:rPr>
          <w:rFonts w:ascii="Times New Roman" w:hAnsi="Times New Roman" w:cs="Times New Roman"/>
          <w:sz w:val="24"/>
          <w:szCs w:val="24"/>
          <w:lang w:eastAsia="ru-RU"/>
        </w:rPr>
        <w:t xml:space="preserve">классической </w:t>
      </w:r>
      <w:r w:rsidRPr="00F15839">
        <w:rPr>
          <w:rFonts w:ascii="Times New Roman" w:hAnsi="Times New Roman" w:cs="Times New Roman"/>
          <w:sz w:val="24"/>
          <w:szCs w:val="24"/>
          <w:lang w:eastAsia="ru-RU"/>
        </w:rPr>
        <w:t>литературы</w:t>
      </w:r>
      <w:r w:rsidR="0019031A" w:rsidRPr="00F15839">
        <w:rPr>
          <w:rFonts w:ascii="Times New Roman" w:hAnsi="Times New Roman" w:cs="Times New Roman"/>
          <w:sz w:val="24"/>
          <w:szCs w:val="24"/>
          <w:lang w:eastAsia="ru-RU"/>
        </w:rPr>
        <w:t xml:space="preserve"> и православной эстетики, лежащей в её основе, литературы </w:t>
      </w:r>
      <w:r w:rsidR="0019031A" w:rsidRPr="00F15839">
        <w:rPr>
          <w:rFonts w:ascii="Times New Roman" w:hAnsi="Times New Roman" w:cs="Times New Roman"/>
          <w:sz w:val="24"/>
          <w:szCs w:val="24"/>
          <w:lang w:val="en-US" w:eastAsia="ru-RU"/>
        </w:rPr>
        <w:t>XX</w:t>
      </w:r>
      <w:r w:rsidR="0019031A" w:rsidRPr="00F15839">
        <w:rPr>
          <w:rFonts w:ascii="Times New Roman" w:hAnsi="Times New Roman" w:cs="Times New Roman"/>
          <w:sz w:val="24"/>
          <w:szCs w:val="24"/>
          <w:lang w:eastAsia="ru-RU"/>
        </w:rPr>
        <w:t xml:space="preserve"> – начала </w:t>
      </w:r>
      <w:r w:rsidR="0019031A" w:rsidRPr="00F15839">
        <w:rPr>
          <w:rFonts w:ascii="Times New Roman" w:hAnsi="Times New Roman" w:cs="Times New Roman"/>
          <w:sz w:val="24"/>
          <w:szCs w:val="24"/>
          <w:lang w:val="en-US" w:eastAsia="ru-RU"/>
        </w:rPr>
        <w:t>XXI</w:t>
      </w:r>
      <w:r w:rsidR="0019031A" w:rsidRPr="00F15839">
        <w:rPr>
          <w:rFonts w:ascii="Times New Roman" w:hAnsi="Times New Roman" w:cs="Times New Roman"/>
          <w:sz w:val="24"/>
          <w:szCs w:val="24"/>
          <w:lang w:eastAsia="ru-RU"/>
        </w:rPr>
        <w:t> </w:t>
      </w:r>
      <w:proofErr w:type="gramStart"/>
      <w:r w:rsidR="0019031A" w:rsidRPr="00F15839">
        <w:rPr>
          <w:rFonts w:ascii="Times New Roman" w:hAnsi="Times New Roman" w:cs="Times New Roman"/>
          <w:sz w:val="24"/>
          <w:szCs w:val="24"/>
          <w:lang w:eastAsia="ru-RU"/>
        </w:rPr>
        <w:t>вв</w:t>
      </w:r>
      <w:proofErr w:type="gramEnd"/>
      <w:r w:rsidR="00453196" w:rsidRPr="00F15839">
        <w:rPr>
          <w:rFonts w:ascii="Times New Roman" w:hAnsi="Times New Roman" w:cs="Times New Roman"/>
          <w:sz w:val="24"/>
          <w:szCs w:val="24"/>
          <w:lang w:eastAsia="ru-RU"/>
        </w:rPr>
        <w:t>;</w:t>
      </w:r>
    </w:p>
    <w:p w:rsidR="00013AC1"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453196" w:rsidRPr="00F15839">
        <w:rPr>
          <w:rFonts w:ascii="Times New Roman" w:hAnsi="Times New Roman" w:cs="Times New Roman"/>
          <w:sz w:val="24"/>
          <w:szCs w:val="24"/>
          <w:lang w:eastAsia="ru-RU"/>
        </w:rPr>
        <w:t xml:space="preserve">- </w:t>
      </w:r>
      <w:r w:rsidRPr="00F15839">
        <w:rPr>
          <w:rFonts w:ascii="Times New Roman" w:hAnsi="Times New Roman" w:cs="Times New Roman"/>
          <w:sz w:val="24"/>
          <w:szCs w:val="24"/>
          <w:lang w:eastAsia="ru-RU"/>
        </w:rPr>
        <w:t>ознакомить с исследовательским подходом к анализу литературных произведений (композиция, образы, стиль и т.д.).</w:t>
      </w:r>
    </w:p>
    <w:p w:rsidR="00013AC1"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3907F7">
        <w:rPr>
          <w:rFonts w:ascii="Times New Roman" w:hAnsi="Times New Roman" w:cs="Times New Roman"/>
          <w:sz w:val="24"/>
          <w:szCs w:val="24"/>
          <w:lang w:eastAsia="ru-RU"/>
        </w:rPr>
        <w:t>Дисциплина</w:t>
      </w:r>
      <w:r w:rsidRPr="00F15839">
        <w:rPr>
          <w:rFonts w:ascii="Times New Roman" w:hAnsi="Times New Roman" w:cs="Times New Roman"/>
          <w:sz w:val="24"/>
          <w:szCs w:val="24"/>
          <w:lang w:eastAsia="ru-RU"/>
        </w:rPr>
        <w:t xml:space="preserve"> предусматривает самостоятельное прочтение студентами важнейших литературных произведений и критических работ по ним. Знакомство с художественными сочинениями содействует развитию духовного мира человека, поскольку в них заложен колоссальный нравственно-этический потенциал, а касательно </w:t>
      </w:r>
      <w:r w:rsidR="0019031A" w:rsidRPr="00F15839">
        <w:rPr>
          <w:rFonts w:ascii="Times New Roman" w:hAnsi="Times New Roman" w:cs="Times New Roman"/>
          <w:sz w:val="24"/>
          <w:szCs w:val="24"/>
          <w:lang w:eastAsia="ru-RU"/>
        </w:rPr>
        <w:t xml:space="preserve">классической </w:t>
      </w:r>
      <w:r w:rsidRPr="00F15839">
        <w:rPr>
          <w:rFonts w:ascii="Times New Roman" w:hAnsi="Times New Roman" w:cs="Times New Roman"/>
          <w:sz w:val="24"/>
          <w:szCs w:val="24"/>
          <w:lang w:eastAsia="ru-RU"/>
        </w:rPr>
        <w:t>литературы</w:t>
      </w:r>
      <w:r w:rsidR="00EF47A8" w:rsidRPr="00F15839">
        <w:rPr>
          <w:rFonts w:ascii="Times New Roman" w:hAnsi="Times New Roman" w:cs="Times New Roman"/>
          <w:sz w:val="24"/>
          <w:szCs w:val="24"/>
          <w:lang w:eastAsia="ru-RU"/>
        </w:rPr>
        <w:t> —</w:t>
      </w:r>
      <w:r w:rsidRPr="00F15839">
        <w:rPr>
          <w:rFonts w:ascii="Times New Roman" w:hAnsi="Times New Roman" w:cs="Times New Roman"/>
          <w:sz w:val="24"/>
          <w:szCs w:val="24"/>
          <w:lang w:eastAsia="ru-RU"/>
        </w:rPr>
        <w:t xml:space="preserve"> и дидактический. Шедевры русской литературы, ставшие шедеврами </w:t>
      </w:r>
      <w:r w:rsidR="0019031A" w:rsidRPr="00F15839">
        <w:rPr>
          <w:rFonts w:ascii="Times New Roman" w:hAnsi="Times New Roman" w:cs="Times New Roman"/>
          <w:sz w:val="24"/>
          <w:szCs w:val="24"/>
          <w:lang w:eastAsia="ru-RU"/>
        </w:rPr>
        <w:t xml:space="preserve">литературы </w:t>
      </w:r>
      <w:r w:rsidRPr="00F15839">
        <w:rPr>
          <w:rFonts w:ascii="Times New Roman" w:hAnsi="Times New Roman" w:cs="Times New Roman"/>
          <w:sz w:val="24"/>
          <w:szCs w:val="24"/>
          <w:lang w:eastAsia="ru-RU"/>
        </w:rPr>
        <w:t>мировой, формируют не только эстетический вкус, но и нравственное чутье.</w:t>
      </w:r>
    </w:p>
    <w:p w:rsidR="00013AC1" w:rsidRPr="00F15839" w:rsidRDefault="00013AC1"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ab/>
      </w:r>
      <w:r w:rsidR="003907F7">
        <w:rPr>
          <w:rFonts w:ascii="Times New Roman" w:hAnsi="Times New Roman" w:cs="Times New Roman"/>
          <w:sz w:val="24"/>
          <w:szCs w:val="24"/>
          <w:lang w:eastAsia="ru-RU"/>
        </w:rPr>
        <w:t>Дисциплиной</w:t>
      </w:r>
      <w:r w:rsidRPr="00F15839">
        <w:rPr>
          <w:rFonts w:ascii="Times New Roman" w:hAnsi="Times New Roman" w:cs="Times New Roman"/>
          <w:sz w:val="24"/>
          <w:szCs w:val="24"/>
          <w:lang w:eastAsia="ru-RU"/>
        </w:rPr>
        <w:t xml:space="preserve"> предусматривается написание </w:t>
      </w:r>
      <w:r w:rsidR="00EF47A8" w:rsidRPr="00F15839">
        <w:rPr>
          <w:rFonts w:ascii="Times New Roman" w:hAnsi="Times New Roman" w:cs="Times New Roman"/>
          <w:sz w:val="24"/>
          <w:szCs w:val="24"/>
          <w:lang w:eastAsia="ru-RU"/>
        </w:rPr>
        <w:t>контрольных работ</w:t>
      </w:r>
      <w:r w:rsidRPr="00F15839">
        <w:rPr>
          <w:rFonts w:ascii="Times New Roman" w:hAnsi="Times New Roman" w:cs="Times New Roman"/>
          <w:sz w:val="24"/>
          <w:szCs w:val="24"/>
          <w:lang w:eastAsia="ru-RU"/>
        </w:rPr>
        <w:t>, демонстрирующих знакомство студента с основной литературой по теме, умение делать ее разбор и раскрывать заданную учебным планом тему, а также проявить имеющиеся навыки самостоятельной литературоведческой работы.</w:t>
      </w:r>
    </w:p>
    <w:p w:rsidR="00013AC1" w:rsidRPr="00F15839" w:rsidRDefault="00013AC1" w:rsidP="00F15839">
      <w:pPr>
        <w:tabs>
          <w:tab w:val="left" w:pos="360"/>
          <w:tab w:val="left" w:pos="1080"/>
        </w:tabs>
        <w:suppressAutoHyphens/>
        <w:spacing w:after="0" w:line="240" w:lineRule="auto"/>
        <w:rPr>
          <w:rFonts w:ascii="Times New Roman" w:hAnsi="Times New Roman" w:cs="Times New Roman"/>
          <w:b/>
          <w:bCs/>
          <w:sz w:val="24"/>
          <w:szCs w:val="24"/>
        </w:rPr>
      </w:pPr>
      <w:r w:rsidRPr="00F15839">
        <w:rPr>
          <w:rFonts w:ascii="Times New Roman" w:hAnsi="Times New Roman" w:cs="Times New Roman"/>
          <w:b/>
          <w:bCs/>
          <w:sz w:val="24"/>
          <w:szCs w:val="24"/>
        </w:rPr>
        <w:t>Требования к уровню освоения содержания дисциплины</w:t>
      </w:r>
    </w:p>
    <w:p w:rsidR="00013AC1" w:rsidRPr="00F15839" w:rsidRDefault="00013AC1" w:rsidP="00F15839">
      <w:pPr>
        <w:pStyle w:val="a7"/>
        <w:ind w:left="851"/>
        <w:jc w:val="both"/>
      </w:pPr>
    </w:p>
    <w:p w:rsidR="00013AC1" w:rsidRPr="00F15839" w:rsidRDefault="00013AC1" w:rsidP="00F15839">
      <w:pPr>
        <w:pStyle w:val="a5"/>
        <w:ind w:firstLine="720"/>
        <w:jc w:val="left"/>
      </w:pPr>
      <w:r w:rsidRPr="00F15839">
        <w:t xml:space="preserve">В результате изучения учебной </w:t>
      </w:r>
      <w:proofErr w:type="gramStart"/>
      <w:r w:rsidRPr="00F15839">
        <w:t>дисциплины</w:t>
      </w:r>
      <w:proofErr w:type="gramEnd"/>
      <w:r w:rsidRPr="00F15839">
        <w:t xml:space="preserve"> обучаемые должны приобрести </w:t>
      </w:r>
      <w:r w:rsidR="00242A5F" w:rsidRPr="00F15839">
        <w:t>компетенцию УК-5</w:t>
      </w:r>
      <w:r w:rsidR="00EF47A8" w:rsidRPr="00F15839">
        <w:t xml:space="preserve"> — способность воспринимать межкультурное разнообразие </w:t>
      </w:r>
      <w:r w:rsidR="00C620E1" w:rsidRPr="00F15839">
        <w:t>обществ в социально-историческом, этническом и философском контекстах.</w:t>
      </w:r>
    </w:p>
    <w:p w:rsidR="00013AC1" w:rsidRPr="00F15839" w:rsidRDefault="00013AC1" w:rsidP="00F15839">
      <w:pPr>
        <w:pStyle w:val="a7"/>
        <w:shd w:val="clear" w:color="auto" w:fill="FFFFFF"/>
        <w:jc w:val="both"/>
      </w:pPr>
    </w:p>
    <w:p w:rsidR="00013AC1" w:rsidRPr="00F15839" w:rsidRDefault="00013AC1" w:rsidP="00F15839">
      <w:pPr>
        <w:pStyle w:val="a7"/>
        <w:shd w:val="clear" w:color="auto" w:fill="FFFFFF"/>
        <w:jc w:val="both"/>
      </w:pPr>
      <w:r w:rsidRPr="00F15839">
        <w:t>В целях формирования компетенци</w:t>
      </w:r>
      <w:r w:rsidR="00242A5F" w:rsidRPr="00F15839">
        <w:t>и</w:t>
      </w:r>
      <w:r w:rsidRPr="00F15839">
        <w:t xml:space="preserve"> </w:t>
      </w:r>
      <w:proofErr w:type="gramStart"/>
      <w:r w:rsidRPr="00F15839">
        <w:t>обучающийся</w:t>
      </w:r>
      <w:proofErr w:type="gramEnd"/>
      <w:r w:rsidRPr="00F15839">
        <w:t xml:space="preserve"> должен:</w:t>
      </w:r>
    </w:p>
    <w:p w:rsidR="009B3819" w:rsidRPr="00F15839" w:rsidRDefault="009B3819" w:rsidP="00F15839">
      <w:pPr>
        <w:pStyle w:val="a7"/>
        <w:shd w:val="clear" w:color="auto" w:fill="FFFFFF"/>
        <w:jc w:val="both"/>
      </w:pPr>
    </w:p>
    <w:p w:rsidR="00013AC1" w:rsidRPr="00F15839" w:rsidRDefault="00013AC1" w:rsidP="00F15839">
      <w:pPr>
        <w:spacing w:line="240" w:lineRule="auto"/>
        <w:ind w:firstLine="720"/>
        <w:jc w:val="both"/>
        <w:rPr>
          <w:rFonts w:ascii="Times New Roman" w:hAnsi="Times New Roman" w:cs="Times New Roman"/>
          <w:sz w:val="24"/>
          <w:szCs w:val="24"/>
          <w:lang w:eastAsia="ru-RU"/>
        </w:rPr>
      </w:pPr>
      <w:r w:rsidRPr="00F15839">
        <w:rPr>
          <w:rFonts w:ascii="Times New Roman" w:hAnsi="Times New Roman" w:cs="Times New Roman"/>
          <w:b/>
          <w:bCs/>
          <w:i/>
          <w:iCs/>
          <w:sz w:val="24"/>
          <w:szCs w:val="24"/>
        </w:rPr>
        <w:t xml:space="preserve">знать </w:t>
      </w:r>
      <w:r w:rsidRPr="00F15839">
        <w:rPr>
          <w:rFonts w:ascii="Times New Roman" w:hAnsi="Times New Roman" w:cs="Times New Roman"/>
          <w:sz w:val="24"/>
          <w:szCs w:val="24"/>
          <w:lang w:eastAsia="ru-RU"/>
        </w:rPr>
        <w:t>содержание основных произведений словесности</w:t>
      </w:r>
      <w:r w:rsidR="0019031A" w:rsidRPr="00F15839">
        <w:rPr>
          <w:rFonts w:ascii="Times New Roman" w:hAnsi="Times New Roman" w:cs="Times New Roman"/>
          <w:sz w:val="24"/>
          <w:szCs w:val="24"/>
          <w:lang w:eastAsia="ru-RU"/>
        </w:rPr>
        <w:t xml:space="preserve"> изучаемого периода</w:t>
      </w:r>
      <w:r w:rsidRPr="00F15839">
        <w:rPr>
          <w:rFonts w:ascii="Times New Roman" w:hAnsi="Times New Roman" w:cs="Times New Roman"/>
          <w:sz w:val="24"/>
          <w:szCs w:val="24"/>
          <w:lang w:eastAsia="ru-RU"/>
        </w:rPr>
        <w:t xml:space="preserve">, </w:t>
      </w:r>
      <w:r w:rsidR="00C620E1" w:rsidRPr="00F15839">
        <w:rPr>
          <w:rFonts w:ascii="Times New Roman" w:hAnsi="Times New Roman" w:cs="Times New Roman"/>
          <w:sz w:val="24"/>
          <w:szCs w:val="24"/>
          <w:lang w:eastAsia="ru-RU"/>
        </w:rPr>
        <w:t xml:space="preserve">т.е., </w:t>
      </w:r>
      <w:r w:rsidR="00C620E1" w:rsidRPr="00F15839">
        <w:rPr>
          <w:rFonts w:ascii="Times New Roman" w:hAnsi="Times New Roman" w:cs="Times New Roman"/>
          <w:b/>
          <w:sz w:val="24"/>
          <w:szCs w:val="24"/>
          <w:lang w:eastAsia="ru-RU"/>
        </w:rPr>
        <w:t xml:space="preserve">иметь представление </w:t>
      </w:r>
      <w:r w:rsidR="00C620E1" w:rsidRPr="00F15839">
        <w:rPr>
          <w:rFonts w:ascii="Times New Roman" w:hAnsi="Times New Roman" w:cs="Times New Roman"/>
          <w:sz w:val="24"/>
          <w:szCs w:val="24"/>
          <w:lang w:eastAsia="ru-RU"/>
        </w:rPr>
        <w:t xml:space="preserve">о них, </w:t>
      </w:r>
      <w:r w:rsidRPr="00F15839">
        <w:rPr>
          <w:rFonts w:ascii="Times New Roman" w:hAnsi="Times New Roman" w:cs="Times New Roman"/>
          <w:sz w:val="24"/>
          <w:szCs w:val="24"/>
          <w:lang w:eastAsia="ru-RU"/>
        </w:rPr>
        <w:t xml:space="preserve">быть знакомыми с творчеством и сочинениями крупнейших русских писателей </w:t>
      </w:r>
      <w:r w:rsidRPr="00F15839">
        <w:rPr>
          <w:rFonts w:ascii="Times New Roman" w:hAnsi="Times New Roman" w:cs="Times New Roman"/>
          <w:sz w:val="24"/>
          <w:szCs w:val="24"/>
          <w:lang w:val="en-US" w:eastAsia="ru-RU"/>
        </w:rPr>
        <w:t>X</w:t>
      </w:r>
      <w:r w:rsidR="0019031A" w:rsidRPr="00F15839">
        <w:rPr>
          <w:rFonts w:ascii="Times New Roman" w:hAnsi="Times New Roman" w:cs="Times New Roman"/>
          <w:sz w:val="24"/>
          <w:szCs w:val="24"/>
          <w:lang w:val="en-US" w:eastAsia="ru-RU"/>
        </w:rPr>
        <w:t>IX</w:t>
      </w:r>
      <w:r w:rsidR="0019031A" w:rsidRPr="00F15839">
        <w:rPr>
          <w:rFonts w:ascii="Times New Roman" w:hAnsi="Times New Roman" w:cs="Times New Roman"/>
          <w:sz w:val="24"/>
          <w:szCs w:val="24"/>
          <w:lang w:eastAsia="ru-RU"/>
        </w:rPr>
        <w:t>–</w:t>
      </w:r>
      <w:r w:rsidRPr="00F15839">
        <w:rPr>
          <w:rFonts w:ascii="Times New Roman" w:hAnsi="Times New Roman" w:cs="Times New Roman"/>
          <w:sz w:val="24"/>
          <w:szCs w:val="24"/>
          <w:lang w:val="en-US" w:eastAsia="ru-RU"/>
        </w:rPr>
        <w:t>XX</w:t>
      </w:r>
      <w:r w:rsidR="0019031A" w:rsidRPr="00F15839">
        <w:rPr>
          <w:rFonts w:ascii="Times New Roman" w:hAnsi="Times New Roman" w:cs="Times New Roman"/>
          <w:sz w:val="24"/>
          <w:szCs w:val="24"/>
          <w:lang w:eastAsia="ru-RU"/>
        </w:rPr>
        <w:t xml:space="preserve"> – начала </w:t>
      </w:r>
      <w:r w:rsidR="0019031A" w:rsidRPr="00F15839">
        <w:rPr>
          <w:rFonts w:ascii="Times New Roman" w:hAnsi="Times New Roman" w:cs="Times New Roman"/>
          <w:sz w:val="24"/>
          <w:szCs w:val="24"/>
          <w:lang w:val="en-US" w:eastAsia="ru-RU"/>
        </w:rPr>
        <w:t>XXI </w:t>
      </w:r>
      <w:r w:rsidRPr="00F15839">
        <w:rPr>
          <w:rFonts w:ascii="Times New Roman" w:hAnsi="Times New Roman" w:cs="Times New Roman"/>
          <w:sz w:val="24"/>
          <w:szCs w:val="24"/>
          <w:lang w:eastAsia="ru-RU"/>
        </w:rPr>
        <w:t>в</w:t>
      </w:r>
      <w:r w:rsidR="0019031A" w:rsidRPr="00F15839">
        <w:rPr>
          <w:rFonts w:ascii="Times New Roman" w:hAnsi="Times New Roman" w:cs="Times New Roman"/>
          <w:sz w:val="24"/>
          <w:szCs w:val="24"/>
          <w:lang w:eastAsia="ru-RU"/>
        </w:rPr>
        <w:t>в.</w:t>
      </w:r>
      <w:r w:rsidR="00C620E1" w:rsidRPr="00F15839">
        <w:rPr>
          <w:rFonts w:ascii="Times New Roman" w:hAnsi="Times New Roman" w:cs="Times New Roman"/>
          <w:sz w:val="24"/>
          <w:szCs w:val="24"/>
          <w:lang w:eastAsia="ru-RU"/>
        </w:rPr>
        <w:t xml:space="preserve"> и </w:t>
      </w:r>
      <w:r w:rsidR="00C620E1" w:rsidRPr="00F15839">
        <w:rPr>
          <w:rFonts w:ascii="Times New Roman" w:hAnsi="Times New Roman" w:cs="Times New Roman"/>
          <w:b/>
          <w:sz w:val="24"/>
          <w:szCs w:val="24"/>
          <w:lang w:eastAsia="ru-RU"/>
        </w:rPr>
        <w:t>понимать</w:t>
      </w:r>
      <w:r w:rsidR="00C620E1" w:rsidRPr="00F15839">
        <w:rPr>
          <w:rFonts w:ascii="Times New Roman" w:hAnsi="Times New Roman" w:cs="Times New Roman"/>
          <w:sz w:val="24"/>
          <w:szCs w:val="24"/>
          <w:lang w:eastAsia="ru-RU"/>
        </w:rPr>
        <w:t xml:space="preserve"> принципиальные содержательные моменты</w:t>
      </w:r>
      <w:r w:rsidRPr="00F15839">
        <w:rPr>
          <w:rFonts w:ascii="Times New Roman" w:hAnsi="Times New Roman" w:cs="Times New Roman"/>
          <w:sz w:val="24"/>
          <w:szCs w:val="24"/>
          <w:lang w:eastAsia="ru-RU"/>
        </w:rPr>
        <w:t>;</w:t>
      </w:r>
    </w:p>
    <w:p w:rsidR="00013AC1" w:rsidRPr="00F15839" w:rsidRDefault="0019031A"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sz w:val="24"/>
          <w:szCs w:val="24"/>
        </w:rPr>
        <w:t xml:space="preserve">- </w:t>
      </w:r>
      <w:r w:rsidR="00013AC1" w:rsidRPr="00F15839">
        <w:rPr>
          <w:rFonts w:ascii="Times New Roman" w:hAnsi="Times New Roman" w:cs="Times New Roman"/>
          <w:sz w:val="24"/>
          <w:szCs w:val="24"/>
        </w:rPr>
        <w:t>основные сюжеты, составляющие содержание литературных произведений;</w:t>
      </w:r>
    </w:p>
    <w:p w:rsidR="00013AC1" w:rsidRPr="00F15839" w:rsidRDefault="0019031A"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sz w:val="24"/>
          <w:szCs w:val="24"/>
        </w:rPr>
        <w:lastRenderedPageBreak/>
        <w:t xml:space="preserve">- </w:t>
      </w:r>
      <w:r w:rsidR="00013AC1" w:rsidRPr="00F15839">
        <w:rPr>
          <w:rFonts w:ascii="Times New Roman" w:hAnsi="Times New Roman" w:cs="Times New Roman"/>
          <w:sz w:val="24"/>
          <w:szCs w:val="24"/>
        </w:rPr>
        <w:t>классификацию прозаиков, поэтов и драматургов по школам и направлениям;</w:t>
      </w:r>
    </w:p>
    <w:p w:rsidR="00013AC1" w:rsidRPr="00F15839" w:rsidRDefault="0019031A"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sz w:val="24"/>
          <w:szCs w:val="24"/>
        </w:rPr>
        <w:t xml:space="preserve">- </w:t>
      </w:r>
      <w:r w:rsidR="00013AC1" w:rsidRPr="00F15839">
        <w:rPr>
          <w:rFonts w:ascii="Times New Roman" w:hAnsi="Times New Roman" w:cs="Times New Roman"/>
          <w:sz w:val="24"/>
          <w:szCs w:val="24"/>
        </w:rPr>
        <w:t>названия литературных произведений, имена главных героев и проблематику сюжетных коллизий;</w:t>
      </w:r>
    </w:p>
    <w:p w:rsidR="00013AC1" w:rsidRPr="00F15839" w:rsidRDefault="0019031A"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sz w:val="24"/>
          <w:szCs w:val="24"/>
        </w:rPr>
        <w:t xml:space="preserve">- </w:t>
      </w:r>
      <w:r w:rsidR="00013AC1" w:rsidRPr="00F15839">
        <w:rPr>
          <w:rFonts w:ascii="Times New Roman" w:hAnsi="Times New Roman" w:cs="Times New Roman"/>
          <w:sz w:val="24"/>
          <w:szCs w:val="24"/>
        </w:rPr>
        <w:t>основные литературоведческие термины и обозначаемые ими понятия;</w:t>
      </w:r>
    </w:p>
    <w:p w:rsidR="00013AC1" w:rsidRPr="00F15839" w:rsidRDefault="0019031A"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sz w:val="24"/>
          <w:szCs w:val="24"/>
        </w:rPr>
        <w:t xml:space="preserve">- </w:t>
      </w:r>
      <w:r w:rsidR="00013AC1" w:rsidRPr="00F15839">
        <w:rPr>
          <w:rFonts w:ascii="Times New Roman" w:hAnsi="Times New Roman" w:cs="Times New Roman"/>
          <w:sz w:val="24"/>
          <w:szCs w:val="24"/>
        </w:rPr>
        <w:t>уровни функционирования художественного высказывания;</w:t>
      </w:r>
    </w:p>
    <w:p w:rsidR="00C620E1" w:rsidRPr="00F15839" w:rsidRDefault="00013AC1" w:rsidP="00F15839">
      <w:pPr>
        <w:spacing w:line="240" w:lineRule="auto"/>
        <w:ind w:firstLine="709"/>
        <w:jc w:val="both"/>
        <w:rPr>
          <w:rFonts w:ascii="Times New Roman" w:hAnsi="Times New Roman" w:cs="Times New Roman"/>
          <w:sz w:val="24"/>
          <w:szCs w:val="24"/>
        </w:rPr>
      </w:pPr>
      <w:r w:rsidRPr="00F15839">
        <w:rPr>
          <w:rFonts w:ascii="Times New Roman" w:hAnsi="Times New Roman" w:cs="Times New Roman"/>
          <w:b/>
          <w:bCs/>
          <w:i/>
          <w:iCs/>
          <w:sz w:val="24"/>
          <w:szCs w:val="24"/>
        </w:rPr>
        <w:t xml:space="preserve">уметь </w:t>
      </w:r>
      <w:r w:rsidR="00C620E1" w:rsidRPr="00F15839">
        <w:rPr>
          <w:rFonts w:ascii="Times New Roman" w:hAnsi="Times New Roman" w:cs="Times New Roman"/>
          <w:b/>
          <w:bCs/>
          <w:i/>
          <w:iCs/>
          <w:sz w:val="24"/>
          <w:szCs w:val="24"/>
        </w:rPr>
        <w:t xml:space="preserve">на теоретическом уровне </w:t>
      </w:r>
      <w:r w:rsidR="00C620E1" w:rsidRPr="00F15839">
        <w:rPr>
          <w:rFonts w:ascii="Times New Roman" w:hAnsi="Times New Roman" w:cs="Times New Roman"/>
          <w:sz w:val="24"/>
          <w:szCs w:val="24"/>
          <w:lang w:eastAsia="ru-RU"/>
        </w:rPr>
        <w:t>осуществлять</w:t>
      </w:r>
      <w:r w:rsidRPr="00F15839">
        <w:rPr>
          <w:rFonts w:ascii="Times New Roman" w:hAnsi="Times New Roman" w:cs="Times New Roman"/>
          <w:sz w:val="24"/>
          <w:szCs w:val="24"/>
          <w:lang w:eastAsia="ru-RU"/>
        </w:rPr>
        <w:t xml:space="preserve"> литературоведческий разбор художественных произведений</w:t>
      </w:r>
      <w:r w:rsidR="00C620E1" w:rsidRPr="00F15839">
        <w:rPr>
          <w:rFonts w:ascii="Times New Roman" w:hAnsi="Times New Roman" w:cs="Times New Roman"/>
          <w:sz w:val="24"/>
          <w:szCs w:val="24"/>
          <w:lang w:eastAsia="ru-RU"/>
        </w:rPr>
        <w:t xml:space="preserve">, </w:t>
      </w:r>
      <w:r w:rsidR="00C620E1" w:rsidRPr="00F15839">
        <w:rPr>
          <w:rFonts w:ascii="Times New Roman" w:hAnsi="Times New Roman" w:cs="Times New Roman"/>
          <w:b/>
          <w:i/>
          <w:sz w:val="24"/>
          <w:szCs w:val="24"/>
          <w:lang w:eastAsia="ru-RU"/>
        </w:rPr>
        <w:t>оперировать</w:t>
      </w:r>
      <w:r w:rsidR="00C620E1" w:rsidRPr="00F15839">
        <w:rPr>
          <w:rFonts w:ascii="Times New Roman" w:hAnsi="Times New Roman" w:cs="Times New Roman"/>
          <w:sz w:val="24"/>
          <w:szCs w:val="24"/>
          <w:lang w:eastAsia="ru-RU"/>
        </w:rPr>
        <w:t xml:space="preserve"> центральными литературоведческими </w:t>
      </w:r>
      <w:r w:rsidR="00C620E1" w:rsidRPr="00F15839">
        <w:rPr>
          <w:rFonts w:ascii="Times New Roman" w:hAnsi="Times New Roman" w:cs="Times New Roman"/>
          <w:b/>
          <w:i/>
          <w:sz w:val="24"/>
          <w:szCs w:val="24"/>
          <w:lang w:eastAsia="ru-RU"/>
        </w:rPr>
        <w:t>понятиями,</w:t>
      </w:r>
      <w:r w:rsidR="00751A64">
        <w:rPr>
          <w:rFonts w:ascii="Times New Roman" w:hAnsi="Times New Roman" w:cs="Times New Roman"/>
          <w:b/>
          <w:i/>
          <w:sz w:val="24"/>
          <w:szCs w:val="24"/>
          <w:lang w:eastAsia="ru-RU"/>
        </w:rPr>
        <w:t xml:space="preserve"> </w:t>
      </w:r>
      <w:r w:rsidRPr="00F15839">
        <w:rPr>
          <w:rFonts w:ascii="Times New Roman" w:hAnsi="Times New Roman" w:cs="Times New Roman"/>
          <w:sz w:val="24"/>
          <w:szCs w:val="24"/>
          <w:lang w:eastAsia="ru-RU"/>
        </w:rPr>
        <w:t>(выделить сюжет, фабулу, проанализировать композицию</w:t>
      </w:r>
      <w:r w:rsidR="00E761A7" w:rsidRPr="00F15839">
        <w:rPr>
          <w:rFonts w:ascii="Times New Roman" w:hAnsi="Times New Roman" w:cs="Times New Roman"/>
          <w:sz w:val="24"/>
          <w:szCs w:val="24"/>
          <w:lang w:eastAsia="ru-RU"/>
        </w:rPr>
        <w:t xml:space="preserve"> произведения</w:t>
      </w:r>
      <w:r w:rsidRPr="00F15839">
        <w:rPr>
          <w:rFonts w:ascii="Times New Roman" w:hAnsi="Times New Roman" w:cs="Times New Roman"/>
          <w:sz w:val="24"/>
          <w:szCs w:val="24"/>
          <w:lang w:eastAsia="ru-RU"/>
        </w:rPr>
        <w:t>, систему художественных образов и литературных тропов и т.д.)</w:t>
      </w:r>
      <w:proofErr w:type="gramStart"/>
      <w:r w:rsidR="00C620E1" w:rsidRPr="00F15839">
        <w:rPr>
          <w:rFonts w:ascii="Times New Roman" w:hAnsi="Times New Roman" w:cs="Times New Roman"/>
          <w:sz w:val="24"/>
          <w:szCs w:val="24"/>
          <w:lang w:eastAsia="ru-RU"/>
        </w:rPr>
        <w:t>,</w:t>
      </w:r>
      <w:r w:rsidR="00C620E1" w:rsidRPr="00F15839">
        <w:rPr>
          <w:rFonts w:ascii="Times New Roman" w:hAnsi="Times New Roman" w:cs="Times New Roman"/>
          <w:sz w:val="24"/>
          <w:szCs w:val="24"/>
        </w:rPr>
        <w:t>и</w:t>
      </w:r>
      <w:proofErr w:type="gramEnd"/>
      <w:r w:rsidR="00C620E1" w:rsidRPr="00F15839">
        <w:rPr>
          <w:rFonts w:ascii="Times New Roman" w:hAnsi="Times New Roman" w:cs="Times New Roman"/>
          <w:sz w:val="24"/>
          <w:szCs w:val="24"/>
        </w:rPr>
        <w:t>спользовать понятийный и терминологический аппарат гуманитарных дисциплин;</w:t>
      </w:r>
    </w:p>
    <w:p w:rsidR="00013AC1" w:rsidRPr="00F15839" w:rsidRDefault="00013AC1" w:rsidP="00F15839">
      <w:pPr>
        <w:spacing w:line="240" w:lineRule="auto"/>
        <w:ind w:firstLine="720"/>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определить взаимосвязь со временем его возникновения, оценить идею и проблематику произведения;</w:t>
      </w:r>
    </w:p>
    <w:p w:rsidR="00C620E1" w:rsidRPr="00F15839" w:rsidRDefault="00C620E1" w:rsidP="00F15839">
      <w:pPr>
        <w:spacing w:line="240" w:lineRule="auto"/>
        <w:ind w:firstLine="720"/>
        <w:jc w:val="both"/>
        <w:rPr>
          <w:rFonts w:ascii="Times New Roman" w:hAnsi="Times New Roman" w:cs="Times New Roman"/>
          <w:sz w:val="24"/>
          <w:szCs w:val="24"/>
          <w:lang w:eastAsia="ru-RU"/>
        </w:rPr>
      </w:pPr>
      <w:r w:rsidRPr="00F15839">
        <w:rPr>
          <w:rFonts w:ascii="Times New Roman" w:hAnsi="Times New Roman" w:cs="Times New Roman"/>
          <w:b/>
          <w:i/>
          <w:sz w:val="24"/>
          <w:szCs w:val="24"/>
          <w:lang w:eastAsia="ru-RU"/>
        </w:rPr>
        <w:t>на практическом уровне</w:t>
      </w:r>
      <w:r w:rsidRPr="00F15839">
        <w:rPr>
          <w:rFonts w:ascii="Times New Roman" w:hAnsi="Times New Roman" w:cs="Times New Roman"/>
          <w:sz w:val="24"/>
          <w:szCs w:val="24"/>
          <w:lang w:eastAsia="ru-RU"/>
        </w:rPr>
        <w:t> — уметь работать с конкретными художественными текстами;</w:t>
      </w:r>
    </w:p>
    <w:p w:rsidR="00013AC1" w:rsidRPr="00F15839" w:rsidRDefault="00013AC1"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b/>
          <w:bCs/>
          <w:i/>
          <w:iCs/>
          <w:sz w:val="24"/>
          <w:szCs w:val="24"/>
        </w:rPr>
        <w:t xml:space="preserve">владеть </w:t>
      </w:r>
      <w:r w:rsidR="002367DC" w:rsidRPr="00F15839">
        <w:rPr>
          <w:rFonts w:ascii="Times New Roman" w:hAnsi="Times New Roman" w:cs="Times New Roman"/>
          <w:bCs/>
          <w:iCs/>
          <w:sz w:val="24"/>
          <w:szCs w:val="24"/>
        </w:rPr>
        <w:t xml:space="preserve">материалом художественных текстов (знание наизусть указанного количества поэтических произведений), </w:t>
      </w:r>
      <w:r w:rsidRPr="00F15839">
        <w:rPr>
          <w:rFonts w:ascii="Times New Roman" w:hAnsi="Times New Roman" w:cs="Times New Roman"/>
          <w:sz w:val="24"/>
          <w:szCs w:val="24"/>
        </w:rPr>
        <w:t xml:space="preserve">основными категориями русской </w:t>
      </w:r>
      <w:r w:rsidR="00E761A7" w:rsidRPr="00F15839">
        <w:rPr>
          <w:rFonts w:ascii="Times New Roman" w:hAnsi="Times New Roman" w:cs="Times New Roman"/>
          <w:sz w:val="24"/>
          <w:szCs w:val="24"/>
        </w:rPr>
        <w:t xml:space="preserve">отечественной классической </w:t>
      </w:r>
      <w:r w:rsidRPr="00F15839">
        <w:rPr>
          <w:rFonts w:ascii="Times New Roman" w:hAnsi="Times New Roman" w:cs="Times New Roman"/>
          <w:sz w:val="24"/>
          <w:szCs w:val="24"/>
        </w:rPr>
        <w:t xml:space="preserve">культуры; эстетическими, этическими и философскими категориями нового времени; </w:t>
      </w:r>
    </w:p>
    <w:p w:rsidR="00013AC1" w:rsidRPr="00F15839" w:rsidRDefault="00013AC1"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 xml:space="preserve">представлением об общих чертах </w:t>
      </w:r>
      <w:r w:rsidR="00E761A7" w:rsidRPr="00F15839">
        <w:rPr>
          <w:rFonts w:ascii="Times New Roman" w:hAnsi="Times New Roman" w:cs="Times New Roman"/>
          <w:sz w:val="24"/>
          <w:szCs w:val="24"/>
        </w:rPr>
        <w:t>развития отечественной литературы</w:t>
      </w:r>
      <w:r w:rsidRPr="00F15839">
        <w:rPr>
          <w:rFonts w:ascii="Times New Roman" w:hAnsi="Times New Roman" w:cs="Times New Roman"/>
          <w:sz w:val="24"/>
          <w:szCs w:val="24"/>
        </w:rPr>
        <w:t>;</w:t>
      </w:r>
    </w:p>
    <w:p w:rsidR="00013AC1" w:rsidRPr="00F15839" w:rsidRDefault="00013AC1"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знаниями национальной особенности русской литературы и отражением в ней самобытного характера русского народа, а также о вкладе русских писателей в мировую культуру;</w:t>
      </w:r>
    </w:p>
    <w:p w:rsidR="00013AC1" w:rsidRPr="00F15839" w:rsidRDefault="00013AC1"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представлениями об историко-литературном процессе, протекавшем и протекающем в России.</w:t>
      </w:r>
    </w:p>
    <w:p w:rsidR="00854751" w:rsidRPr="00F15839" w:rsidRDefault="00854751" w:rsidP="00F15839">
      <w:pPr>
        <w:pStyle w:val="ae"/>
        <w:numPr>
          <w:ilvl w:val="0"/>
          <w:numId w:val="4"/>
        </w:numPr>
        <w:tabs>
          <w:tab w:val="left" w:pos="851"/>
          <w:tab w:val="right" w:leader="underscore" w:pos="8505"/>
        </w:tabs>
        <w:spacing w:before="40"/>
        <w:jc w:val="both"/>
      </w:pPr>
      <w:r w:rsidRPr="00F15839">
        <w:rPr>
          <w:b/>
          <w:bCs/>
          <w:i/>
          <w:iCs/>
        </w:rPr>
        <w:t>Место дисциплины в структуре ОПОП </w:t>
      </w:r>
      <w:proofErr w:type="gramStart"/>
      <w:r w:rsidRPr="00F15839">
        <w:rPr>
          <w:b/>
          <w:bCs/>
          <w:i/>
          <w:iCs/>
        </w:rPr>
        <w:t>ВО</w:t>
      </w:r>
      <w:proofErr w:type="gramEnd"/>
      <w:r w:rsidRPr="00F15839">
        <w:rPr>
          <w:b/>
          <w:bCs/>
          <w:i/>
          <w:iCs/>
        </w:rPr>
        <w:t xml:space="preserve"> </w:t>
      </w:r>
    </w:p>
    <w:p w:rsidR="00854751" w:rsidRPr="00F15839" w:rsidRDefault="00854751" w:rsidP="00F15839">
      <w:pPr>
        <w:spacing w:line="240" w:lineRule="auto"/>
        <w:ind w:firstLine="720"/>
        <w:jc w:val="both"/>
        <w:rPr>
          <w:rFonts w:ascii="Times New Roman" w:hAnsi="Times New Roman" w:cs="Times New Roman"/>
          <w:sz w:val="24"/>
          <w:szCs w:val="24"/>
        </w:rPr>
      </w:pPr>
    </w:p>
    <w:p w:rsidR="00C620E1" w:rsidRPr="00F15839" w:rsidRDefault="00C620E1" w:rsidP="00F15839">
      <w:pPr>
        <w:tabs>
          <w:tab w:val="left" w:pos="708"/>
        </w:tabs>
        <w:spacing w:after="0" w:line="240" w:lineRule="auto"/>
        <w:jc w:val="both"/>
        <w:rPr>
          <w:rFonts w:ascii="Times New Roman" w:eastAsia="Times New Roman" w:hAnsi="Times New Roman" w:cs="Times New Roman"/>
          <w:i/>
          <w:sz w:val="24"/>
          <w:szCs w:val="24"/>
          <w:lang w:eastAsia="ru-RU"/>
        </w:rPr>
      </w:pPr>
      <w:r w:rsidRPr="00F15839">
        <w:rPr>
          <w:rFonts w:ascii="Times New Roman" w:eastAsia="Times New Roman" w:hAnsi="Times New Roman" w:cs="Times New Roman"/>
          <w:i/>
          <w:sz w:val="24"/>
          <w:szCs w:val="24"/>
          <w:lang w:eastAsia="ru-RU"/>
        </w:rPr>
        <w:t>Дисциплина «</w:t>
      </w:r>
      <w:r w:rsidR="00A97931">
        <w:rPr>
          <w:rFonts w:ascii="Times New Roman" w:eastAsia="Times New Roman" w:hAnsi="Times New Roman" w:cs="Times New Roman"/>
          <w:i/>
          <w:sz w:val="24"/>
          <w:szCs w:val="24"/>
          <w:lang w:eastAsia="ru-RU"/>
        </w:rPr>
        <w:t>История русской литературы</w:t>
      </w:r>
      <w:r w:rsidRPr="00F15839">
        <w:rPr>
          <w:rFonts w:ascii="Times New Roman" w:eastAsia="Times New Roman" w:hAnsi="Times New Roman" w:cs="Times New Roman"/>
          <w:i/>
          <w:sz w:val="24"/>
          <w:szCs w:val="24"/>
          <w:lang w:eastAsia="ru-RU"/>
        </w:rPr>
        <w:t>» является обязательной, входит в состав Блока 1 «Дисциплины (модули)» и относится к базовой части ОПОП</w:t>
      </w:r>
      <w:r w:rsidR="007B2C05" w:rsidRPr="00F15839">
        <w:rPr>
          <w:rFonts w:ascii="Times New Roman" w:eastAsia="Times New Roman" w:hAnsi="Times New Roman" w:cs="Times New Roman"/>
          <w:i/>
          <w:sz w:val="24"/>
          <w:szCs w:val="24"/>
          <w:lang w:eastAsia="ru-RU"/>
        </w:rPr>
        <w:t>.</w:t>
      </w:r>
    </w:p>
    <w:p w:rsidR="00C620E1" w:rsidRPr="00F15839" w:rsidRDefault="00C620E1" w:rsidP="00F15839">
      <w:pPr>
        <w:spacing w:after="0" w:line="240" w:lineRule="auto"/>
        <w:jc w:val="both"/>
        <w:rPr>
          <w:rFonts w:ascii="Times New Roman" w:eastAsia="Times New Roman" w:hAnsi="Times New Roman" w:cs="Times New Roman"/>
          <w:i/>
          <w:sz w:val="24"/>
          <w:szCs w:val="24"/>
          <w:lang w:eastAsia="ru-RU"/>
        </w:rPr>
      </w:pPr>
      <w:r w:rsidRPr="00F15839">
        <w:rPr>
          <w:rFonts w:ascii="Times New Roman" w:eastAsia="Times New Roman" w:hAnsi="Times New Roman" w:cs="Times New Roman"/>
          <w:i/>
          <w:sz w:val="24"/>
          <w:szCs w:val="24"/>
          <w:lang w:eastAsia="ru-RU"/>
        </w:rPr>
        <w:t xml:space="preserve">Дисциплина </w:t>
      </w:r>
      <w:r w:rsidR="00A97931" w:rsidRPr="00F15839">
        <w:rPr>
          <w:rFonts w:ascii="Times New Roman" w:eastAsia="Times New Roman" w:hAnsi="Times New Roman" w:cs="Times New Roman"/>
          <w:i/>
          <w:sz w:val="24"/>
          <w:szCs w:val="24"/>
          <w:lang w:eastAsia="ru-RU"/>
        </w:rPr>
        <w:t>«</w:t>
      </w:r>
      <w:r w:rsidR="00A97931">
        <w:rPr>
          <w:rFonts w:ascii="Times New Roman" w:eastAsia="Times New Roman" w:hAnsi="Times New Roman" w:cs="Times New Roman"/>
          <w:i/>
          <w:sz w:val="24"/>
          <w:szCs w:val="24"/>
          <w:lang w:eastAsia="ru-RU"/>
        </w:rPr>
        <w:t>История русской литературы</w:t>
      </w:r>
      <w:r w:rsidR="00A97931" w:rsidRPr="00F15839">
        <w:rPr>
          <w:rFonts w:ascii="Times New Roman" w:eastAsia="Times New Roman" w:hAnsi="Times New Roman" w:cs="Times New Roman"/>
          <w:i/>
          <w:sz w:val="24"/>
          <w:szCs w:val="24"/>
          <w:lang w:eastAsia="ru-RU"/>
        </w:rPr>
        <w:t xml:space="preserve">» </w:t>
      </w:r>
      <w:r w:rsidRPr="00F15839">
        <w:rPr>
          <w:rFonts w:ascii="Times New Roman" w:eastAsia="Times New Roman" w:hAnsi="Times New Roman" w:cs="Times New Roman"/>
          <w:i/>
          <w:sz w:val="24"/>
          <w:szCs w:val="24"/>
          <w:lang w:eastAsia="ru-RU"/>
        </w:rPr>
        <w:t xml:space="preserve">изучается </w:t>
      </w:r>
      <w:r w:rsidR="006B4330" w:rsidRPr="00F15839">
        <w:rPr>
          <w:rFonts w:ascii="Times New Roman" w:eastAsia="Times New Roman" w:hAnsi="Times New Roman" w:cs="Times New Roman"/>
          <w:i/>
          <w:sz w:val="24"/>
          <w:szCs w:val="24"/>
          <w:lang w:eastAsia="ru-RU"/>
        </w:rPr>
        <w:t xml:space="preserve">на протяжении четырёх семестров, начиная со </w:t>
      </w:r>
      <w:r w:rsidRPr="00F15839">
        <w:rPr>
          <w:rFonts w:ascii="Times New Roman" w:eastAsia="Times New Roman" w:hAnsi="Times New Roman" w:cs="Times New Roman"/>
          <w:i/>
          <w:sz w:val="24"/>
          <w:szCs w:val="24"/>
          <w:lang w:eastAsia="ru-RU"/>
        </w:rPr>
        <w:t>_</w:t>
      </w:r>
      <w:r w:rsidR="004731F7" w:rsidRPr="00F15839">
        <w:rPr>
          <w:rFonts w:ascii="Times New Roman" w:eastAsia="Times New Roman" w:hAnsi="Times New Roman" w:cs="Times New Roman"/>
          <w:i/>
          <w:sz w:val="24"/>
          <w:szCs w:val="24"/>
          <w:lang w:eastAsia="ru-RU"/>
        </w:rPr>
        <w:t>2</w:t>
      </w:r>
      <w:r w:rsidR="006B4330" w:rsidRPr="00F15839">
        <w:rPr>
          <w:rFonts w:ascii="Times New Roman" w:eastAsia="Times New Roman" w:hAnsi="Times New Roman" w:cs="Times New Roman"/>
          <w:i/>
          <w:sz w:val="24"/>
          <w:szCs w:val="24"/>
          <w:lang w:eastAsia="ru-RU"/>
        </w:rPr>
        <w:t xml:space="preserve"> (2–5 семестры)</w:t>
      </w:r>
      <w:r w:rsidRPr="00F15839">
        <w:rPr>
          <w:rFonts w:ascii="Times New Roman" w:eastAsia="Times New Roman" w:hAnsi="Times New Roman" w:cs="Times New Roman"/>
          <w:i/>
          <w:sz w:val="24"/>
          <w:szCs w:val="24"/>
          <w:lang w:eastAsia="ru-RU"/>
        </w:rPr>
        <w:t xml:space="preserve">. </w:t>
      </w:r>
      <w:proofErr w:type="gramStart"/>
      <w:r w:rsidRPr="00F15839">
        <w:rPr>
          <w:rFonts w:ascii="Times New Roman" w:eastAsia="Times New Roman" w:hAnsi="Times New Roman" w:cs="Times New Roman"/>
          <w:i/>
          <w:sz w:val="24"/>
          <w:szCs w:val="24"/>
          <w:lang w:eastAsia="ru-RU"/>
        </w:rPr>
        <w:t xml:space="preserve">Входные знания, умения и компетенции, необходимые для изучения данного </w:t>
      </w:r>
      <w:r w:rsidR="003907F7">
        <w:rPr>
          <w:rFonts w:ascii="Times New Roman" w:eastAsia="Times New Roman" w:hAnsi="Times New Roman" w:cs="Times New Roman"/>
          <w:i/>
          <w:sz w:val="24"/>
          <w:szCs w:val="24"/>
          <w:lang w:eastAsia="ru-RU"/>
        </w:rPr>
        <w:t>дисциплина</w:t>
      </w:r>
      <w:r w:rsidRPr="00F15839">
        <w:rPr>
          <w:rFonts w:ascii="Times New Roman" w:eastAsia="Times New Roman" w:hAnsi="Times New Roman" w:cs="Times New Roman"/>
          <w:i/>
          <w:sz w:val="24"/>
          <w:szCs w:val="24"/>
          <w:lang w:eastAsia="ru-RU"/>
        </w:rPr>
        <w:t xml:space="preserve">, формируются в </w:t>
      </w:r>
      <w:r w:rsidR="0062250E">
        <w:rPr>
          <w:rFonts w:ascii="Times New Roman" w:eastAsia="Times New Roman" w:hAnsi="Times New Roman" w:cs="Times New Roman"/>
          <w:i/>
          <w:sz w:val="24"/>
          <w:szCs w:val="24"/>
          <w:lang w:eastAsia="ru-RU"/>
        </w:rPr>
        <w:t>рамках школьного изучения дисциплины Литература.</w:t>
      </w:r>
      <w:r w:rsidRPr="00F15839">
        <w:rPr>
          <w:rFonts w:ascii="Times New Roman" w:eastAsia="Times New Roman" w:hAnsi="Times New Roman" w:cs="Times New Roman"/>
          <w:i/>
          <w:sz w:val="24"/>
          <w:szCs w:val="24"/>
          <w:lang w:eastAsia="ru-RU"/>
        </w:rPr>
        <w:t xml:space="preserve">. Взаимосвязь </w:t>
      </w:r>
      <w:r w:rsidR="003907F7">
        <w:rPr>
          <w:rFonts w:ascii="Times New Roman" w:eastAsia="Times New Roman" w:hAnsi="Times New Roman" w:cs="Times New Roman"/>
          <w:i/>
          <w:sz w:val="24"/>
          <w:szCs w:val="24"/>
          <w:lang w:eastAsia="ru-RU"/>
        </w:rPr>
        <w:t>дисциплины</w:t>
      </w:r>
      <w:r w:rsidRPr="00F15839">
        <w:rPr>
          <w:rFonts w:ascii="Times New Roman" w:eastAsia="Times New Roman" w:hAnsi="Times New Roman" w:cs="Times New Roman"/>
          <w:i/>
          <w:sz w:val="24"/>
          <w:szCs w:val="24"/>
          <w:lang w:eastAsia="ru-RU"/>
        </w:rPr>
        <w:t xml:space="preserve"> с другими дисциплинами ОПОП</w:t>
      </w:r>
      <w:r w:rsidR="006B4330" w:rsidRPr="00F15839">
        <w:rPr>
          <w:rFonts w:ascii="Times New Roman" w:eastAsia="Times New Roman" w:hAnsi="Times New Roman" w:cs="Times New Roman"/>
          <w:i/>
          <w:sz w:val="24"/>
          <w:szCs w:val="24"/>
          <w:lang w:eastAsia="ru-RU"/>
        </w:rPr>
        <w:t>, такими как «Картина мира древнерусского книжника», «</w:t>
      </w:r>
      <w:r w:rsidR="0062250E">
        <w:rPr>
          <w:rFonts w:ascii="Times New Roman" w:eastAsia="Times New Roman" w:hAnsi="Times New Roman" w:cs="Times New Roman"/>
          <w:i/>
          <w:sz w:val="24"/>
          <w:szCs w:val="24"/>
          <w:lang w:eastAsia="ru-RU"/>
        </w:rPr>
        <w:t>Р</w:t>
      </w:r>
      <w:r w:rsidR="006B4330" w:rsidRPr="00F15839">
        <w:rPr>
          <w:rFonts w:ascii="Times New Roman" w:eastAsia="Times New Roman" w:hAnsi="Times New Roman" w:cs="Times New Roman"/>
          <w:i/>
          <w:sz w:val="24"/>
          <w:szCs w:val="24"/>
          <w:lang w:eastAsia="ru-RU"/>
        </w:rPr>
        <w:t>усск</w:t>
      </w:r>
      <w:r w:rsidR="0062250E">
        <w:rPr>
          <w:rFonts w:ascii="Times New Roman" w:eastAsia="Times New Roman" w:hAnsi="Times New Roman" w:cs="Times New Roman"/>
          <w:i/>
          <w:sz w:val="24"/>
          <w:szCs w:val="24"/>
          <w:lang w:eastAsia="ru-RU"/>
        </w:rPr>
        <w:t>ая</w:t>
      </w:r>
      <w:r w:rsidR="006B4330" w:rsidRPr="00F15839">
        <w:rPr>
          <w:rFonts w:ascii="Times New Roman" w:eastAsia="Times New Roman" w:hAnsi="Times New Roman" w:cs="Times New Roman"/>
          <w:i/>
          <w:sz w:val="24"/>
          <w:szCs w:val="24"/>
          <w:lang w:eastAsia="ru-RU"/>
        </w:rPr>
        <w:t xml:space="preserve"> философи</w:t>
      </w:r>
      <w:r w:rsidR="0062250E">
        <w:rPr>
          <w:rFonts w:ascii="Times New Roman" w:eastAsia="Times New Roman" w:hAnsi="Times New Roman" w:cs="Times New Roman"/>
          <w:i/>
          <w:sz w:val="24"/>
          <w:szCs w:val="24"/>
          <w:lang w:eastAsia="ru-RU"/>
        </w:rPr>
        <w:t>я</w:t>
      </w:r>
      <w:r w:rsidR="006B4330" w:rsidRPr="00F15839">
        <w:rPr>
          <w:rFonts w:ascii="Times New Roman" w:eastAsia="Times New Roman" w:hAnsi="Times New Roman" w:cs="Times New Roman"/>
          <w:i/>
          <w:sz w:val="24"/>
          <w:szCs w:val="24"/>
          <w:lang w:eastAsia="ru-RU"/>
        </w:rPr>
        <w:t xml:space="preserve">», «История русского искусства», </w:t>
      </w:r>
      <w:r w:rsidR="008C2F89" w:rsidRPr="00F15839">
        <w:rPr>
          <w:rFonts w:ascii="Times New Roman" w:eastAsia="Times New Roman" w:hAnsi="Times New Roman" w:cs="Times New Roman"/>
          <w:i/>
          <w:sz w:val="24"/>
          <w:szCs w:val="24"/>
          <w:lang w:eastAsia="ru-RU"/>
        </w:rPr>
        <w:t>«</w:t>
      </w:r>
      <w:r w:rsidR="0062250E">
        <w:rPr>
          <w:rFonts w:ascii="Times New Roman" w:eastAsia="Times New Roman" w:hAnsi="Times New Roman" w:cs="Times New Roman"/>
          <w:i/>
          <w:sz w:val="24"/>
          <w:szCs w:val="24"/>
          <w:lang w:eastAsia="ru-RU"/>
        </w:rPr>
        <w:t>Теория к</w:t>
      </w:r>
      <w:r w:rsidR="008C2F89" w:rsidRPr="00F15839">
        <w:rPr>
          <w:rFonts w:ascii="Times New Roman" w:eastAsia="Times New Roman" w:hAnsi="Times New Roman" w:cs="Times New Roman"/>
          <w:i/>
          <w:sz w:val="24"/>
          <w:szCs w:val="24"/>
          <w:lang w:eastAsia="ru-RU"/>
        </w:rPr>
        <w:t>ультур</w:t>
      </w:r>
      <w:r w:rsidR="0062250E">
        <w:rPr>
          <w:rFonts w:ascii="Times New Roman" w:eastAsia="Times New Roman" w:hAnsi="Times New Roman" w:cs="Times New Roman"/>
          <w:i/>
          <w:sz w:val="24"/>
          <w:szCs w:val="24"/>
          <w:lang w:eastAsia="ru-RU"/>
        </w:rPr>
        <w:t>ы</w:t>
      </w:r>
      <w:r w:rsidR="008C2F89" w:rsidRPr="00F15839">
        <w:rPr>
          <w:rFonts w:ascii="Times New Roman" w:eastAsia="Times New Roman" w:hAnsi="Times New Roman" w:cs="Times New Roman"/>
          <w:i/>
          <w:sz w:val="24"/>
          <w:szCs w:val="24"/>
          <w:lang w:eastAsia="ru-RU"/>
        </w:rPr>
        <w:t>», «Эстетика»</w:t>
      </w:r>
      <w:r w:rsidRPr="00F15839">
        <w:rPr>
          <w:rFonts w:ascii="Times New Roman" w:eastAsia="Times New Roman" w:hAnsi="Times New Roman" w:cs="Times New Roman"/>
          <w:i/>
          <w:sz w:val="24"/>
          <w:szCs w:val="24"/>
          <w:lang w:eastAsia="ru-RU"/>
        </w:rPr>
        <w:t xml:space="preserve">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roofErr w:type="gramEnd"/>
    </w:p>
    <w:p w:rsidR="00C47AFB" w:rsidRPr="00F15839" w:rsidRDefault="00C47AFB" w:rsidP="00F15839">
      <w:pPr>
        <w:spacing w:after="0" w:line="240" w:lineRule="auto"/>
        <w:jc w:val="both"/>
        <w:rPr>
          <w:rFonts w:ascii="Times New Roman" w:eastAsia="Times New Roman" w:hAnsi="Times New Roman" w:cs="Times New Roman"/>
          <w:i/>
          <w:sz w:val="24"/>
          <w:szCs w:val="24"/>
          <w:lang w:eastAsia="ru-RU"/>
        </w:rPr>
      </w:pPr>
    </w:p>
    <w:p w:rsidR="003473EE" w:rsidRPr="009F4956" w:rsidRDefault="00C47AFB" w:rsidP="003473EE">
      <w:pPr>
        <w:spacing w:after="0" w:line="240" w:lineRule="auto"/>
        <w:ind w:firstLine="708"/>
        <w:jc w:val="both"/>
        <w:rPr>
          <w:rFonts w:ascii="Times New Roman" w:eastAsia="Times New Roman" w:hAnsi="Times New Roman" w:cs="Times New Roman"/>
          <w:sz w:val="24"/>
          <w:szCs w:val="24"/>
        </w:rPr>
      </w:pPr>
      <w:r w:rsidRPr="003473EE">
        <w:rPr>
          <w:b/>
          <w:i/>
        </w:rPr>
        <w:t xml:space="preserve">Объем </w:t>
      </w:r>
      <w:proofErr w:type="gramStart"/>
      <w:r w:rsidR="00E45D65" w:rsidRPr="003473EE">
        <w:rPr>
          <w:b/>
          <w:i/>
        </w:rPr>
        <w:t>-</w:t>
      </w:r>
      <w:r w:rsidRPr="003473EE">
        <w:rPr>
          <w:b/>
          <w:i/>
        </w:rPr>
        <w:t>д</w:t>
      </w:r>
      <w:proofErr w:type="gramEnd"/>
      <w:r w:rsidRPr="003473EE">
        <w:rPr>
          <w:b/>
          <w:i/>
        </w:rPr>
        <w:t>исциплины (модуля) в зачетных единицах</w:t>
      </w:r>
      <w:r w:rsidRPr="00F15839">
        <w:t xml:space="preserve"> </w:t>
      </w:r>
      <w:r w:rsidR="003473EE" w:rsidRPr="009F4956">
        <w:rPr>
          <w:rFonts w:ascii="Times New Roman" w:eastAsia="Times New Roman" w:hAnsi="Times New Roman" w:cs="Times New Roman"/>
          <w:sz w:val="24"/>
          <w:szCs w:val="24"/>
          <w:lang w:eastAsia="ru-RU"/>
        </w:rPr>
        <w:t>Объем (общая трудоемкость) дисциплины «</w:t>
      </w:r>
      <w:r w:rsidR="003473EE">
        <w:rPr>
          <w:rFonts w:ascii="Times New Roman" w:eastAsia="Times New Roman" w:hAnsi="Times New Roman" w:cs="Times New Roman"/>
          <w:sz w:val="24"/>
          <w:szCs w:val="24"/>
          <w:lang w:eastAsia="ru-RU"/>
        </w:rPr>
        <w:t>История русской литературы</w:t>
      </w:r>
      <w:r w:rsidR="003473EE" w:rsidRPr="009F4956">
        <w:rPr>
          <w:rFonts w:ascii="Times New Roman" w:eastAsia="Times New Roman" w:hAnsi="Times New Roman" w:cs="Times New Roman"/>
          <w:sz w:val="24"/>
          <w:szCs w:val="24"/>
          <w:lang w:eastAsia="ru-RU"/>
        </w:rPr>
        <w:t xml:space="preserve">» на очном отделении составляет </w:t>
      </w:r>
      <w:r w:rsidR="003473EE">
        <w:rPr>
          <w:rFonts w:ascii="Times New Roman" w:eastAsia="Times New Roman" w:hAnsi="Times New Roman" w:cs="Times New Roman"/>
          <w:sz w:val="24"/>
          <w:szCs w:val="24"/>
          <w:lang w:eastAsia="ru-RU"/>
        </w:rPr>
        <w:t xml:space="preserve">10 </w:t>
      </w:r>
      <w:r w:rsidR="003473EE" w:rsidRPr="009F4956">
        <w:rPr>
          <w:rFonts w:ascii="Times New Roman" w:eastAsia="Times New Roman" w:hAnsi="Times New Roman" w:cs="Times New Roman"/>
          <w:sz w:val="24"/>
          <w:szCs w:val="24"/>
          <w:lang w:eastAsia="ru-RU"/>
        </w:rPr>
        <w:t>з</w:t>
      </w:r>
      <w:r w:rsidR="003473EE">
        <w:rPr>
          <w:rFonts w:ascii="Times New Roman" w:eastAsia="Times New Roman" w:hAnsi="Times New Roman" w:cs="Times New Roman"/>
          <w:sz w:val="24"/>
          <w:szCs w:val="24"/>
          <w:lang w:eastAsia="ru-RU"/>
        </w:rPr>
        <w:t>.</w:t>
      </w:r>
      <w:r w:rsidR="003473EE" w:rsidRPr="009F4956">
        <w:rPr>
          <w:rFonts w:ascii="Times New Roman" w:eastAsia="Times New Roman" w:hAnsi="Times New Roman" w:cs="Times New Roman"/>
          <w:sz w:val="24"/>
          <w:szCs w:val="24"/>
          <w:lang w:eastAsia="ru-RU"/>
        </w:rPr>
        <w:t>е,</w:t>
      </w:r>
      <w:r w:rsidR="003473EE">
        <w:rPr>
          <w:rFonts w:ascii="Times New Roman" w:eastAsia="Times New Roman" w:hAnsi="Times New Roman" w:cs="Times New Roman"/>
          <w:sz w:val="24"/>
          <w:szCs w:val="24"/>
          <w:lang w:eastAsia="ru-RU"/>
        </w:rPr>
        <w:t>,</w:t>
      </w:r>
      <w:r w:rsidR="003473EE" w:rsidRPr="009F4956">
        <w:rPr>
          <w:rFonts w:ascii="Times New Roman" w:eastAsia="Times New Roman" w:hAnsi="Times New Roman" w:cs="Times New Roman"/>
          <w:sz w:val="24"/>
          <w:szCs w:val="24"/>
          <w:lang w:eastAsia="ru-RU"/>
        </w:rPr>
        <w:t xml:space="preserve"> </w:t>
      </w:r>
      <w:r w:rsidR="003473EE">
        <w:rPr>
          <w:rFonts w:ascii="Times New Roman" w:eastAsia="Times New Roman" w:hAnsi="Times New Roman" w:cs="Times New Roman"/>
          <w:sz w:val="24"/>
          <w:szCs w:val="24"/>
          <w:lang w:eastAsia="ru-RU"/>
        </w:rPr>
        <w:t>360</w:t>
      </w:r>
      <w:r w:rsidR="003473EE" w:rsidRPr="009F4956">
        <w:rPr>
          <w:rFonts w:ascii="Times New Roman" w:eastAsia="Times New Roman" w:hAnsi="Times New Roman" w:cs="Times New Roman"/>
          <w:sz w:val="24"/>
          <w:szCs w:val="24"/>
          <w:lang w:eastAsia="ru-RU"/>
        </w:rPr>
        <w:t xml:space="preserve"> акад. часа, из них контактных </w:t>
      </w:r>
      <w:r w:rsidR="003473EE">
        <w:rPr>
          <w:rFonts w:ascii="Times New Roman" w:eastAsia="Times New Roman" w:hAnsi="Times New Roman" w:cs="Times New Roman"/>
          <w:sz w:val="24"/>
          <w:szCs w:val="24"/>
          <w:lang w:eastAsia="ru-RU"/>
        </w:rPr>
        <w:t>136</w:t>
      </w:r>
      <w:r w:rsidR="003473EE" w:rsidRPr="009F4956">
        <w:rPr>
          <w:rFonts w:ascii="Times New Roman" w:eastAsia="Times New Roman" w:hAnsi="Times New Roman" w:cs="Times New Roman"/>
          <w:sz w:val="24"/>
          <w:szCs w:val="24"/>
          <w:lang w:eastAsia="ru-RU"/>
        </w:rPr>
        <w:t xml:space="preserve"> акад.ч., СРС </w:t>
      </w:r>
      <w:r w:rsidR="003473EE">
        <w:rPr>
          <w:rFonts w:ascii="Times New Roman" w:eastAsia="Times New Roman" w:hAnsi="Times New Roman" w:cs="Times New Roman"/>
          <w:sz w:val="24"/>
          <w:szCs w:val="24"/>
          <w:lang w:eastAsia="ru-RU"/>
        </w:rPr>
        <w:t>116</w:t>
      </w:r>
      <w:r w:rsidR="003473EE" w:rsidRPr="009F4956">
        <w:rPr>
          <w:rFonts w:ascii="Times New Roman" w:eastAsia="Times New Roman" w:hAnsi="Times New Roman" w:cs="Times New Roman"/>
          <w:sz w:val="24"/>
          <w:szCs w:val="24"/>
          <w:lang w:eastAsia="ru-RU"/>
        </w:rPr>
        <w:t xml:space="preserve"> акад.ч., форма контроля – </w:t>
      </w:r>
      <w:r w:rsidR="003473EE">
        <w:rPr>
          <w:rFonts w:ascii="Times New Roman" w:eastAsia="Times New Roman" w:hAnsi="Times New Roman" w:cs="Times New Roman"/>
          <w:sz w:val="24"/>
          <w:szCs w:val="24"/>
          <w:lang w:eastAsia="ru-RU"/>
        </w:rPr>
        <w:t>экзамены</w:t>
      </w:r>
      <w:r w:rsidR="003473EE" w:rsidRPr="009F4956">
        <w:rPr>
          <w:rFonts w:ascii="Times New Roman" w:eastAsia="Times New Roman" w:hAnsi="Times New Roman" w:cs="Times New Roman"/>
          <w:sz w:val="24"/>
          <w:szCs w:val="24"/>
          <w:lang w:eastAsia="ru-RU"/>
        </w:rPr>
        <w:t>.</w:t>
      </w:r>
    </w:p>
    <w:p w:rsidR="00C620E1" w:rsidRPr="003473EE" w:rsidRDefault="00C620E1" w:rsidP="003473EE">
      <w:pPr>
        <w:jc w:val="both"/>
      </w:pPr>
    </w:p>
    <w:p w:rsidR="008C2F89" w:rsidRPr="00F15839" w:rsidRDefault="008C2F89" w:rsidP="00F15839">
      <w:pPr>
        <w:spacing w:line="240" w:lineRule="auto"/>
        <w:ind w:firstLine="720"/>
        <w:jc w:val="center"/>
        <w:rPr>
          <w:rFonts w:ascii="Times New Roman" w:hAnsi="Times New Roman" w:cs="Times New Roman"/>
          <w:b/>
          <w:sz w:val="24"/>
          <w:szCs w:val="24"/>
        </w:rPr>
      </w:pPr>
      <w:r w:rsidRPr="00F15839">
        <w:rPr>
          <w:rFonts w:ascii="Times New Roman" w:hAnsi="Times New Roman" w:cs="Times New Roman"/>
          <w:b/>
          <w:sz w:val="24"/>
          <w:szCs w:val="24"/>
        </w:rPr>
        <w:t xml:space="preserve">«Отечественная литература </w:t>
      </w:r>
      <w:r w:rsidRPr="00F15839">
        <w:rPr>
          <w:rFonts w:ascii="Times New Roman" w:hAnsi="Times New Roman" w:cs="Times New Roman"/>
          <w:b/>
          <w:sz w:val="24"/>
          <w:szCs w:val="24"/>
          <w:lang w:val="en-US"/>
        </w:rPr>
        <w:t>XIX</w:t>
      </w:r>
      <w:r w:rsidRPr="00F15839">
        <w:rPr>
          <w:rFonts w:ascii="Times New Roman" w:hAnsi="Times New Roman" w:cs="Times New Roman"/>
          <w:b/>
          <w:sz w:val="24"/>
          <w:szCs w:val="24"/>
        </w:rPr>
        <w:t xml:space="preserve"> века (первая половина)»</w:t>
      </w:r>
    </w:p>
    <w:p w:rsidR="008C2F89" w:rsidRPr="00F15839" w:rsidRDefault="0062250E" w:rsidP="00F15839">
      <w:pPr>
        <w:spacing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lastRenderedPageBreak/>
        <w:t>2</w:t>
      </w:r>
      <w:r w:rsidR="008C2F89" w:rsidRPr="00F15839">
        <w:rPr>
          <w:rFonts w:ascii="Times New Roman" w:hAnsi="Times New Roman" w:cs="Times New Roman"/>
          <w:b/>
          <w:sz w:val="24"/>
          <w:szCs w:val="24"/>
        </w:rPr>
        <w:t xml:space="preserve"> семестр</w:t>
      </w:r>
    </w:p>
    <w:p w:rsidR="008C2F89" w:rsidRPr="00F15839" w:rsidRDefault="002A4E78" w:rsidP="00F15839">
      <w:pPr>
        <w:spacing w:after="0" w:line="240" w:lineRule="auto"/>
        <w:ind w:left="709"/>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Форма обучения ____очная___</w:t>
      </w:r>
    </w:p>
    <w:p w:rsidR="002A4E78" w:rsidRPr="00F15839" w:rsidRDefault="002A4E78" w:rsidP="00F15839">
      <w:pPr>
        <w:spacing w:after="0" w:line="240" w:lineRule="auto"/>
        <w:ind w:left="709"/>
        <w:jc w:val="center"/>
        <w:rPr>
          <w:rFonts w:ascii="Times New Roman" w:eastAsia="Times New Roman" w:hAnsi="Times New Roman" w:cs="Times New Roman"/>
          <w:i/>
          <w:sz w:val="24"/>
          <w:szCs w:val="24"/>
          <w:lang w:eastAsia="ru-RU"/>
        </w:rPr>
      </w:pPr>
    </w:p>
    <w:tbl>
      <w:tblPr>
        <w:tblW w:w="974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3"/>
        <w:gridCol w:w="2682"/>
        <w:gridCol w:w="567"/>
        <w:gridCol w:w="567"/>
        <w:gridCol w:w="425"/>
        <w:gridCol w:w="567"/>
        <w:gridCol w:w="567"/>
        <w:gridCol w:w="402"/>
        <w:gridCol w:w="3402"/>
      </w:tblGrid>
      <w:tr w:rsidR="002A4E78" w:rsidRPr="00F15839" w:rsidTr="0062250E">
        <w:trPr>
          <w:trHeight w:val="1312"/>
          <w:jc w:val="center"/>
        </w:trPr>
        <w:tc>
          <w:tcPr>
            <w:tcW w:w="563" w:type="dxa"/>
            <w:vMerge w:val="restart"/>
            <w:tcBorders>
              <w:top w:val="single" w:sz="4" w:space="0" w:color="auto"/>
              <w:left w:val="single" w:sz="4" w:space="0" w:color="auto"/>
              <w:right w:val="single" w:sz="4" w:space="0" w:color="auto"/>
            </w:tcBorders>
            <w:vAlign w:val="center"/>
          </w:tcPr>
          <w:p w:rsidR="002A4E78" w:rsidRPr="00F15839" w:rsidRDefault="002A4E78"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w:t>
            </w:r>
          </w:p>
          <w:p w:rsidR="002A4E78" w:rsidRPr="00F15839" w:rsidRDefault="002A4E78" w:rsidP="00F15839">
            <w:pPr>
              <w:tabs>
                <w:tab w:val="left" w:pos="708"/>
              </w:tabs>
              <w:spacing w:after="0" w:line="240" w:lineRule="auto"/>
              <w:jc w:val="center"/>
              <w:rPr>
                <w:rFonts w:ascii="Times New Roman" w:eastAsia="Times New Roman" w:hAnsi="Times New Roman" w:cs="Times New Roman"/>
                <w:bCs/>
                <w:sz w:val="24"/>
                <w:szCs w:val="24"/>
                <w:lang w:eastAsia="ru-RU"/>
              </w:rPr>
            </w:pPr>
            <w:proofErr w:type="gramStart"/>
            <w:r w:rsidRPr="00F15839">
              <w:rPr>
                <w:rFonts w:ascii="Times New Roman" w:eastAsia="Times New Roman" w:hAnsi="Times New Roman" w:cs="Times New Roman"/>
                <w:bCs/>
                <w:sz w:val="24"/>
                <w:szCs w:val="24"/>
                <w:lang w:eastAsia="ru-RU"/>
              </w:rPr>
              <w:t>п</w:t>
            </w:r>
            <w:proofErr w:type="gramEnd"/>
            <w:r w:rsidRPr="00F15839">
              <w:rPr>
                <w:rFonts w:ascii="Times New Roman" w:eastAsia="Times New Roman" w:hAnsi="Times New Roman" w:cs="Times New Roman"/>
                <w:bCs/>
                <w:sz w:val="24"/>
                <w:szCs w:val="24"/>
                <w:lang w:eastAsia="ru-RU"/>
              </w:rPr>
              <w:t>/п</w:t>
            </w:r>
          </w:p>
        </w:tc>
        <w:tc>
          <w:tcPr>
            <w:tcW w:w="2682"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2A4E78" w:rsidRPr="00F15839" w:rsidRDefault="002A4E78" w:rsidP="00F1583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Раздел</w:t>
            </w:r>
            <w:r w:rsidRPr="00F15839">
              <w:rPr>
                <w:rFonts w:ascii="Times New Roman" w:eastAsia="Times New Roman" w:hAnsi="Times New Roman" w:cs="Times New Roman"/>
                <w:bCs/>
                <w:sz w:val="24"/>
                <w:szCs w:val="24"/>
                <w:lang w:eastAsia="ru-RU"/>
              </w:rPr>
              <w:br/>
              <w:t>дисциплины</w:t>
            </w:r>
          </w:p>
        </w:tc>
        <w:tc>
          <w:tcPr>
            <w:tcW w:w="567" w:type="dxa"/>
            <w:vMerge w:val="restart"/>
            <w:tcBorders>
              <w:top w:val="single" w:sz="4" w:space="0" w:color="auto"/>
              <w:left w:val="single" w:sz="4" w:space="0" w:color="auto"/>
              <w:right w:val="single" w:sz="4" w:space="0" w:color="auto"/>
            </w:tcBorders>
            <w:textDirection w:val="btLr"/>
            <w:vAlign w:val="center"/>
          </w:tcPr>
          <w:p w:rsidR="002A4E78" w:rsidRPr="00F15839" w:rsidRDefault="002A4E78" w:rsidP="0062250E">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Семестр</w:t>
            </w:r>
            <w:r w:rsidR="00511E02" w:rsidRPr="00F15839">
              <w:rPr>
                <w:rFonts w:ascii="Times New Roman" w:eastAsia="Times New Roman" w:hAnsi="Times New Roman" w:cs="Times New Roman"/>
                <w:bCs/>
                <w:sz w:val="24"/>
                <w:szCs w:val="24"/>
                <w:lang w:eastAsia="ru-RU"/>
              </w:rPr>
              <w:t xml:space="preserve"> </w:t>
            </w:r>
            <w:r w:rsidR="0062250E">
              <w:rPr>
                <w:rFonts w:ascii="Times New Roman" w:eastAsia="Times New Roman" w:hAnsi="Times New Roman" w:cs="Times New Roman"/>
                <w:bCs/>
                <w:sz w:val="24"/>
                <w:szCs w:val="24"/>
                <w:lang w:eastAsia="ru-RU"/>
              </w:rPr>
              <w:t>2</w:t>
            </w:r>
          </w:p>
        </w:tc>
        <w:tc>
          <w:tcPr>
            <w:tcW w:w="567" w:type="dxa"/>
            <w:vMerge w:val="restart"/>
            <w:tcBorders>
              <w:top w:val="single" w:sz="4" w:space="0" w:color="auto"/>
              <w:left w:val="single" w:sz="4" w:space="0" w:color="auto"/>
              <w:right w:val="single" w:sz="4" w:space="0" w:color="auto"/>
            </w:tcBorders>
            <w:textDirection w:val="btLr"/>
            <w:vAlign w:val="center"/>
          </w:tcPr>
          <w:p w:rsidR="002A4E78" w:rsidRPr="00F15839" w:rsidRDefault="002A4E78"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Неделя семестра</w:t>
            </w:r>
          </w:p>
        </w:tc>
        <w:tc>
          <w:tcPr>
            <w:tcW w:w="1961" w:type="dxa"/>
            <w:gridSpan w:val="4"/>
            <w:tcBorders>
              <w:top w:val="single" w:sz="4" w:space="0" w:color="auto"/>
              <w:left w:val="single" w:sz="4" w:space="0" w:color="auto"/>
              <w:bottom w:val="single" w:sz="4" w:space="0" w:color="auto"/>
              <w:right w:val="single" w:sz="4" w:space="0" w:color="auto"/>
            </w:tcBorders>
            <w:vAlign w:val="center"/>
          </w:tcPr>
          <w:p w:rsidR="002A4E78" w:rsidRPr="00F15839" w:rsidRDefault="002A4E78"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F15839">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3402" w:type="dxa"/>
            <w:vMerge w:val="restart"/>
            <w:tcBorders>
              <w:top w:val="single" w:sz="4" w:space="0" w:color="auto"/>
              <w:left w:val="single" w:sz="4" w:space="0" w:color="auto"/>
              <w:right w:val="single" w:sz="4" w:space="0" w:color="auto"/>
            </w:tcBorders>
            <w:vAlign w:val="center"/>
          </w:tcPr>
          <w:p w:rsidR="002A4E78" w:rsidRPr="00F15839" w:rsidRDefault="002A4E78"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Формы текущего контроля успеваемости </w:t>
            </w:r>
            <w:r w:rsidRPr="00F15839">
              <w:rPr>
                <w:rFonts w:ascii="Times New Roman" w:eastAsia="Times New Roman" w:hAnsi="Times New Roman" w:cs="Times New Roman"/>
                <w:bCs/>
                <w:i/>
                <w:sz w:val="24"/>
                <w:szCs w:val="24"/>
                <w:lang w:eastAsia="ru-RU"/>
              </w:rPr>
              <w:t>(по неделям семестра)</w:t>
            </w:r>
          </w:p>
          <w:p w:rsidR="002A4E78" w:rsidRPr="00F15839" w:rsidRDefault="002A4E78"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Форма промежуточной аттестации </w:t>
            </w:r>
            <w:r w:rsidRPr="00F15839">
              <w:rPr>
                <w:rFonts w:ascii="Times New Roman" w:eastAsia="Times New Roman" w:hAnsi="Times New Roman" w:cs="Times New Roman"/>
                <w:bCs/>
                <w:i/>
                <w:sz w:val="24"/>
                <w:szCs w:val="24"/>
                <w:lang w:eastAsia="ru-RU"/>
              </w:rPr>
              <w:t>(по семестрам)</w:t>
            </w:r>
          </w:p>
        </w:tc>
      </w:tr>
      <w:tr w:rsidR="002A4E78" w:rsidRPr="00F15839" w:rsidTr="0062250E">
        <w:trPr>
          <w:trHeight w:val="303"/>
          <w:jc w:val="center"/>
        </w:trPr>
        <w:tc>
          <w:tcPr>
            <w:tcW w:w="563" w:type="dxa"/>
            <w:vMerge/>
            <w:tcBorders>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682" w:type="dxa"/>
            <w:vMerge/>
            <w:tcBorders>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vMerge/>
            <w:tcBorders>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vMerge/>
            <w:tcBorders>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всего</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ЗЛТ</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ЗСТ</w:t>
            </w:r>
          </w:p>
        </w:tc>
        <w:tc>
          <w:tcPr>
            <w:tcW w:w="402" w:type="dxa"/>
            <w:tcBorders>
              <w:top w:val="single" w:sz="4" w:space="0" w:color="auto"/>
              <w:left w:val="single" w:sz="4" w:space="0" w:color="auto"/>
              <w:bottom w:val="single" w:sz="4" w:space="0" w:color="auto"/>
              <w:right w:val="single" w:sz="4" w:space="0" w:color="auto"/>
            </w:tcBorders>
          </w:tcPr>
          <w:p w:rsidR="002A4E78" w:rsidRPr="00F15839" w:rsidRDefault="002A4E78" w:rsidP="00751A64">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w:t>
            </w:r>
            <w:r w:rsidR="00751A64">
              <w:rPr>
                <w:rFonts w:ascii="Times New Roman" w:eastAsia="Times New Roman" w:hAnsi="Times New Roman" w:cs="Times New Roman"/>
                <w:sz w:val="24"/>
                <w:szCs w:val="24"/>
                <w:lang w:eastAsia="ru-RU"/>
              </w:rPr>
              <w:t>О</w:t>
            </w:r>
          </w:p>
        </w:tc>
        <w:tc>
          <w:tcPr>
            <w:tcW w:w="3402" w:type="dxa"/>
            <w:vMerge/>
            <w:tcBorders>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r>
      <w:tr w:rsidR="002A4E78"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2682" w:type="dxa"/>
            <w:tcBorders>
              <w:top w:val="single" w:sz="4" w:space="0" w:color="auto"/>
              <w:left w:val="single" w:sz="4" w:space="0" w:color="auto"/>
              <w:bottom w:val="single" w:sz="4" w:space="0" w:color="auto"/>
              <w:right w:val="single" w:sz="4" w:space="0" w:color="auto"/>
            </w:tcBorders>
          </w:tcPr>
          <w:p w:rsidR="002A4E78" w:rsidRPr="00F15839" w:rsidRDefault="004D216D"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Общая характеристика развития русской литературы 1/3 Х</w:t>
            </w:r>
            <w:proofErr w:type="gramStart"/>
            <w:r w:rsidRPr="00F15839">
              <w:rPr>
                <w:rFonts w:ascii="Times New Roman" w:hAnsi="Times New Roman" w:cs="Times New Roman"/>
                <w:sz w:val="24"/>
                <w:szCs w:val="24"/>
                <w:lang w:val="en-US"/>
              </w:rPr>
              <w:t>I</w:t>
            </w:r>
            <w:proofErr w:type="gramEnd"/>
            <w:r w:rsidRPr="00F15839">
              <w:rPr>
                <w:rFonts w:ascii="Times New Roman" w:hAnsi="Times New Roman" w:cs="Times New Roman"/>
                <w:sz w:val="24"/>
                <w:szCs w:val="24"/>
              </w:rPr>
              <w:t>Х века. Литературные общества и кружки.</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511E02"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tcPr>
          <w:p w:rsidR="00E9213E" w:rsidRPr="00F15839" w:rsidRDefault="00E9213E"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BA0B65" w:rsidP="00BA0B65">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w:t>
            </w:r>
            <w:r w:rsidR="00583120" w:rsidRPr="00F15839">
              <w:rPr>
                <w:rFonts w:ascii="Times New Roman" w:eastAsia="Times New Roman" w:hAnsi="Times New Roman" w:cs="Times New Roman"/>
                <w:sz w:val="24"/>
                <w:szCs w:val="24"/>
                <w:lang w:eastAsia="ru-RU"/>
              </w:rPr>
              <w:t>одготовка доклада с презентацией, про</w:t>
            </w:r>
            <w:r w:rsidR="008C2F89" w:rsidRPr="00F15839">
              <w:rPr>
                <w:rFonts w:ascii="Times New Roman" w:eastAsia="Times New Roman" w:hAnsi="Times New Roman" w:cs="Times New Roman"/>
                <w:sz w:val="24"/>
                <w:szCs w:val="24"/>
                <w:lang w:eastAsia="ru-RU"/>
              </w:rPr>
              <w:t>верка</w:t>
            </w:r>
            <w:r w:rsidRPr="00F15839">
              <w:rPr>
                <w:rFonts w:ascii="Times New Roman" w:eastAsia="Times New Roman" w:hAnsi="Times New Roman" w:cs="Times New Roman"/>
                <w:sz w:val="24"/>
                <w:szCs w:val="24"/>
                <w:lang w:eastAsia="ru-RU"/>
              </w:rPr>
              <w:t xml:space="preserve"> тетрадей самоподготовки, читательских дневников, знания художественных текстов.</w:t>
            </w:r>
          </w:p>
        </w:tc>
      </w:tr>
      <w:tr w:rsidR="002A4E78"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2682" w:type="dxa"/>
            <w:tcBorders>
              <w:top w:val="single" w:sz="4" w:space="0" w:color="auto"/>
              <w:left w:val="single" w:sz="4" w:space="0" w:color="auto"/>
              <w:bottom w:val="single" w:sz="4" w:space="0" w:color="auto"/>
              <w:right w:val="single" w:sz="4" w:space="0" w:color="auto"/>
            </w:tcBorders>
          </w:tcPr>
          <w:p w:rsidR="002A4E78" w:rsidRPr="00F15839" w:rsidRDefault="004D216D"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Предромантизм как переходное явление. Творчество К.Н. Батюшкова.</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r w:rsidR="00EE5448" w:rsidRPr="00F15839">
              <w:rPr>
                <w:rFonts w:ascii="Times New Roman" w:eastAsia="Times New Roman" w:hAnsi="Times New Roman" w:cs="Times New Roman"/>
                <w:sz w:val="24"/>
                <w:szCs w:val="24"/>
                <w:lang w:eastAsia="ru-RU"/>
              </w:rPr>
              <w:t xml:space="preserve"> Написание эссе.</w:t>
            </w:r>
          </w:p>
        </w:tc>
      </w:tr>
      <w:tr w:rsidR="002A4E78"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2682" w:type="dxa"/>
            <w:tcBorders>
              <w:top w:val="single" w:sz="4" w:space="0" w:color="auto"/>
              <w:left w:val="single" w:sz="4" w:space="0" w:color="auto"/>
              <w:bottom w:val="single" w:sz="4" w:space="0" w:color="auto"/>
              <w:right w:val="single" w:sz="4" w:space="0" w:color="auto"/>
            </w:tcBorders>
          </w:tcPr>
          <w:p w:rsidR="002A4E78" w:rsidRPr="00F15839" w:rsidRDefault="004D216D"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В.А. Жуковский. Творческая эволюция. Эстетическая программа романтизма.</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425"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iCs/>
                <w:sz w:val="24"/>
                <w:szCs w:val="24"/>
              </w:rPr>
            </w:pPr>
            <w:r w:rsidRPr="00F15839">
              <w:rPr>
                <w:rFonts w:ascii="Times New Roman" w:hAnsi="Times New Roman" w:cs="Times New Roman"/>
                <w:sz w:val="24"/>
                <w:szCs w:val="24"/>
              </w:rPr>
              <w:t>Поэтика жанра баллады в творчестве В.А. Жуковского. Особенности лирики.</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56596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Литературная деятельность декабристов. Гражданственный романтизм Рылеева. Думы и их идейно-художественное своеобразие.</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56596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 xml:space="preserve">Своеобразие жанра басни в творчестве </w:t>
            </w:r>
            <w:r w:rsidRPr="00F15839">
              <w:rPr>
                <w:rFonts w:ascii="Times New Roman" w:hAnsi="Times New Roman" w:cs="Times New Roman"/>
                <w:sz w:val="24"/>
                <w:szCs w:val="24"/>
              </w:rPr>
              <w:lastRenderedPageBreak/>
              <w:t>И.А. Крылова. Новаторство, проблематика и тематика басен.</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56596D">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w:t>
            </w:r>
            <w:r w:rsidRPr="00F15839">
              <w:rPr>
                <w:rFonts w:ascii="Times New Roman" w:eastAsia="Times New Roman" w:hAnsi="Times New Roman" w:cs="Times New Roman"/>
                <w:sz w:val="24"/>
                <w:szCs w:val="24"/>
                <w:lang w:eastAsia="ru-RU"/>
              </w:rPr>
              <w:lastRenderedPageBreak/>
              <w:t>дневников, знания художественных текстов.</w:t>
            </w:r>
          </w:p>
        </w:tc>
      </w:tr>
      <w:tr w:rsidR="002A4E78"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7</w:t>
            </w:r>
          </w:p>
        </w:tc>
        <w:tc>
          <w:tcPr>
            <w:tcW w:w="2682" w:type="dxa"/>
            <w:tcBorders>
              <w:top w:val="single" w:sz="4" w:space="0" w:color="auto"/>
              <w:left w:val="single" w:sz="4" w:space="0" w:color="auto"/>
              <w:bottom w:val="single" w:sz="4" w:space="0" w:color="auto"/>
              <w:right w:val="single" w:sz="4" w:space="0" w:color="auto"/>
            </w:tcBorders>
          </w:tcPr>
          <w:p w:rsidR="003275A8" w:rsidRPr="00F15839" w:rsidRDefault="003275A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«маленького человека» в творчестве А.С. Пушкина. «Маленькие трагедии» А.С. Пушкина. Характер драматического конфликта, проблематика, сюжеты. </w:t>
            </w:r>
          </w:p>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425"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2A4E78" w:rsidRPr="00F15839" w:rsidRDefault="002A4E78"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2A4E78" w:rsidRPr="00F15839" w:rsidRDefault="008C324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BA0B65" w:rsidRPr="00F15839" w:rsidRDefault="00BA0B65" w:rsidP="00F15839">
            <w:pPr>
              <w:spacing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B4175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Творческий путь А.С. Грибоедова. «Горе от ума» как крупнейшее произведение реализма, связь с классицизмом.</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B4175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«Горе от ума» А.С. Грибоедова. Сюжет и композиция, система образов комедии.</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B4175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Образ Чацкого в пьесе А.С. Грибоедова «Горе от ума». Статья И.А. Гончарова «Мильон терзаний».</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35444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Фамусов как представитель московского дворянства в пьесе А.С. Грибоедова «Горе от ума».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35444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Образы Молчалина и </w:t>
            </w:r>
            <w:r w:rsidRPr="00F15839">
              <w:rPr>
                <w:rFonts w:ascii="Times New Roman" w:hAnsi="Times New Roman" w:cs="Times New Roman"/>
                <w:sz w:val="24"/>
                <w:szCs w:val="24"/>
              </w:rPr>
              <w:lastRenderedPageBreak/>
              <w:t>Скалозуба в комедии А.С. Грибоедова «Горе от ума».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354442">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w:t>
            </w:r>
            <w:r w:rsidRPr="00F15839">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14</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iCs/>
                <w:sz w:val="24"/>
                <w:szCs w:val="24"/>
              </w:rPr>
            </w:pPr>
            <w:r w:rsidRPr="00F15839">
              <w:rPr>
                <w:rFonts w:ascii="Times New Roman" w:hAnsi="Times New Roman" w:cs="Times New Roman"/>
                <w:sz w:val="24"/>
                <w:szCs w:val="24"/>
              </w:rPr>
              <w:t>Развитие русской романтической повести. Творчество А.А. Бестужева-Марлинского и В.Ф. Одоевского (анализ 1-2-х произведений по выбору).</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765786">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Развитие русского исторического романа. Творчество М.Н. Загоскина, И.И. Лажечникова.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765786">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А.С. Пушкин как поэт-художник, особенности его дарования.</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765786">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Гражданские стихотворения А.С. Пушкина, тема свободы в его лирике.</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C45628">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Любовь и дружба в лирике А.С. Пушкина.</w:t>
            </w:r>
          </w:p>
          <w:p w:rsidR="00BA0B65" w:rsidRPr="00F15839" w:rsidRDefault="00BA0B65" w:rsidP="00F15839">
            <w:pPr>
              <w:spacing w:line="240" w:lineRule="auto"/>
              <w:jc w:val="both"/>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sidRPr="00C45628">
              <w:rPr>
                <w:rFonts w:ascii="Times New Roman" w:eastAsia="Times New Roman" w:hAnsi="Times New Roman" w:cs="Times New Roman"/>
                <w:sz w:val="24"/>
                <w:szCs w:val="24"/>
                <w:lang w:eastAsia="ru-RU"/>
              </w:rPr>
              <w:t>0,5</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поэта в лирике А.С. Пушкина.</w:t>
            </w:r>
          </w:p>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20</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Творческая эволюция А.С.Пушкина.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21</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Мировое значение произведений А.С. Пушкина.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22</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М.Ю. Лермонтов. Основные мотивы и идейно-художественные особенности его </w:t>
            </w:r>
            <w:r w:rsidRPr="00F15839">
              <w:rPr>
                <w:rFonts w:ascii="Times New Roman" w:eastAsia="Times New Roman" w:hAnsi="Times New Roman" w:cs="Times New Roman"/>
                <w:sz w:val="24"/>
                <w:szCs w:val="24"/>
                <w:lang w:eastAsia="ru-RU"/>
              </w:rPr>
              <w:lastRenderedPageBreak/>
              <w:t>лирики.</w:t>
            </w:r>
          </w:p>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Критика нравственных пороков светского общества в лирике М.Ю. Лермонтова.</w:t>
            </w:r>
          </w:p>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Поиски смысла жизни и гармонии в лирике М.Ю. Лермонтова. Образ лирического героя.</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23</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Поэма М.Ю. Лермонтова «</w:t>
            </w:r>
            <w:proofErr w:type="gramStart"/>
            <w:r w:rsidRPr="00F15839">
              <w:rPr>
                <w:rFonts w:ascii="Times New Roman" w:eastAsia="Times New Roman" w:hAnsi="Times New Roman" w:cs="Times New Roman"/>
                <w:sz w:val="24"/>
                <w:szCs w:val="24"/>
                <w:lang w:eastAsia="ru-RU"/>
              </w:rPr>
              <w:t>Песня про… купца</w:t>
            </w:r>
            <w:proofErr w:type="gramEnd"/>
            <w:r w:rsidRPr="00F15839">
              <w:rPr>
                <w:rFonts w:ascii="Times New Roman" w:eastAsia="Times New Roman" w:hAnsi="Times New Roman" w:cs="Times New Roman"/>
                <w:sz w:val="24"/>
                <w:szCs w:val="24"/>
                <w:lang w:eastAsia="ru-RU"/>
              </w:rPr>
              <w:t xml:space="preserve"> Калашникова». Жанровые особенности поэмы. Исторический колорит поэмы. Образ Ивана Грозного. </w:t>
            </w:r>
          </w:p>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24</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25</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26</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эволюция Н.В. Гоголя. Особенности Гоголя-художника. Изображение народной жизни в «Вечерах на хуторе близ Диканьки». Особенности юмора.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27</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Сборник «Миргород» как новый этап </w:t>
            </w:r>
            <w:r w:rsidRPr="00F15839">
              <w:rPr>
                <w:rFonts w:ascii="Times New Roman" w:eastAsia="Times New Roman" w:hAnsi="Times New Roman" w:cs="Times New Roman"/>
                <w:sz w:val="24"/>
                <w:szCs w:val="24"/>
                <w:lang w:eastAsia="ru-RU"/>
              </w:rPr>
              <w:lastRenderedPageBreak/>
              <w:t xml:space="preserve">творческой эволюции </w:t>
            </w:r>
            <w:r>
              <w:rPr>
                <w:rFonts w:ascii="Times New Roman" w:eastAsia="Times New Roman" w:hAnsi="Times New Roman" w:cs="Times New Roman"/>
                <w:sz w:val="24"/>
                <w:szCs w:val="24"/>
                <w:lang w:eastAsia="ru-RU"/>
              </w:rPr>
              <w:t>1</w:t>
            </w:r>
            <w:r w:rsidRPr="00F15839">
              <w:rPr>
                <w:rFonts w:ascii="Times New Roman" w:eastAsia="Times New Roman" w:hAnsi="Times New Roman" w:cs="Times New Roman"/>
                <w:sz w:val="24"/>
                <w:szCs w:val="24"/>
                <w:lang w:eastAsia="ru-RU"/>
              </w:rPr>
              <w:t>Н.В. Гоголя. «Старосветские помещики». «Тарас Бульба» Н.В. Гоголя. Проблема жанрового определения. Особенности исторического повествования.</w:t>
            </w:r>
          </w:p>
          <w:p w:rsidR="00BA0B65" w:rsidRPr="00F15839" w:rsidRDefault="00BA0B65" w:rsidP="00F15839">
            <w:pPr>
              <w:spacing w:line="240" w:lineRule="auto"/>
              <w:jc w:val="both"/>
              <w:rPr>
                <w:rFonts w:ascii="Times New Roman" w:hAnsi="Times New Roman" w:cs="Times New Roman"/>
                <w:iCs/>
                <w:sz w:val="24"/>
                <w:szCs w:val="24"/>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F15839">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28</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 Андрий и Остап в повести Н.В. Гоголя «Тарас Бульба».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29</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 Тема искусства в петербургских повестях Н.В. Гоголя.</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30</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овесть Н.В. Гоголя «Шинель». Нравственно-философское и религиозное содержание образа Башмачкина.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31</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Сюжет и композиция поэмы Н.В. Гоголя «Мертвые души». Особенности жанра. Лирические </w:t>
            </w:r>
            <w:r w:rsidRPr="00F15839">
              <w:rPr>
                <w:rFonts w:ascii="Times New Roman" w:eastAsia="Times New Roman" w:hAnsi="Times New Roman" w:cs="Times New Roman"/>
                <w:sz w:val="24"/>
                <w:szCs w:val="24"/>
                <w:lang w:eastAsia="ru-RU"/>
              </w:rPr>
              <w:lastRenderedPageBreak/>
              <w:t>отступления в художественной структуре поэмы.</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32</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 Идейно-художественное значение образа Чичикова в поэме Н.В. Гоголя «Мертвые души».</w:t>
            </w:r>
          </w:p>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33</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34.</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Творчество В.А.Жуковского</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35.</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 xml:space="preserve">Новаторство И.А.Крылова-баснописца </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BA0B65" w:rsidRPr="00F15839" w:rsidTr="0062250E">
        <w:trPr>
          <w:jc w:val="center"/>
        </w:trPr>
        <w:tc>
          <w:tcPr>
            <w:tcW w:w="563"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36.</w:t>
            </w:r>
          </w:p>
        </w:tc>
        <w:tc>
          <w:tcPr>
            <w:tcW w:w="268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Комедия А.С.Грибоедова «Горе от ума»</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425"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tcPr>
          <w:p w:rsidR="00BA0B65" w:rsidRDefault="00BA0B65">
            <w:r>
              <w:rPr>
                <w:rFonts w:ascii="Times New Roman" w:eastAsia="Times New Roman" w:hAnsi="Times New Roman" w:cs="Times New Roman"/>
                <w:sz w:val="24"/>
                <w:szCs w:val="24"/>
                <w:lang w:eastAsia="ru-RU"/>
              </w:rPr>
              <w:t>1</w:t>
            </w:r>
          </w:p>
        </w:tc>
        <w:tc>
          <w:tcPr>
            <w:tcW w:w="567"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tcPr>
          <w:p w:rsidR="00BA0B65" w:rsidRPr="00F15839" w:rsidRDefault="00BA0B6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2A4E78" w:rsidRPr="00F15839" w:rsidRDefault="002A4E78" w:rsidP="00F15839">
      <w:pPr>
        <w:shd w:val="clear" w:color="auto" w:fill="FFFFFF"/>
        <w:spacing w:line="240" w:lineRule="auto"/>
        <w:ind w:right="97"/>
        <w:jc w:val="both"/>
        <w:rPr>
          <w:rFonts w:ascii="Times New Roman" w:hAnsi="Times New Roman" w:cs="Times New Roman"/>
          <w:b/>
          <w:bCs/>
          <w:sz w:val="24"/>
          <w:szCs w:val="24"/>
        </w:rPr>
      </w:pPr>
    </w:p>
    <w:p w:rsidR="002A4E78" w:rsidRPr="00F15839" w:rsidRDefault="008C2F89" w:rsidP="00F15839">
      <w:pPr>
        <w:shd w:val="clear" w:color="auto" w:fill="FFFFFF"/>
        <w:spacing w:line="240" w:lineRule="auto"/>
        <w:ind w:right="97"/>
        <w:jc w:val="both"/>
        <w:rPr>
          <w:rFonts w:ascii="Times New Roman" w:hAnsi="Times New Roman" w:cs="Times New Roman"/>
          <w:b/>
          <w:bCs/>
          <w:sz w:val="24"/>
          <w:szCs w:val="24"/>
        </w:rPr>
      </w:pPr>
      <w:r w:rsidRPr="00F15839">
        <w:rPr>
          <w:rFonts w:ascii="Times New Roman" w:hAnsi="Times New Roman" w:cs="Times New Roman"/>
          <w:b/>
          <w:bCs/>
          <w:sz w:val="24"/>
          <w:szCs w:val="24"/>
        </w:rPr>
        <w:t>Итого: Лекций – 2</w:t>
      </w:r>
      <w:r w:rsidR="0062250E">
        <w:rPr>
          <w:rFonts w:ascii="Times New Roman" w:hAnsi="Times New Roman" w:cs="Times New Roman"/>
          <w:b/>
          <w:bCs/>
          <w:sz w:val="24"/>
          <w:szCs w:val="24"/>
        </w:rPr>
        <w:t>6</w:t>
      </w:r>
      <w:r w:rsidRPr="00F15839">
        <w:rPr>
          <w:rFonts w:ascii="Times New Roman" w:hAnsi="Times New Roman" w:cs="Times New Roman"/>
          <w:b/>
          <w:bCs/>
          <w:sz w:val="24"/>
          <w:szCs w:val="24"/>
        </w:rPr>
        <w:t xml:space="preserve"> ч., семинарских – </w:t>
      </w:r>
      <w:r w:rsidR="0062250E">
        <w:rPr>
          <w:rFonts w:ascii="Times New Roman" w:hAnsi="Times New Roman" w:cs="Times New Roman"/>
          <w:b/>
          <w:bCs/>
          <w:sz w:val="24"/>
          <w:szCs w:val="24"/>
        </w:rPr>
        <w:t>8</w:t>
      </w:r>
      <w:r w:rsidRPr="00F15839">
        <w:rPr>
          <w:rFonts w:ascii="Times New Roman" w:hAnsi="Times New Roman" w:cs="Times New Roman"/>
          <w:b/>
          <w:bCs/>
          <w:sz w:val="24"/>
          <w:szCs w:val="24"/>
        </w:rPr>
        <w:t xml:space="preserve">ч., СРС – </w:t>
      </w:r>
      <w:r w:rsidR="0062250E">
        <w:rPr>
          <w:rFonts w:ascii="Times New Roman" w:hAnsi="Times New Roman" w:cs="Times New Roman"/>
          <w:b/>
          <w:bCs/>
          <w:sz w:val="24"/>
          <w:szCs w:val="24"/>
        </w:rPr>
        <w:t>11</w:t>
      </w:r>
      <w:r w:rsidRPr="00F15839">
        <w:rPr>
          <w:rFonts w:ascii="Times New Roman" w:hAnsi="Times New Roman" w:cs="Times New Roman"/>
          <w:b/>
          <w:bCs/>
          <w:sz w:val="24"/>
          <w:szCs w:val="24"/>
        </w:rPr>
        <w:t> ч.</w:t>
      </w:r>
    </w:p>
    <w:p w:rsidR="00C666A1" w:rsidRPr="00F15839" w:rsidRDefault="00C666A1" w:rsidP="00F15839">
      <w:pPr>
        <w:spacing w:line="240" w:lineRule="auto"/>
        <w:ind w:firstLine="720"/>
        <w:jc w:val="center"/>
        <w:rPr>
          <w:rFonts w:ascii="Times New Roman" w:hAnsi="Times New Roman" w:cs="Times New Roman"/>
          <w:b/>
          <w:sz w:val="24"/>
          <w:szCs w:val="24"/>
        </w:rPr>
      </w:pPr>
      <w:r w:rsidRPr="00F15839">
        <w:rPr>
          <w:rFonts w:ascii="Times New Roman" w:hAnsi="Times New Roman" w:cs="Times New Roman"/>
          <w:b/>
          <w:sz w:val="24"/>
          <w:szCs w:val="24"/>
        </w:rPr>
        <w:t xml:space="preserve">«Отечественная литература </w:t>
      </w:r>
      <w:r w:rsidRPr="00F15839">
        <w:rPr>
          <w:rFonts w:ascii="Times New Roman" w:hAnsi="Times New Roman" w:cs="Times New Roman"/>
          <w:b/>
          <w:sz w:val="24"/>
          <w:szCs w:val="24"/>
          <w:lang w:val="en-US"/>
        </w:rPr>
        <w:t>XIX</w:t>
      </w:r>
      <w:r w:rsidRPr="00F15839">
        <w:rPr>
          <w:rFonts w:ascii="Times New Roman" w:hAnsi="Times New Roman" w:cs="Times New Roman"/>
          <w:b/>
          <w:sz w:val="24"/>
          <w:szCs w:val="24"/>
        </w:rPr>
        <w:t xml:space="preserve"> века (вторая половина)»</w:t>
      </w:r>
    </w:p>
    <w:p w:rsidR="00C666A1" w:rsidRPr="00F15839" w:rsidRDefault="0062250E" w:rsidP="00F15839">
      <w:pPr>
        <w:spacing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3</w:t>
      </w:r>
      <w:r w:rsidR="00C666A1" w:rsidRPr="00F15839">
        <w:rPr>
          <w:rFonts w:ascii="Times New Roman" w:hAnsi="Times New Roman" w:cs="Times New Roman"/>
          <w:b/>
          <w:sz w:val="24"/>
          <w:szCs w:val="24"/>
        </w:rPr>
        <w:t xml:space="preserve"> семестр</w:t>
      </w:r>
    </w:p>
    <w:p w:rsidR="00C666A1" w:rsidRPr="00F15839" w:rsidRDefault="00C666A1" w:rsidP="00F15839">
      <w:pPr>
        <w:spacing w:after="0" w:line="240" w:lineRule="auto"/>
        <w:ind w:left="709"/>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Форма обучения ____очная___</w:t>
      </w:r>
    </w:p>
    <w:p w:rsidR="00C666A1" w:rsidRPr="00F15839" w:rsidRDefault="00C666A1" w:rsidP="00F15839">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3"/>
        <w:gridCol w:w="1559"/>
        <w:gridCol w:w="396"/>
        <w:gridCol w:w="425"/>
        <w:gridCol w:w="708"/>
        <w:gridCol w:w="709"/>
        <w:gridCol w:w="709"/>
        <w:gridCol w:w="709"/>
        <w:gridCol w:w="2977"/>
      </w:tblGrid>
      <w:tr w:rsidR="00C666A1" w:rsidRPr="00F15839" w:rsidTr="00442C3B">
        <w:trPr>
          <w:trHeight w:val="1312"/>
          <w:jc w:val="center"/>
        </w:trPr>
        <w:tc>
          <w:tcPr>
            <w:tcW w:w="563"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proofErr w:type="gramStart"/>
            <w:r w:rsidRPr="00F15839">
              <w:rPr>
                <w:rFonts w:ascii="Times New Roman" w:eastAsia="Times New Roman" w:hAnsi="Times New Roman" w:cs="Times New Roman"/>
                <w:bCs/>
                <w:sz w:val="24"/>
                <w:szCs w:val="24"/>
                <w:lang w:eastAsia="ru-RU"/>
              </w:rPr>
              <w:t>п</w:t>
            </w:r>
            <w:proofErr w:type="gramEnd"/>
            <w:r w:rsidRPr="00F15839">
              <w:rPr>
                <w:rFonts w:ascii="Times New Roman" w:eastAsia="Times New Roman" w:hAnsi="Times New Roman" w:cs="Times New Roman"/>
                <w:bCs/>
                <w:sz w:val="24"/>
                <w:szCs w:val="24"/>
                <w:lang w:eastAsia="ru-RU"/>
              </w:rPr>
              <w:t>/п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C666A1" w:rsidRPr="00F15839" w:rsidRDefault="00C666A1" w:rsidP="00F1583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Раздел</w:t>
            </w:r>
            <w:r w:rsidRPr="00F15839">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Семестр </w:t>
            </w:r>
            <w:r w:rsidR="001F6D74" w:rsidRPr="00F15839">
              <w:rPr>
                <w:rFonts w:ascii="Times New Roman" w:eastAsia="Times New Roman" w:hAnsi="Times New Roman" w:cs="Times New Roman"/>
                <w:bCs/>
                <w:sz w:val="24"/>
                <w:szCs w:val="24"/>
                <w:lang w:eastAsia="ru-RU"/>
              </w:rPr>
              <w:t>3</w:t>
            </w:r>
          </w:p>
        </w:tc>
        <w:tc>
          <w:tcPr>
            <w:tcW w:w="425"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F15839">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Формы текущего контроля успеваемости </w:t>
            </w:r>
            <w:r w:rsidRPr="00F15839">
              <w:rPr>
                <w:rFonts w:ascii="Times New Roman" w:eastAsia="Times New Roman" w:hAnsi="Times New Roman" w:cs="Times New Roman"/>
                <w:bCs/>
                <w:i/>
                <w:sz w:val="24"/>
                <w:szCs w:val="24"/>
                <w:lang w:eastAsia="ru-RU"/>
              </w:rPr>
              <w:t>(по неделям семестра)</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Форма промежуточной аттестации </w:t>
            </w:r>
            <w:r w:rsidRPr="00F15839">
              <w:rPr>
                <w:rFonts w:ascii="Times New Roman" w:eastAsia="Times New Roman" w:hAnsi="Times New Roman" w:cs="Times New Roman"/>
                <w:bCs/>
                <w:i/>
                <w:sz w:val="24"/>
                <w:szCs w:val="24"/>
                <w:lang w:eastAsia="ru-RU"/>
              </w:rPr>
              <w:t>(по семестрам)</w:t>
            </w:r>
          </w:p>
        </w:tc>
      </w:tr>
      <w:tr w:rsidR="00C666A1" w:rsidRPr="00F15839" w:rsidTr="00442C3B">
        <w:trPr>
          <w:trHeight w:val="303"/>
          <w:jc w:val="center"/>
        </w:trPr>
        <w:tc>
          <w:tcPr>
            <w:tcW w:w="563"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ЗЛТ</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ЗСТ</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751A64">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w:t>
            </w:r>
            <w:r w:rsidR="00751A64">
              <w:rPr>
                <w:rFonts w:ascii="Times New Roman" w:eastAsia="Times New Roman" w:hAnsi="Times New Roman" w:cs="Times New Roman"/>
                <w:sz w:val="24"/>
                <w:szCs w:val="24"/>
                <w:lang w:eastAsia="ru-RU"/>
              </w:rPr>
              <w:t>О</w:t>
            </w:r>
          </w:p>
        </w:tc>
        <w:tc>
          <w:tcPr>
            <w:tcW w:w="2977"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15839">
              <w:rPr>
                <w:rFonts w:ascii="Times New Roman" w:eastAsia="Times New Roman" w:hAnsi="Times New Roman" w:cs="Times New Roman"/>
                <w:bCs/>
                <w:sz w:val="24"/>
                <w:szCs w:val="24"/>
                <w:lang w:val="en-US" w:eastAsia="ru-RU"/>
              </w:rPr>
              <w:t>I</w:t>
            </w:r>
            <w:r w:rsidRPr="00F15839">
              <w:rPr>
                <w:rFonts w:ascii="Times New Roman" w:eastAsia="Times New Roman" w:hAnsi="Times New Roman" w:cs="Times New Roman"/>
                <w:bCs/>
                <w:sz w:val="24"/>
                <w:szCs w:val="24"/>
                <w:lang w:eastAsia="ru-RU"/>
              </w:rPr>
              <w:t xml:space="preserve">Х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Л-28,</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С-6,</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СРС- 38</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bCs/>
                <w:sz w:val="24"/>
                <w:szCs w:val="24"/>
              </w:rPr>
              <w:t>Влияние славянофильских воззрений на последующие художественные и культурные искания.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iCs/>
                <w:sz w:val="24"/>
                <w:szCs w:val="24"/>
              </w:rPr>
            </w:pPr>
            <w:r w:rsidRPr="00F15839">
              <w:rPr>
                <w:rFonts w:ascii="Times New Roman" w:hAnsi="Times New Roman" w:cs="Times New Roman"/>
                <w:bCs/>
                <w:sz w:val="24"/>
                <w:szCs w:val="24"/>
              </w:rPr>
              <w:t>Полемика славянофилов с В. Г. Белинским.</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D3460C" w:rsidRPr="00F15839" w:rsidRDefault="00D3460C"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Н. А. Некрасова. Анализ одного из стихотворений и одной </w:t>
            </w:r>
            <w:r w:rsidRPr="00F15839">
              <w:rPr>
                <w:rFonts w:ascii="Times New Roman" w:eastAsia="Times New Roman" w:hAnsi="Times New Roman" w:cs="Times New Roman"/>
                <w:sz w:val="24"/>
                <w:szCs w:val="24"/>
                <w:lang w:eastAsia="ru-RU"/>
              </w:rPr>
              <w:lastRenderedPageBreak/>
              <w:t xml:space="preserve">из поэм по выбору студента. </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А. Григорьев о Некрасове.</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5B419F" w:rsidRPr="00F15839" w:rsidRDefault="005B419F" w:rsidP="00F15839">
            <w:p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5B419F" w:rsidRPr="00F15839" w:rsidRDefault="005B419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Творческий путь Н.С. Лескова. Художественное своеобразие произведений Лескова (особенности жанра, </w:t>
            </w:r>
            <w:r w:rsidRPr="00F15839">
              <w:rPr>
                <w:rFonts w:ascii="Times New Roman" w:eastAsia="Times New Roman" w:hAnsi="Times New Roman" w:cs="Times New Roman"/>
                <w:sz w:val="24"/>
                <w:szCs w:val="24"/>
                <w:lang w:eastAsia="ru-RU"/>
              </w:rPr>
              <w:lastRenderedPageBreak/>
              <w:t>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C666A1" w:rsidRPr="00F15839" w:rsidRDefault="00C666A1" w:rsidP="00F15839">
            <w:pPr>
              <w:spacing w:line="240" w:lineRule="auto"/>
              <w:jc w:val="both"/>
              <w:rPr>
                <w:rFonts w:ascii="Times New Roman" w:hAnsi="Times New Roman" w:cs="Times New Roman"/>
                <w:sz w:val="24"/>
                <w:szCs w:val="24"/>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Творческий путь И. С. Тургенева.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Проблематика и идейно-художественное своеобразие творчества И.С.Тургенева.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Анализ одного из произведений И.С.Тургенева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Творческий путь А. Н. Островского-</w:t>
            </w:r>
            <w:r w:rsidRPr="00F15839">
              <w:rPr>
                <w:rFonts w:ascii="Times New Roman" w:hAnsi="Times New Roman" w:cs="Times New Roman"/>
                <w:sz w:val="24"/>
                <w:szCs w:val="24"/>
              </w:rPr>
              <w:lastRenderedPageBreak/>
              <w:t>драматурга.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w:t>
            </w:r>
            <w:r w:rsidRPr="00F15839">
              <w:rPr>
                <w:rFonts w:ascii="Times New Roman" w:eastAsia="Times New Roman" w:hAnsi="Times New Roman" w:cs="Times New Roman"/>
                <w:sz w:val="24"/>
                <w:szCs w:val="24"/>
                <w:lang w:eastAsia="ru-RU"/>
              </w:rPr>
              <w:lastRenderedPageBreak/>
              <w:t>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Проблематика и идейно-художественное своеобразие творчества А.Н.Островского.</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iCs/>
                <w:sz w:val="24"/>
                <w:szCs w:val="24"/>
              </w:rPr>
            </w:pPr>
            <w:r w:rsidRPr="00F15839">
              <w:rPr>
                <w:rFonts w:ascii="Times New Roman" w:hAnsi="Times New Roman" w:cs="Times New Roman"/>
                <w:sz w:val="24"/>
                <w:szCs w:val="24"/>
              </w:rPr>
              <w:t>Анализ одного из произведений А.Н.Островского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Творческий путь М. Е. 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Проблематика и идейно-художественное своеобразие творчества М.Е.Салтыкова-Щедрина.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D3460C" w:rsidRPr="00F15839" w:rsidRDefault="00D3460C"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Анализ одного из произведений М.Е.Салтыкова-Щедрина по выбору студента.</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Этапы творческого пути А.П. Чехова.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19</w:t>
            </w:r>
          </w:p>
        </w:tc>
        <w:tc>
          <w:tcPr>
            <w:tcW w:w="1559" w:type="dxa"/>
            <w:tcBorders>
              <w:top w:val="single" w:sz="4" w:space="0" w:color="auto"/>
              <w:left w:val="single" w:sz="4" w:space="0" w:color="auto"/>
              <w:bottom w:val="single" w:sz="4" w:space="0" w:color="auto"/>
              <w:right w:val="single" w:sz="4" w:space="0" w:color="auto"/>
            </w:tcBorders>
          </w:tcPr>
          <w:p w:rsidR="00D3460C" w:rsidRPr="00F15839" w:rsidRDefault="00D3460C"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Ранние юмористические рассказы А.П. Чехова.</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Художественная деталь в рассказах Чехова.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D3460C"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Анализ трёх рассказов А.П. Чехова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22</w:t>
            </w:r>
          </w:p>
        </w:tc>
        <w:tc>
          <w:tcPr>
            <w:tcW w:w="1559" w:type="dxa"/>
            <w:tcBorders>
              <w:top w:val="single" w:sz="4" w:space="0" w:color="auto"/>
              <w:left w:val="single" w:sz="4" w:space="0" w:color="auto"/>
              <w:bottom w:val="single" w:sz="4" w:space="0" w:color="auto"/>
              <w:right w:val="single" w:sz="4" w:space="0" w:color="auto"/>
            </w:tcBorders>
          </w:tcPr>
          <w:p w:rsidR="005B419F" w:rsidRPr="00F15839" w:rsidRDefault="005B419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C666A1" w:rsidRPr="00F15839" w:rsidRDefault="00C666A1" w:rsidP="00F15839">
            <w:pPr>
              <w:spacing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5B419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5B419F"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Проблема положительного героя в </w:t>
            </w:r>
            <w:r w:rsidRPr="00F15839">
              <w:rPr>
                <w:rFonts w:ascii="Times New Roman" w:eastAsia="Times New Roman" w:hAnsi="Times New Roman" w:cs="Times New Roman"/>
                <w:sz w:val="24"/>
                <w:szCs w:val="24"/>
                <w:lang w:eastAsia="ru-RU"/>
              </w:rPr>
              <w:lastRenderedPageBreak/>
              <w:t>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лекций, тетрадей самоподготовки, </w:t>
            </w:r>
            <w:r w:rsidRPr="00F15839">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5B419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w:t>
            </w:r>
            <w:proofErr w:type="gramStart"/>
            <w:r w:rsidRPr="00F15839">
              <w:rPr>
                <w:rFonts w:ascii="Times New Roman" w:eastAsia="Times New Roman" w:hAnsi="Times New Roman" w:cs="Times New Roman"/>
                <w:sz w:val="24"/>
                <w:szCs w:val="24"/>
                <w:lang w:eastAsia="ru-RU"/>
              </w:rPr>
              <w:t>Достоевский в критике (Добролюбов, Писарев, Григорьев, Страхов, Леонтьев, Мережковский, Розанов, И. Ильин, Бахтин, Ю. Селезнёв, митр.</w:t>
            </w:r>
            <w:proofErr w:type="gramEnd"/>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sz w:val="24"/>
                <w:szCs w:val="24"/>
                <w:lang w:eastAsia="ru-RU"/>
              </w:rPr>
              <w:lastRenderedPageBreak/>
              <w:t xml:space="preserve">Антоний, В. Кожинов и </w:t>
            </w:r>
            <w:proofErr w:type="gramStart"/>
            <w:r w:rsidRPr="00F15839">
              <w:rPr>
                <w:rFonts w:ascii="Times New Roman" w:eastAsia="Times New Roman" w:hAnsi="Times New Roman" w:cs="Times New Roman"/>
                <w:sz w:val="24"/>
                <w:szCs w:val="24"/>
                <w:lang w:eastAsia="ru-RU"/>
              </w:rPr>
              <w:t>др</w:t>
            </w:r>
            <w:proofErr w:type="gramEnd"/>
            <w:r w:rsidRPr="00F15839">
              <w:rPr>
                <w:rFonts w:ascii="Times New Roman" w:eastAsia="Times New Roman" w:hAnsi="Times New Roman" w:cs="Times New Roman"/>
                <w:sz w:val="24"/>
                <w:szCs w:val="24"/>
                <w:lang w:eastAsia="ru-RU"/>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5B419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475012"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475012"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 Н. Толстой в критике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веков. (Н. Страхов, К. Леонтьев, И. Бунин и </w:t>
            </w:r>
            <w:r w:rsidRPr="00F15839">
              <w:rPr>
                <w:rFonts w:ascii="Times New Roman" w:eastAsia="Times New Roman" w:hAnsi="Times New Roman" w:cs="Times New Roman"/>
                <w:sz w:val="24"/>
                <w:szCs w:val="24"/>
                <w:lang w:eastAsia="ru-RU"/>
              </w:rPr>
              <w:lastRenderedPageBreak/>
              <w:t>др.)</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475012"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6216F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6216FF"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812DA"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И. С. Никитина. </w:t>
            </w:r>
            <w:r w:rsidRPr="00F15839">
              <w:rPr>
                <w:rFonts w:ascii="Times New Roman" w:eastAsia="Times New Roman" w:hAnsi="Times New Roman" w:cs="Times New Roman"/>
                <w:sz w:val="24"/>
                <w:szCs w:val="24"/>
                <w:lang w:eastAsia="ru-RU"/>
              </w:rPr>
              <w:lastRenderedPageBreak/>
              <w:t>Проблематика и поэтика творчества.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33</w:t>
            </w:r>
          </w:p>
        </w:tc>
        <w:tc>
          <w:tcPr>
            <w:tcW w:w="1559" w:type="dxa"/>
            <w:tcBorders>
              <w:top w:val="single" w:sz="4" w:space="0" w:color="auto"/>
              <w:left w:val="single" w:sz="4" w:space="0" w:color="auto"/>
              <w:bottom w:val="single" w:sz="4" w:space="0" w:color="auto"/>
              <w:right w:val="single" w:sz="4" w:space="0" w:color="auto"/>
            </w:tcBorders>
          </w:tcPr>
          <w:p w:rsidR="001812DA" w:rsidRPr="00F15839" w:rsidRDefault="001812DA" w:rsidP="00F15839">
            <w:p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C666A1" w:rsidRPr="00F15839" w:rsidRDefault="00C666A1" w:rsidP="00F15839">
            <w:pPr>
              <w:spacing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Тема любви в лирике Ф.И.Тютчева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Лирика А.А.Фета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Творчество И.А.Гончарова в критике.</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C666A1" w:rsidRPr="00F15839" w:rsidRDefault="00C666A1" w:rsidP="00F15839">
      <w:pPr>
        <w:shd w:val="clear" w:color="auto" w:fill="FFFFFF"/>
        <w:spacing w:line="240" w:lineRule="auto"/>
        <w:ind w:right="97"/>
        <w:jc w:val="both"/>
        <w:rPr>
          <w:rFonts w:ascii="Times New Roman" w:hAnsi="Times New Roman" w:cs="Times New Roman"/>
          <w:b/>
          <w:bCs/>
          <w:sz w:val="24"/>
          <w:szCs w:val="24"/>
        </w:rPr>
      </w:pPr>
      <w:r w:rsidRPr="00F15839">
        <w:rPr>
          <w:rFonts w:ascii="Times New Roman" w:hAnsi="Times New Roman" w:cs="Times New Roman"/>
          <w:b/>
          <w:bCs/>
          <w:sz w:val="24"/>
          <w:szCs w:val="24"/>
        </w:rPr>
        <w:t>Итого: Лекций – 2</w:t>
      </w:r>
      <w:r w:rsidR="00BA0B65">
        <w:rPr>
          <w:rFonts w:ascii="Times New Roman" w:hAnsi="Times New Roman" w:cs="Times New Roman"/>
          <w:b/>
          <w:bCs/>
          <w:sz w:val="24"/>
          <w:szCs w:val="24"/>
        </w:rPr>
        <w:t>6</w:t>
      </w:r>
      <w:r w:rsidRPr="00F15839">
        <w:rPr>
          <w:rFonts w:ascii="Times New Roman" w:hAnsi="Times New Roman" w:cs="Times New Roman"/>
          <w:b/>
          <w:bCs/>
          <w:sz w:val="24"/>
          <w:szCs w:val="24"/>
        </w:rPr>
        <w:t xml:space="preserve"> ч., семинарских – </w:t>
      </w:r>
      <w:r w:rsidR="00BA0B65">
        <w:rPr>
          <w:rFonts w:ascii="Times New Roman" w:hAnsi="Times New Roman" w:cs="Times New Roman"/>
          <w:b/>
          <w:bCs/>
          <w:sz w:val="24"/>
          <w:szCs w:val="24"/>
        </w:rPr>
        <w:t>8</w:t>
      </w:r>
      <w:r w:rsidRPr="00F15839">
        <w:rPr>
          <w:rFonts w:ascii="Times New Roman" w:hAnsi="Times New Roman" w:cs="Times New Roman"/>
          <w:b/>
          <w:bCs/>
          <w:sz w:val="24"/>
          <w:szCs w:val="24"/>
        </w:rPr>
        <w:t xml:space="preserve"> ч., СРС – </w:t>
      </w:r>
      <w:r w:rsidR="00BA0B65">
        <w:rPr>
          <w:rFonts w:ascii="Times New Roman" w:hAnsi="Times New Roman" w:cs="Times New Roman"/>
          <w:b/>
          <w:bCs/>
          <w:sz w:val="24"/>
          <w:szCs w:val="24"/>
        </w:rPr>
        <w:t>11</w:t>
      </w:r>
      <w:r w:rsidRPr="00F15839">
        <w:rPr>
          <w:rFonts w:ascii="Times New Roman" w:hAnsi="Times New Roman" w:cs="Times New Roman"/>
          <w:b/>
          <w:bCs/>
          <w:sz w:val="24"/>
          <w:szCs w:val="24"/>
        </w:rPr>
        <w:t> ч.</w:t>
      </w:r>
    </w:p>
    <w:p w:rsidR="00C666A1" w:rsidRPr="00F15839" w:rsidRDefault="00C666A1" w:rsidP="00F15839">
      <w:pPr>
        <w:spacing w:line="240" w:lineRule="auto"/>
        <w:ind w:firstLine="720"/>
        <w:jc w:val="center"/>
        <w:rPr>
          <w:rFonts w:ascii="Times New Roman" w:hAnsi="Times New Roman" w:cs="Times New Roman"/>
          <w:b/>
          <w:sz w:val="24"/>
          <w:szCs w:val="24"/>
        </w:rPr>
      </w:pPr>
      <w:r w:rsidRPr="00F15839">
        <w:rPr>
          <w:rFonts w:ascii="Times New Roman" w:hAnsi="Times New Roman" w:cs="Times New Roman"/>
          <w:b/>
          <w:sz w:val="24"/>
          <w:szCs w:val="24"/>
        </w:rPr>
        <w:lastRenderedPageBreak/>
        <w:t xml:space="preserve"> «Отечественная литература </w:t>
      </w:r>
      <w:r w:rsidRPr="00F15839">
        <w:rPr>
          <w:rFonts w:ascii="Times New Roman" w:hAnsi="Times New Roman" w:cs="Times New Roman"/>
          <w:b/>
          <w:sz w:val="24"/>
          <w:szCs w:val="24"/>
          <w:lang w:val="en-US"/>
        </w:rPr>
        <w:t>XX</w:t>
      </w:r>
      <w:r w:rsidRPr="00F15839">
        <w:rPr>
          <w:rFonts w:ascii="Times New Roman" w:hAnsi="Times New Roman" w:cs="Times New Roman"/>
          <w:b/>
          <w:sz w:val="24"/>
          <w:szCs w:val="24"/>
        </w:rPr>
        <w:t xml:space="preserve"> века (первая половина)»</w:t>
      </w:r>
    </w:p>
    <w:p w:rsidR="00C666A1" w:rsidRPr="00F15839" w:rsidRDefault="00BA0B65" w:rsidP="00F15839">
      <w:pPr>
        <w:spacing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4</w:t>
      </w:r>
      <w:r w:rsidR="00C666A1" w:rsidRPr="00F15839">
        <w:rPr>
          <w:rFonts w:ascii="Times New Roman" w:hAnsi="Times New Roman" w:cs="Times New Roman"/>
          <w:b/>
          <w:sz w:val="24"/>
          <w:szCs w:val="24"/>
        </w:rPr>
        <w:t xml:space="preserve"> семестр</w:t>
      </w:r>
    </w:p>
    <w:p w:rsidR="00C666A1" w:rsidRPr="00F15839" w:rsidRDefault="00C666A1" w:rsidP="00F15839">
      <w:pPr>
        <w:spacing w:after="0" w:line="240" w:lineRule="auto"/>
        <w:ind w:left="709"/>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Форма обучения ____очная___</w:t>
      </w:r>
    </w:p>
    <w:p w:rsidR="00C666A1" w:rsidRPr="00F15839" w:rsidRDefault="00C666A1" w:rsidP="00F15839">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3"/>
        <w:gridCol w:w="1559"/>
        <w:gridCol w:w="396"/>
        <w:gridCol w:w="425"/>
        <w:gridCol w:w="708"/>
        <w:gridCol w:w="709"/>
        <w:gridCol w:w="709"/>
        <w:gridCol w:w="709"/>
        <w:gridCol w:w="2977"/>
      </w:tblGrid>
      <w:tr w:rsidR="00C666A1" w:rsidRPr="00F15839" w:rsidTr="00442C3B">
        <w:trPr>
          <w:trHeight w:val="1312"/>
          <w:jc w:val="center"/>
        </w:trPr>
        <w:tc>
          <w:tcPr>
            <w:tcW w:w="563"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proofErr w:type="gramStart"/>
            <w:r w:rsidRPr="00F15839">
              <w:rPr>
                <w:rFonts w:ascii="Times New Roman" w:eastAsia="Times New Roman" w:hAnsi="Times New Roman" w:cs="Times New Roman"/>
                <w:bCs/>
                <w:sz w:val="24"/>
                <w:szCs w:val="24"/>
                <w:lang w:eastAsia="ru-RU"/>
              </w:rPr>
              <w:t>п</w:t>
            </w:r>
            <w:proofErr w:type="gramEnd"/>
            <w:r w:rsidRPr="00F15839">
              <w:rPr>
                <w:rFonts w:ascii="Times New Roman" w:eastAsia="Times New Roman" w:hAnsi="Times New Roman" w:cs="Times New Roman"/>
                <w:bCs/>
                <w:sz w:val="24"/>
                <w:szCs w:val="24"/>
                <w:lang w:eastAsia="ru-RU"/>
              </w:rPr>
              <w:t>/п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C666A1" w:rsidRPr="00F15839" w:rsidRDefault="00C666A1" w:rsidP="00F1583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Раздел</w:t>
            </w:r>
            <w:r w:rsidRPr="00F15839">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Семестр </w:t>
            </w:r>
            <w:r w:rsidR="001F6D74" w:rsidRPr="00F15839">
              <w:rPr>
                <w:rFonts w:ascii="Times New Roman" w:eastAsia="Times New Roman" w:hAnsi="Times New Roman" w:cs="Times New Roman"/>
                <w:bCs/>
                <w:sz w:val="24"/>
                <w:szCs w:val="24"/>
                <w:lang w:eastAsia="ru-RU"/>
              </w:rPr>
              <w:t>4</w:t>
            </w:r>
          </w:p>
        </w:tc>
        <w:tc>
          <w:tcPr>
            <w:tcW w:w="425"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F15839">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Формы текущего контроля успеваемости </w:t>
            </w:r>
            <w:r w:rsidRPr="00F15839">
              <w:rPr>
                <w:rFonts w:ascii="Times New Roman" w:eastAsia="Times New Roman" w:hAnsi="Times New Roman" w:cs="Times New Roman"/>
                <w:bCs/>
                <w:i/>
                <w:sz w:val="24"/>
                <w:szCs w:val="24"/>
                <w:lang w:eastAsia="ru-RU"/>
              </w:rPr>
              <w:t>(по неделям семестра)</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Форма промежуточной аттестации </w:t>
            </w:r>
            <w:r w:rsidRPr="00F15839">
              <w:rPr>
                <w:rFonts w:ascii="Times New Roman" w:eastAsia="Times New Roman" w:hAnsi="Times New Roman" w:cs="Times New Roman"/>
                <w:bCs/>
                <w:i/>
                <w:sz w:val="24"/>
                <w:szCs w:val="24"/>
                <w:lang w:eastAsia="ru-RU"/>
              </w:rPr>
              <w:t>(по семестрам)</w:t>
            </w:r>
          </w:p>
        </w:tc>
      </w:tr>
      <w:tr w:rsidR="00C666A1" w:rsidRPr="00F15839" w:rsidTr="00442C3B">
        <w:trPr>
          <w:trHeight w:val="303"/>
          <w:jc w:val="center"/>
        </w:trPr>
        <w:tc>
          <w:tcPr>
            <w:tcW w:w="563"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ЗЛТ</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751A64" w:rsidP="00F15839">
            <w:pPr>
              <w:tabs>
                <w:tab w:val="left" w:pos="708"/>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ЗСТ</w:t>
            </w:r>
            <w:r w:rsidR="008B4831" w:rsidRPr="00F15839">
              <w:rPr>
                <w:rFonts w:ascii="Times New Roman" w:eastAsia="Times New Roman" w:hAnsi="Times New Roman" w:cs="Times New Roman"/>
                <w:sz w:val="24"/>
                <w:szCs w:val="24"/>
                <w:lang w:eastAsia="ru-RU"/>
              </w:rPr>
              <w:t>.</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751A64">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w:t>
            </w:r>
            <w:r w:rsidR="00751A64">
              <w:rPr>
                <w:rFonts w:ascii="Times New Roman" w:eastAsia="Times New Roman" w:hAnsi="Times New Roman" w:cs="Times New Roman"/>
                <w:sz w:val="24"/>
                <w:szCs w:val="24"/>
                <w:lang w:eastAsia="ru-RU"/>
              </w:rPr>
              <w:t>О</w:t>
            </w:r>
          </w:p>
        </w:tc>
        <w:tc>
          <w:tcPr>
            <w:tcW w:w="2977"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732F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Творчество А.Ахматовой. Проблематика и поэтика (сб. «Вечер», «Чётки»).</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Л-28,</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С-6,</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СРС- 38</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732F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Идейно-художественное своеобразие сборников А.Ахматовой «Подорожник», «</w:t>
            </w:r>
            <w:r w:rsidRPr="00F15839">
              <w:rPr>
                <w:rFonts w:ascii="Times New Roman" w:hAnsi="Times New Roman" w:cs="Times New Roman"/>
                <w:sz w:val="24"/>
                <w:szCs w:val="24"/>
                <w:lang w:val="en-US"/>
              </w:rPr>
              <w:t>AnnoDomini</w:t>
            </w:r>
            <w:r w:rsidRPr="00F15839">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2732F5" w:rsidRPr="00F15839" w:rsidRDefault="002732F5"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Предвоенные стихи А.А.Ахматовой («Тростник», «Седьмая книга», «Черепки»). </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732F5" w:rsidP="00F15839">
            <w:pPr>
              <w:spacing w:line="240" w:lineRule="auto"/>
              <w:jc w:val="both"/>
              <w:rPr>
                <w:rFonts w:ascii="Times New Roman" w:hAnsi="Times New Roman" w:cs="Times New Roman"/>
                <w:iCs/>
                <w:sz w:val="24"/>
                <w:szCs w:val="24"/>
              </w:rPr>
            </w:pPr>
            <w:r w:rsidRPr="00F15839">
              <w:rPr>
                <w:rFonts w:ascii="Times New Roman" w:hAnsi="Times New Roman" w:cs="Times New Roman"/>
                <w:sz w:val="24"/>
                <w:szCs w:val="24"/>
              </w:rPr>
              <w:t xml:space="preserve">Анализ одного из стихотворений и одной из поэм А.А.Ахматовой по выбору </w:t>
            </w:r>
            <w:r w:rsidRPr="00F15839">
              <w:rPr>
                <w:rFonts w:ascii="Times New Roman" w:hAnsi="Times New Roman" w:cs="Times New Roman"/>
                <w:sz w:val="24"/>
                <w:szCs w:val="24"/>
              </w:rPr>
              <w:lastRenderedPageBreak/>
              <w:t>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732F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Творческий путь Н.Гумилёва. Проблематика и поэтика.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732F5"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Идейное и художественное своеобразие лирики Н.Клюева. Анализ одного из стихотворений и одной из поэм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Поэзия В.Маяковского. Проблематика и поэтика. Анализ одной из поэм и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Маяковский и ЛЕФ. Идейно-эстетическая платформа ЛЕФа.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Творчество М. Цветаевой. Проблематика и поэтика. Анализ </w:t>
            </w:r>
            <w:r w:rsidRPr="00F15839">
              <w:rPr>
                <w:rFonts w:ascii="Times New Roman" w:hAnsi="Times New Roman" w:cs="Times New Roman"/>
                <w:sz w:val="24"/>
                <w:szCs w:val="24"/>
              </w:rPr>
              <w:lastRenderedPageBreak/>
              <w:t>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Цикл М.И.Цветаевой «Лебединый стан». Идейно-художественные особенности.</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w:t>
            </w:r>
            <w:proofErr w:type="gramStart"/>
            <w:r w:rsidRPr="00F15839">
              <w:rPr>
                <w:rFonts w:ascii="Times New Roman" w:hAnsi="Times New Roman" w:cs="Times New Roman"/>
                <w:sz w:val="24"/>
                <w:szCs w:val="24"/>
              </w:rPr>
              <w:t>Г. Иванов, В. Ходасевич, М. Осоргин, И. Одоевцева, Н. Берберова, Г. Газданов, Саша Чёрный и др.)</w:t>
            </w:r>
            <w:proofErr w:type="gramEnd"/>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Роман «Тихий Дон» </w:t>
            </w:r>
            <w:r w:rsidRPr="00F15839">
              <w:rPr>
                <w:rFonts w:ascii="Times New Roman" w:hAnsi="Times New Roman" w:cs="Times New Roman"/>
                <w:sz w:val="24"/>
                <w:szCs w:val="24"/>
              </w:rPr>
              <w:lastRenderedPageBreak/>
              <w:t>М.А.Шолохова. История замысла. Споры об авторстве.</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Трагедия</w:t>
            </w:r>
            <w:proofErr w:type="gramStart"/>
            <w:r w:rsidRPr="00F15839">
              <w:rPr>
                <w:rFonts w:ascii="Times New Roman" w:hAnsi="Times New Roman" w:cs="Times New Roman"/>
                <w:sz w:val="24"/>
                <w:szCs w:val="24"/>
              </w:rPr>
              <w:t xml:space="preserve"> П</w:t>
            </w:r>
            <w:proofErr w:type="gramEnd"/>
            <w:r w:rsidRPr="00F15839">
              <w:rPr>
                <w:rFonts w:ascii="Times New Roman" w:hAnsi="Times New Roman" w:cs="Times New Roman"/>
                <w:sz w:val="24"/>
                <w:szCs w:val="24"/>
              </w:rPr>
              <w:t>ервой мировой войны в романе «Тихий Дон» М.А.Шолохова. Образ Григория Мелехова, поиски третьего пути.</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iCs/>
                <w:sz w:val="24"/>
                <w:szCs w:val="24"/>
              </w:rPr>
            </w:pPr>
            <w:r w:rsidRPr="00F15839">
              <w:rPr>
                <w:rFonts w:ascii="Times New Roman" w:hAnsi="Times New Roman" w:cs="Times New Roman"/>
                <w:sz w:val="24"/>
                <w:szCs w:val="24"/>
              </w:rPr>
              <w:t>Женские характеры в романе «Тихий Дон» М.А.Шолохова.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Идейно-художественные особенности поэтического и прозаического наследия О.Мандельштама.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Художественное своеобразие лирики Б.Пастернака. Проблемати</w:t>
            </w:r>
            <w:r w:rsidRPr="00F15839">
              <w:rPr>
                <w:rFonts w:ascii="Times New Roman" w:hAnsi="Times New Roman" w:cs="Times New Roman"/>
                <w:sz w:val="24"/>
                <w:szCs w:val="24"/>
              </w:rPr>
              <w:lastRenderedPageBreak/>
              <w:t>ка и поэтика. Анализ одного из стихотворений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Идейно-художественные особенности романа-антиутопии «Мы» Е.И.Замятина.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«Лето Господне» И.С. Шмелёва как энциклопедия русской жизни. Проблематика и поэтика.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Тема революции и гражданской войны в литературе 10-20-х гг. Идейно-нравственные искания героя в «Ледяном походе (с Корниловым)» Р.</w:t>
            </w:r>
            <w:proofErr w:type="gramStart"/>
            <w:r w:rsidRPr="00F15839">
              <w:rPr>
                <w:rFonts w:ascii="Times New Roman" w:hAnsi="Times New Roman" w:cs="Times New Roman"/>
                <w:sz w:val="24"/>
                <w:szCs w:val="24"/>
              </w:rPr>
              <w:t>Гуля</w:t>
            </w:r>
            <w:proofErr w:type="gramEnd"/>
            <w:r w:rsidRPr="00F15839">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Духовно-нравственный выбор личности в романе А.Толстого «Хождение по мукам».</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990"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 xml:space="preserve">Личность и время в </w:t>
            </w:r>
            <w:r w:rsidRPr="00F15839">
              <w:rPr>
                <w:rFonts w:ascii="Times New Roman" w:hAnsi="Times New Roman" w:cs="Times New Roman"/>
                <w:sz w:val="24"/>
                <w:szCs w:val="24"/>
              </w:rPr>
              <w:lastRenderedPageBreak/>
              <w:t>романе М.Булгакова «Белая гвардия».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w:t>
            </w:r>
            <w:r w:rsidRPr="00F15839">
              <w:rPr>
                <w:rFonts w:ascii="Times New Roman" w:eastAsia="Times New Roman" w:hAnsi="Times New Roman" w:cs="Times New Roman"/>
                <w:sz w:val="24"/>
                <w:szCs w:val="24"/>
                <w:lang w:eastAsia="ru-RU"/>
              </w:rPr>
              <w:lastRenderedPageBreak/>
              <w:t>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22</w:t>
            </w:r>
          </w:p>
        </w:tc>
        <w:tc>
          <w:tcPr>
            <w:tcW w:w="1559" w:type="dxa"/>
            <w:tcBorders>
              <w:top w:val="single" w:sz="4" w:space="0" w:color="auto"/>
              <w:left w:val="single" w:sz="4" w:space="0" w:color="auto"/>
              <w:bottom w:val="single" w:sz="4" w:space="0" w:color="auto"/>
              <w:right w:val="single" w:sz="4" w:space="0" w:color="auto"/>
            </w:tcBorders>
          </w:tcPr>
          <w:p w:rsidR="003E1F1B"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Группа «Скифы». Концепция «азиатской революции».</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Группа «Перевал» и деятельность А.Воронского</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Группа «ОБЭРИу». Понятия «иероглифа», художественного сдвига и остранения.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«Цех поэтов» и деятельность Н.Гумилёва. Объединение «Кольцо поэтов».</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27</w:t>
            </w:r>
          </w:p>
        </w:tc>
        <w:tc>
          <w:tcPr>
            <w:tcW w:w="1559" w:type="dxa"/>
            <w:tcBorders>
              <w:top w:val="single" w:sz="4" w:space="0" w:color="auto"/>
              <w:left w:val="single" w:sz="4" w:space="0" w:color="auto"/>
              <w:bottom w:val="single" w:sz="4" w:space="0" w:color="auto"/>
              <w:right w:val="single" w:sz="4" w:space="0" w:color="auto"/>
            </w:tcBorders>
          </w:tcPr>
          <w:p w:rsidR="003E1F1B" w:rsidRPr="00F15839" w:rsidRDefault="003E1F1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Футуризм на </w:t>
            </w:r>
            <w:r w:rsidRPr="00F15839">
              <w:rPr>
                <w:rFonts w:ascii="Times New Roman" w:eastAsia="Times New Roman" w:hAnsi="Times New Roman" w:cs="Times New Roman"/>
                <w:sz w:val="24"/>
                <w:szCs w:val="24"/>
                <w:lang w:eastAsia="ru-RU"/>
              </w:rPr>
              <w:lastRenderedPageBreak/>
              <w:t>службе советской власти. Позиция Луначарского и Ленина.</w:t>
            </w:r>
          </w:p>
          <w:p w:rsidR="00C666A1" w:rsidRPr="00F15839" w:rsidRDefault="00C666A1" w:rsidP="00F15839">
            <w:pPr>
              <w:spacing w:line="240" w:lineRule="auto"/>
              <w:jc w:val="both"/>
              <w:rPr>
                <w:rFonts w:ascii="Times New Roman" w:hAnsi="Times New Roman" w:cs="Times New Roman"/>
                <w:i/>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r w:rsidRPr="00F15839">
              <w:rPr>
                <w:rFonts w:ascii="Times New Roman" w:eastAsia="Times New Roman" w:hAnsi="Times New Roman" w:cs="Times New Roman"/>
                <w:sz w:val="24"/>
                <w:szCs w:val="24"/>
                <w:lang w:eastAsia="ru-RU"/>
              </w:rPr>
              <w:lastRenderedPageBreak/>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w:t>
            </w:r>
            <w:r w:rsidRPr="00F15839">
              <w:rPr>
                <w:rFonts w:ascii="Times New Roman" w:eastAsia="Times New Roman" w:hAnsi="Times New Roman" w:cs="Times New Roman"/>
                <w:sz w:val="24"/>
                <w:szCs w:val="24"/>
                <w:lang w:eastAsia="ru-RU"/>
              </w:rPr>
              <w:lastRenderedPageBreak/>
              <w:t>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E1F1B" w:rsidP="00F15839">
            <w:pPr>
              <w:spacing w:line="240" w:lineRule="auto"/>
              <w:jc w:val="both"/>
              <w:rPr>
                <w:rFonts w:ascii="Times New Roman" w:hAnsi="Times New Roman" w:cs="Times New Roman"/>
                <w:i/>
                <w:iCs/>
                <w:sz w:val="24"/>
                <w:szCs w:val="24"/>
              </w:rPr>
            </w:pPr>
            <w:r w:rsidRPr="00F15839">
              <w:rPr>
                <w:rFonts w:ascii="Times New Roman" w:eastAsia="Times New Roman" w:hAnsi="Times New Roman" w:cs="Times New Roman"/>
                <w:sz w:val="24"/>
                <w:szCs w:val="24"/>
                <w:lang w:eastAsia="ru-RU"/>
              </w:rPr>
              <w:t>«Кузница» и РАПП.</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261E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Новокрестьянская поэзия (П.Васильев, И.</w:t>
            </w:r>
            <w:proofErr w:type="gramStart"/>
            <w:r w:rsidRPr="00F15839">
              <w:rPr>
                <w:rFonts w:ascii="Times New Roman" w:eastAsia="Times New Roman" w:hAnsi="Times New Roman" w:cs="Times New Roman"/>
                <w:sz w:val="24"/>
                <w:szCs w:val="24"/>
                <w:lang w:eastAsia="ru-RU"/>
              </w:rPr>
              <w:t>Приблудный</w:t>
            </w:r>
            <w:proofErr w:type="gramEnd"/>
            <w:r w:rsidRPr="00F15839">
              <w:rPr>
                <w:rFonts w:ascii="Times New Roman" w:eastAsia="Times New Roman" w:hAnsi="Times New Roman" w:cs="Times New Roman"/>
                <w:sz w:val="24"/>
                <w:szCs w:val="24"/>
                <w:lang w:eastAsia="ru-RU"/>
              </w:rPr>
              <w:t>, А.Ганин и др.). Творчество одного из представителей, анализ одного из стихотворений и одной из поэм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261E9" w:rsidP="00F15839">
            <w:pPr>
              <w:tabs>
                <w:tab w:val="left" w:pos="708"/>
              </w:tabs>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Личность и время в поэтическом творчестве С.Есенина («Кобыльи корабли», «Пугачёв», «Страна негодяев», «Сорокоуст», «Хулиган», «Исповедь хулигана», «Мир таинственный, мир мой древний», «Письмо к женщине» и др.).</w:t>
            </w:r>
            <w:proofErr w:type="gramEnd"/>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261E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коллективизации в романах М.Шолохова «Поднятая целина» и А.Платонова «Котлован».</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261E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романа «Мастер и Маргарита» М.Булгакова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261E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Идейно-художественное своеобразие романа Е.И.Замятина «Мы»</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Художественное своеобразие поэтическог</w:t>
            </w:r>
            <w:r w:rsidRPr="00F15839">
              <w:rPr>
                <w:rFonts w:ascii="Times New Roman" w:hAnsi="Times New Roman" w:cs="Times New Roman"/>
                <w:iCs/>
                <w:sz w:val="24"/>
                <w:szCs w:val="24"/>
              </w:rPr>
              <w:lastRenderedPageBreak/>
              <w:t>о наследия С.А.Есенина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для семинарских занятий,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Художественное своеобразие поэтического наследия ново-крестьянских поэтов</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C666A1" w:rsidRPr="00F15839" w:rsidRDefault="00C666A1" w:rsidP="00F15839">
      <w:pPr>
        <w:shd w:val="clear" w:color="auto" w:fill="FFFFFF"/>
        <w:spacing w:line="240" w:lineRule="auto"/>
        <w:ind w:right="97"/>
        <w:jc w:val="both"/>
        <w:rPr>
          <w:rFonts w:ascii="Times New Roman" w:hAnsi="Times New Roman" w:cs="Times New Roman"/>
          <w:b/>
          <w:bCs/>
          <w:sz w:val="24"/>
          <w:szCs w:val="24"/>
        </w:rPr>
      </w:pPr>
      <w:r w:rsidRPr="00F15839">
        <w:rPr>
          <w:rFonts w:ascii="Times New Roman" w:hAnsi="Times New Roman" w:cs="Times New Roman"/>
          <w:b/>
          <w:bCs/>
          <w:sz w:val="24"/>
          <w:szCs w:val="24"/>
        </w:rPr>
        <w:t>Итого: Лекций – 2</w:t>
      </w:r>
      <w:r w:rsidR="00BA0B65">
        <w:rPr>
          <w:rFonts w:ascii="Times New Roman" w:hAnsi="Times New Roman" w:cs="Times New Roman"/>
          <w:b/>
          <w:bCs/>
          <w:sz w:val="24"/>
          <w:szCs w:val="24"/>
        </w:rPr>
        <w:t>6</w:t>
      </w:r>
      <w:r w:rsidRPr="00F15839">
        <w:rPr>
          <w:rFonts w:ascii="Times New Roman" w:hAnsi="Times New Roman" w:cs="Times New Roman"/>
          <w:b/>
          <w:bCs/>
          <w:sz w:val="24"/>
          <w:szCs w:val="24"/>
        </w:rPr>
        <w:t xml:space="preserve"> ч., семинарских – </w:t>
      </w:r>
      <w:r w:rsidR="00BA0B65">
        <w:rPr>
          <w:rFonts w:ascii="Times New Roman" w:hAnsi="Times New Roman" w:cs="Times New Roman"/>
          <w:b/>
          <w:bCs/>
          <w:sz w:val="24"/>
          <w:szCs w:val="24"/>
        </w:rPr>
        <w:t>8</w:t>
      </w:r>
      <w:r w:rsidRPr="00F15839">
        <w:rPr>
          <w:rFonts w:ascii="Times New Roman" w:hAnsi="Times New Roman" w:cs="Times New Roman"/>
          <w:b/>
          <w:bCs/>
          <w:sz w:val="24"/>
          <w:szCs w:val="24"/>
        </w:rPr>
        <w:t xml:space="preserve"> ч., СРС – </w:t>
      </w:r>
      <w:r w:rsidR="000A2613">
        <w:rPr>
          <w:rFonts w:ascii="Times New Roman" w:hAnsi="Times New Roman" w:cs="Times New Roman"/>
          <w:b/>
          <w:bCs/>
          <w:sz w:val="24"/>
          <w:szCs w:val="24"/>
        </w:rPr>
        <w:t>47</w:t>
      </w:r>
      <w:r w:rsidRPr="00F15839">
        <w:rPr>
          <w:rFonts w:ascii="Times New Roman" w:hAnsi="Times New Roman" w:cs="Times New Roman"/>
          <w:b/>
          <w:bCs/>
          <w:sz w:val="24"/>
          <w:szCs w:val="24"/>
        </w:rPr>
        <w:t> ч.</w:t>
      </w:r>
    </w:p>
    <w:p w:rsidR="00C666A1" w:rsidRPr="00F15839" w:rsidRDefault="00C666A1" w:rsidP="00F15839">
      <w:pPr>
        <w:spacing w:line="240" w:lineRule="auto"/>
        <w:ind w:firstLine="720"/>
        <w:jc w:val="center"/>
        <w:rPr>
          <w:rFonts w:ascii="Times New Roman" w:hAnsi="Times New Roman" w:cs="Times New Roman"/>
          <w:b/>
          <w:sz w:val="24"/>
          <w:szCs w:val="24"/>
        </w:rPr>
      </w:pPr>
      <w:r w:rsidRPr="00F15839">
        <w:rPr>
          <w:rFonts w:ascii="Times New Roman" w:hAnsi="Times New Roman" w:cs="Times New Roman"/>
          <w:b/>
          <w:sz w:val="24"/>
          <w:szCs w:val="24"/>
        </w:rPr>
        <w:t xml:space="preserve"> «Отечественная литература </w:t>
      </w:r>
      <w:r w:rsidRPr="00F15839">
        <w:rPr>
          <w:rFonts w:ascii="Times New Roman" w:hAnsi="Times New Roman" w:cs="Times New Roman"/>
          <w:b/>
          <w:sz w:val="24"/>
          <w:szCs w:val="24"/>
          <w:lang w:val="en-US"/>
        </w:rPr>
        <w:t>XX</w:t>
      </w:r>
      <w:r w:rsidRPr="00F15839">
        <w:rPr>
          <w:rFonts w:ascii="Times New Roman" w:hAnsi="Times New Roman" w:cs="Times New Roman"/>
          <w:b/>
          <w:sz w:val="24"/>
          <w:szCs w:val="24"/>
        </w:rPr>
        <w:t xml:space="preserve"> века (вторая половина)»</w:t>
      </w:r>
    </w:p>
    <w:p w:rsidR="00C666A1" w:rsidRPr="00F15839" w:rsidRDefault="000A2613" w:rsidP="00F15839">
      <w:pPr>
        <w:spacing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 xml:space="preserve">5 </w:t>
      </w:r>
      <w:r w:rsidR="00C666A1" w:rsidRPr="00F15839">
        <w:rPr>
          <w:rFonts w:ascii="Times New Roman" w:hAnsi="Times New Roman" w:cs="Times New Roman"/>
          <w:b/>
          <w:sz w:val="24"/>
          <w:szCs w:val="24"/>
        </w:rPr>
        <w:t>семестр</w:t>
      </w:r>
    </w:p>
    <w:p w:rsidR="00C666A1" w:rsidRPr="00F15839" w:rsidRDefault="00C666A1" w:rsidP="00F15839">
      <w:pPr>
        <w:spacing w:after="0" w:line="240" w:lineRule="auto"/>
        <w:ind w:left="709"/>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Форма обучения ____очная___</w:t>
      </w:r>
    </w:p>
    <w:p w:rsidR="00C666A1" w:rsidRPr="00F15839" w:rsidRDefault="00C666A1" w:rsidP="00F15839">
      <w:pPr>
        <w:spacing w:after="0" w:line="240" w:lineRule="auto"/>
        <w:ind w:left="709"/>
        <w:jc w:val="center"/>
        <w:rPr>
          <w:rFonts w:ascii="Times New Roman" w:eastAsia="Times New Roman" w:hAnsi="Times New Roman" w:cs="Times New Roman"/>
          <w:i/>
          <w:sz w:val="24"/>
          <w:szCs w:val="24"/>
          <w:lang w:eastAsia="ru-RU"/>
        </w:rPr>
      </w:pPr>
    </w:p>
    <w:tbl>
      <w:tblPr>
        <w:tblW w:w="875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563"/>
        <w:gridCol w:w="1559"/>
        <w:gridCol w:w="396"/>
        <w:gridCol w:w="425"/>
        <w:gridCol w:w="708"/>
        <w:gridCol w:w="709"/>
        <w:gridCol w:w="709"/>
        <w:gridCol w:w="709"/>
        <w:gridCol w:w="2977"/>
      </w:tblGrid>
      <w:tr w:rsidR="00C666A1" w:rsidRPr="00F15839" w:rsidTr="00442C3B">
        <w:trPr>
          <w:trHeight w:val="1312"/>
          <w:jc w:val="center"/>
        </w:trPr>
        <w:tc>
          <w:tcPr>
            <w:tcW w:w="563"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proofErr w:type="gramStart"/>
            <w:r w:rsidRPr="00F15839">
              <w:rPr>
                <w:rFonts w:ascii="Times New Roman" w:eastAsia="Times New Roman" w:hAnsi="Times New Roman" w:cs="Times New Roman"/>
                <w:bCs/>
                <w:sz w:val="24"/>
                <w:szCs w:val="24"/>
                <w:lang w:eastAsia="ru-RU"/>
              </w:rPr>
              <w:t>п</w:t>
            </w:r>
            <w:proofErr w:type="gramEnd"/>
            <w:r w:rsidRPr="00F15839">
              <w:rPr>
                <w:rFonts w:ascii="Times New Roman" w:eastAsia="Times New Roman" w:hAnsi="Times New Roman" w:cs="Times New Roman"/>
                <w:bCs/>
                <w:sz w:val="24"/>
                <w:szCs w:val="24"/>
                <w:lang w:eastAsia="ru-RU"/>
              </w:rPr>
              <w:t>/п</w:t>
            </w:r>
          </w:p>
        </w:tc>
        <w:tc>
          <w:tcPr>
            <w:tcW w:w="1559"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C666A1" w:rsidRPr="00F15839" w:rsidRDefault="00C666A1" w:rsidP="00F15839">
            <w:pPr>
              <w:tabs>
                <w:tab w:val="left" w:pos="708"/>
              </w:tabs>
              <w:spacing w:before="660" w:after="66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Раздел</w:t>
            </w:r>
            <w:r w:rsidRPr="00F15839">
              <w:rPr>
                <w:rFonts w:ascii="Times New Roman" w:eastAsia="Times New Roman" w:hAnsi="Times New Roman" w:cs="Times New Roman"/>
                <w:bCs/>
                <w:sz w:val="24"/>
                <w:szCs w:val="24"/>
                <w:lang w:eastAsia="ru-RU"/>
              </w:rPr>
              <w:br/>
              <w:t>дисциплины</w:t>
            </w:r>
          </w:p>
        </w:tc>
        <w:tc>
          <w:tcPr>
            <w:tcW w:w="396"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Семестр </w:t>
            </w:r>
            <w:r w:rsidR="001F6D74" w:rsidRPr="00F15839">
              <w:rPr>
                <w:rFonts w:ascii="Times New Roman" w:eastAsia="Times New Roman" w:hAnsi="Times New Roman" w:cs="Times New Roman"/>
                <w:bCs/>
                <w:sz w:val="24"/>
                <w:szCs w:val="24"/>
                <w:lang w:eastAsia="ru-RU"/>
              </w:rPr>
              <w:t>5</w:t>
            </w:r>
          </w:p>
        </w:tc>
        <w:tc>
          <w:tcPr>
            <w:tcW w:w="425" w:type="dxa"/>
            <w:vMerge w:val="restart"/>
            <w:tcBorders>
              <w:top w:val="single" w:sz="4" w:space="0" w:color="auto"/>
              <w:left w:val="single" w:sz="4" w:space="0" w:color="auto"/>
              <w:right w:val="single" w:sz="4" w:space="0" w:color="auto"/>
            </w:tcBorders>
            <w:textDirection w:val="btLr"/>
            <w:vAlign w:val="center"/>
          </w:tcPr>
          <w:p w:rsidR="00C666A1" w:rsidRPr="00F15839" w:rsidRDefault="00C666A1" w:rsidP="00F15839">
            <w:pPr>
              <w:tabs>
                <w:tab w:val="left" w:pos="708"/>
              </w:tabs>
              <w:spacing w:after="0" w:line="240" w:lineRule="auto"/>
              <w:ind w:left="113" w:right="113"/>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Неделя семестра</w:t>
            </w:r>
          </w:p>
        </w:tc>
        <w:tc>
          <w:tcPr>
            <w:tcW w:w="2835" w:type="dxa"/>
            <w:gridSpan w:val="4"/>
            <w:tcBorders>
              <w:top w:val="single" w:sz="4" w:space="0" w:color="auto"/>
              <w:left w:val="single" w:sz="4" w:space="0" w:color="auto"/>
              <w:bottom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Виды учебной работы*, включая самостоятельную работу студентов</w:t>
            </w:r>
            <w:r w:rsidRPr="00F15839">
              <w:rPr>
                <w:rFonts w:ascii="Times New Roman" w:eastAsia="Times New Roman" w:hAnsi="Times New Roman" w:cs="Times New Roman"/>
                <w:bCs/>
                <w:sz w:val="24"/>
                <w:szCs w:val="24"/>
                <w:lang w:eastAsia="ru-RU"/>
              </w:rPr>
              <w:br/>
              <w:t>и трудоемкость (в часах)/ с указанием занятий, проводимых в интерактивных формах</w:t>
            </w:r>
          </w:p>
        </w:tc>
        <w:tc>
          <w:tcPr>
            <w:tcW w:w="2977" w:type="dxa"/>
            <w:vMerge w:val="restart"/>
            <w:tcBorders>
              <w:top w:val="single" w:sz="4" w:space="0" w:color="auto"/>
              <w:left w:val="single" w:sz="4" w:space="0" w:color="auto"/>
              <w:right w:val="single" w:sz="4" w:space="0" w:color="auto"/>
            </w:tcBorders>
            <w:vAlign w:val="center"/>
          </w:tcPr>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Формы текущего контроля успеваемости </w:t>
            </w:r>
            <w:r w:rsidRPr="00F15839">
              <w:rPr>
                <w:rFonts w:ascii="Times New Roman" w:eastAsia="Times New Roman" w:hAnsi="Times New Roman" w:cs="Times New Roman"/>
                <w:bCs/>
                <w:i/>
                <w:sz w:val="24"/>
                <w:szCs w:val="24"/>
                <w:lang w:eastAsia="ru-RU"/>
              </w:rPr>
              <w:t>(по неделям семестра)</w:t>
            </w:r>
          </w:p>
          <w:p w:rsidR="00C666A1" w:rsidRPr="00F15839" w:rsidRDefault="00C666A1" w:rsidP="00F15839">
            <w:pPr>
              <w:tabs>
                <w:tab w:val="left" w:pos="708"/>
              </w:tabs>
              <w:spacing w:after="0" w:line="240" w:lineRule="auto"/>
              <w:jc w:val="center"/>
              <w:rPr>
                <w:rFonts w:ascii="Times New Roman" w:eastAsia="Times New Roman" w:hAnsi="Times New Roman" w:cs="Times New Roman"/>
                <w:bCs/>
                <w:i/>
                <w:sz w:val="24"/>
                <w:szCs w:val="24"/>
                <w:lang w:eastAsia="ru-RU"/>
              </w:rPr>
            </w:pPr>
            <w:r w:rsidRPr="00F15839">
              <w:rPr>
                <w:rFonts w:ascii="Times New Roman" w:eastAsia="Times New Roman" w:hAnsi="Times New Roman" w:cs="Times New Roman"/>
                <w:bCs/>
                <w:sz w:val="24"/>
                <w:szCs w:val="24"/>
                <w:lang w:eastAsia="ru-RU"/>
              </w:rPr>
              <w:t xml:space="preserve">Форма промежуточной аттестации </w:t>
            </w:r>
            <w:r w:rsidRPr="00F15839">
              <w:rPr>
                <w:rFonts w:ascii="Times New Roman" w:eastAsia="Times New Roman" w:hAnsi="Times New Roman" w:cs="Times New Roman"/>
                <w:bCs/>
                <w:i/>
                <w:sz w:val="24"/>
                <w:szCs w:val="24"/>
                <w:lang w:eastAsia="ru-RU"/>
              </w:rPr>
              <w:t>(по семестрам)</w:t>
            </w:r>
          </w:p>
        </w:tc>
      </w:tr>
      <w:tr w:rsidR="00C666A1" w:rsidRPr="00F15839" w:rsidTr="00442C3B">
        <w:trPr>
          <w:trHeight w:val="303"/>
          <w:jc w:val="center"/>
        </w:trPr>
        <w:tc>
          <w:tcPr>
            <w:tcW w:w="563"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1559"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всего</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лекции</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8B483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Сем.</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СРС</w:t>
            </w:r>
          </w:p>
        </w:tc>
        <w:tc>
          <w:tcPr>
            <w:tcW w:w="2977" w:type="dxa"/>
            <w:vMerge/>
            <w:tcBorders>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bCs/>
                <w:sz w:val="24"/>
                <w:szCs w:val="24"/>
              </w:rPr>
              <w:t>Основные тенденции современной поэзии. Проблематика и художественные особенности творчества нескольких авторов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Л-28,</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С-6,</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СРС- 38</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Подготовка доклада с презентацией,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bCs/>
                <w:sz w:val="24"/>
                <w:szCs w:val="24"/>
              </w:rPr>
              <w:t>Творческий путь Ф.А. Абрамова. Проблематика и поэтика творчества.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 Написание эссе.</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bCs/>
                <w:sz w:val="24"/>
                <w:szCs w:val="24"/>
              </w:rPr>
              <w:t xml:space="preserve">Творческий </w:t>
            </w:r>
            <w:r w:rsidRPr="00F15839">
              <w:rPr>
                <w:rFonts w:ascii="Times New Roman" w:hAnsi="Times New Roman" w:cs="Times New Roman"/>
                <w:bCs/>
                <w:sz w:val="24"/>
                <w:szCs w:val="24"/>
              </w:rPr>
              <w:lastRenderedPageBreak/>
              <w:t>путь А.Н. Арбузова. Проблематика и поэтика одной пьесы (по выбору).</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w:t>
            </w:r>
            <w:r w:rsidRPr="00F15839">
              <w:rPr>
                <w:rFonts w:ascii="Times New Roman" w:eastAsia="Times New Roman" w:hAnsi="Times New Roman" w:cs="Times New Roman"/>
                <w:sz w:val="24"/>
                <w:szCs w:val="24"/>
                <w:lang w:eastAsia="ru-RU"/>
              </w:rPr>
              <w:lastRenderedPageBreak/>
              <w:t>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iCs/>
                <w:sz w:val="24"/>
                <w:szCs w:val="24"/>
              </w:rPr>
            </w:pPr>
            <w:r w:rsidRPr="00F15839">
              <w:rPr>
                <w:rFonts w:ascii="Times New Roman" w:hAnsi="Times New Roman" w:cs="Times New Roman"/>
                <w:bCs/>
                <w:sz w:val="24"/>
                <w:szCs w:val="24"/>
              </w:rPr>
              <w:t>Творческий путь В.С. Розова. Идейно-художественные особенности одного драматургического произведения (по выбору).</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знания художественных текстов. </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rsidR="00227C3F" w:rsidRPr="00F15839" w:rsidRDefault="00227C3F"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Основные этапы творческого пути А.И. Солженицына. </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Идейно-художественное своеобразие малой прозы А.И.Солженицына («Матрёнин двор»).</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C09F7"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3C09F7"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Творчество Ю.П. Кузнецова. </w:t>
            </w:r>
            <w:r w:rsidRPr="00F15839">
              <w:rPr>
                <w:rFonts w:ascii="Times New Roman" w:eastAsia="Times New Roman" w:hAnsi="Times New Roman" w:cs="Times New Roman"/>
                <w:bCs/>
                <w:sz w:val="24"/>
                <w:szCs w:val="24"/>
                <w:lang w:eastAsia="ru-RU"/>
              </w:rPr>
              <w:lastRenderedPageBreak/>
              <w:t>Проблематика и поэтика.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Идейно-художественное своеобразие малой прозы А.И.Солженицына («Один день Ивана Денисовича»).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bCs/>
                <w:sz w:val="24"/>
                <w:szCs w:val="24"/>
              </w:rPr>
              <w:t>«Эстрадная лирика»: А.Вознесенский, Е.Евтушенко, Б.Ахмадулина, Р.Рождественский и др. Идейно-художественные особенности творчества одного из авторов.</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bCs/>
                <w:sz w:val="24"/>
                <w:szCs w:val="24"/>
              </w:rPr>
              <w:t>Творческий путь Е.И. Носова. Проблематика и поэтика творчества писателя.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«Бесконечный тупик» Д.Е. Галковского как воплощение поэтики постмодернизма. Образ главного героя. Особенност</w:t>
            </w:r>
            <w:r w:rsidRPr="00F15839">
              <w:rPr>
                <w:rFonts w:ascii="Times New Roman" w:hAnsi="Times New Roman" w:cs="Times New Roman"/>
                <w:sz w:val="24"/>
                <w:szCs w:val="24"/>
              </w:rPr>
              <w:lastRenderedPageBreak/>
              <w:t xml:space="preserve">и композиции романа. Проблема одиночества. Традиции В.В. </w:t>
            </w:r>
            <w:proofErr w:type="gramStart"/>
            <w:r w:rsidRPr="00F15839">
              <w:rPr>
                <w:rFonts w:ascii="Times New Roman" w:hAnsi="Times New Roman" w:cs="Times New Roman"/>
                <w:sz w:val="24"/>
                <w:szCs w:val="24"/>
              </w:rPr>
              <w:t>Розанова</w:t>
            </w:r>
            <w:proofErr w:type="gramEnd"/>
            <w:r w:rsidRPr="00F15839">
              <w:rPr>
                <w:rFonts w:ascii="Times New Roman" w:hAnsi="Times New Roman" w:cs="Times New Roman"/>
                <w:sz w:val="24"/>
                <w:szCs w:val="24"/>
              </w:rPr>
              <w:t>.</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Творческий путь Ю.В. Бондарева. Идейно-художественные особенности творчества писателя.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iCs/>
                <w:sz w:val="24"/>
                <w:szCs w:val="24"/>
              </w:rPr>
            </w:pPr>
            <w:r w:rsidRPr="00F15839">
              <w:rPr>
                <w:rFonts w:ascii="Times New Roman" w:hAnsi="Times New Roman" w:cs="Times New Roman"/>
                <w:bCs/>
                <w:sz w:val="24"/>
                <w:szCs w:val="24"/>
              </w:rPr>
              <w:t>Творческий путь В.М. Шукшина. Проблема истинных и ложных ценностей в рассказах разных лет.</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трёх рассказов В.М.Шукшина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Судьбы традиционной </w:t>
            </w:r>
            <w:r w:rsidRPr="00F15839">
              <w:rPr>
                <w:rFonts w:ascii="Times New Roman" w:eastAsia="Times New Roman" w:hAnsi="Times New Roman" w:cs="Times New Roman"/>
                <w:sz w:val="24"/>
                <w:szCs w:val="24"/>
                <w:lang w:eastAsia="ru-RU"/>
              </w:rPr>
              <w:lastRenderedPageBreak/>
              <w:t>реалистической прозы.</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18</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Современный литературный процесс (90-е – 2000-е гг.).</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Идейно-художественные особенности творчества одного из современных прозаиков, развивающих классические традиции (В.Г. Галактионова, П. Краснов, Л. Сычева, Н.Смирнов, А.Котови др.).</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заданий для рубежного контроля. 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bCs/>
                <w:sz w:val="24"/>
                <w:szCs w:val="24"/>
              </w:rPr>
              <w:t>Идейно-художественные особенности одного из произведений современной литературы о локальных войнах.</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227C3F"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hAnsi="Times New Roman" w:cs="Times New Roman"/>
                <w:sz w:val="24"/>
                <w:szCs w:val="24"/>
              </w:rPr>
              <w:t xml:space="preserve">Современный литературный процесс в «толстых» литературных журналах и интернет-изданиях (анализ </w:t>
            </w:r>
            <w:r w:rsidRPr="00F15839">
              <w:rPr>
                <w:rFonts w:ascii="Times New Roman" w:hAnsi="Times New Roman" w:cs="Times New Roman"/>
                <w:sz w:val="24"/>
                <w:szCs w:val="24"/>
              </w:rPr>
              <w:lastRenderedPageBreak/>
              <w:t>периодики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E1F21"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23</w:t>
            </w:r>
          </w:p>
        </w:tc>
        <w:tc>
          <w:tcPr>
            <w:tcW w:w="1559" w:type="dxa"/>
            <w:tcBorders>
              <w:top w:val="single" w:sz="4" w:space="0" w:color="auto"/>
              <w:left w:val="single" w:sz="4" w:space="0" w:color="auto"/>
              <w:bottom w:val="single" w:sz="4" w:space="0" w:color="auto"/>
              <w:right w:val="single" w:sz="4" w:space="0" w:color="auto"/>
            </w:tcBorders>
          </w:tcPr>
          <w:p w:rsidR="001E1F21" w:rsidRPr="00F15839" w:rsidRDefault="001E1F21"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Быт и бытие личности в прозе В.С. Маканина. </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24</w:t>
            </w:r>
          </w:p>
        </w:tc>
        <w:tc>
          <w:tcPr>
            <w:tcW w:w="1559" w:type="dxa"/>
            <w:tcBorders>
              <w:top w:val="single" w:sz="4" w:space="0" w:color="auto"/>
              <w:left w:val="single" w:sz="4" w:space="0" w:color="auto"/>
              <w:bottom w:val="single" w:sz="4" w:space="0" w:color="auto"/>
              <w:right w:val="single" w:sz="4" w:space="0" w:color="auto"/>
            </w:tcBorders>
          </w:tcPr>
          <w:p w:rsidR="00AE3ABB"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рассказов писателя.</w:t>
            </w:r>
          </w:p>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одной из пьес по выбору студента.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«Тихая лирика»: Н.М. Рубцов, А.Прасолов, Э.В. Балашов, Н.Тряпкин и др. Идейно-художественные </w:t>
            </w:r>
            <w:r w:rsidRPr="00F15839">
              <w:rPr>
                <w:rFonts w:ascii="Times New Roman" w:eastAsia="Times New Roman" w:hAnsi="Times New Roman" w:cs="Times New Roman"/>
                <w:bCs/>
                <w:sz w:val="24"/>
                <w:szCs w:val="24"/>
                <w:lang w:eastAsia="ru-RU"/>
              </w:rPr>
              <w:lastRenderedPageBreak/>
              <w:t>особенности творчества одного из авторов (кроме Н.М. Рубцова).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27</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28</w:t>
            </w:r>
          </w:p>
        </w:tc>
        <w:tc>
          <w:tcPr>
            <w:tcW w:w="1559" w:type="dxa"/>
            <w:tcBorders>
              <w:top w:val="single" w:sz="4" w:space="0" w:color="auto"/>
              <w:left w:val="single" w:sz="4" w:space="0" w:color="auto"/>
              <w:bottom w:val="single" w:sz="4" w:space="0" w:color="auto"/>
              <w:right w:val="single" w:sz="4" w:space="0" w:color="auto"/>
            </w:tcBorders>
          </w:tcPr>
          <w:p w:rsidR="00AE3ABB"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Особенности литературного процесса 60-х – 70-х гг. Полемика между «Новым миром» и «Молодой гвардией». Споры о деревенской и исповедальной прозе. </w:t>
            </w:r>
          </w:p>
          <w:p w:rsidR="00C666A1" w:rsidRPr="00F15839" w:rsidRDefault="00C666A1" w:rsidP="00F15839">
            <w:pPr>
              <w:spacing w:line="240" w:lineRule="auto"/>
              <w:jc w:val="both"/>
              <w:rPr>
                <w:rFonts w:ascii="Times New Roman" w:hAnsi="Times New Roman" w:cs="Times New Roman"/>
                <w:i/>
                <w:iCs/>
                <w:sz w:val="24"/>
                <w:szCs w:val="24"/>
              </w:rPr>
            </w:pP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29</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Ведущие тенденции и течения в современной литературе </w:t>
            </w:r>
            <w:r w:rsidRPr="00F15839">
              <w:rPr>
                <w:rFonts w:ascii="Times New Roman" w:eastAsia="Times New Roman" w:hAnsi="Times New Roman" w:cs="Times New Roman"/>
                <w:bCs/>
                <w:sz w:val="24"/>
                <w:szCs w:val="24"/>
                <w:lang w:val="en-US" w:eastAsia="ru-RU"/>
              </w:rPr>
              <w:t>XX</w:t>
            </w:r>
            <w:r w:rsidRPr="00F15839">
              <w:rPr>
                <w:rFonts w:ascii="Times New Roman" w:eastAsia="Times New Roman" w:hAnsi="Times New Roman" w:cs="Times New Roman"/>
                <w:bCs/>
                <w:sz w:val="24"/>
                <w:szCs w:val="24"/>
                <w:lang w:eastAsia="ru-RU"/>
              </w:rPr>
              <w:t xml:space="preserve">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 «</w:t>
            </w:r>
            <w:proofErr w:type="gramStart"/>
            <w:r w:rsidRPr="00F15839">
              <w:rPr>
                <w:rFonts w:ascii="Times New Roman" w:eastAsia="Times New Roman" w:hAnsi="Times New Roman" w:cs="Times New Roman"/>
                <w:bCs/>
                <w:sz w:val="24"/>
                <w:szCs w:val="24"/>
                <w:lang w:eastAsia="ru-RU"/>
              </w:rPr>
              <w:t>военная</w:t>
            </w:r>
            <w:proofErr w:type="gramEnd"/>
            <w:r w:rsidRPr="00F15839">
              <w:rPr>
                <w:rFonts w:ascii="Times New Roman" w:eastAsia="Times New Roman" w:hAnsi="Times New Roman" w:cs="Times New Roman"/>
                <w:bCs/>
                <w:sz w:val="24"/>
                <w:szCs w:val="24"/>
                <w:lang w:eastAsia="ru-RU"/>
              </w:rPr>
              <w:t xml:space="preserve"> проза», «деревенская проза», «проза 40-летних», «исповедальная проза», «научная проза», «лагерная проза», </w:t>
            </w:r>
            <w:r w:rsidRPr="00F15839">
              <w:rPr>
                <w:rFonts w:ascii="Times New Roman" w:eastAsia="Times New Roman" w:hAnsi="Times New Roman" w:cs="Times New Roman"/>
                <w:bCs/>
                <w:sz w:val="24"/>
                <w:szCs w:val="24"/>
                <w:lang w:eastAsia="ru-RU"/>
              </w:rPr>
              <w:lastRenderedPageBreak/>
              <w:t>«почвенная проза» и др. Понятие о постмодернизме.</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30</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Творческий путь В.Г. Распутина. Проблематика и поэтика повестей и рассказов 60-х – 90-х гг. Идейно-художественные особенности повести В.Г. Распутина «Дочь Ивана, мать Ивана».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31</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line="240" w:lineRule="auto"/>
              <w:jc w:val="both"/>
              <w:rPr>
                <w:rFonts w:ascii="Times New Roman" w:hAnsi="Times New Roman" w:cs="Times New Roman"/>
                <w:sz w:val="24"/>
                <w:szCs w:val="24"/>
              </w:rPr>
            </w:pPr>
            <w:r w:rsidRPr="00F15839">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В. Белова. Тема коллективизации в «Канунах» В.И. Белова.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32</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AE3ABB"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Идейно-нравственные искания героев в </w:t>
            </w:r>
            <w:r w:rsidRPr="00F15839">
              <w:rPr>
                <w:rFonts w:ascii="Times New Roman" w:eastAsia="Times New Roman" w:hAnsi="Times New Roman" w:cs="Times New Roman"/>
                <w:bCs/>
                <w:sz w:val="24"/>
                <w:szCs w:val="24"/>
                <w:lang w:eastAsia="ru-RU"/>
              </w:rPr>
              <w:lastRenderedPageBreak/>
              <w:t xml:space="preserve">прозе Л.И. Бородина. Проблемы выбора и «третьей правды» в контексте творчества писателя. </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Проверка конспектов лекций, тетрадей самоподготовки, читательских дневников, </w:t>
            </w:r>
            <w:r w:rsidRPr="00F15839">
              <w:rPr>
                <w:rFonts w:ascii="Times New Roman" w:eastAsia="Times New Roman" w:hAnsi="Times New Roman" w:cs="Times New Roman"/>
                <w:sz w:val="24"/>
                <w:szCs w:val="24"/>
                <w:lang w:eastAsia="ru-RU"/>
              </w:rPr>
              <w:lastRenderedPageBreak/>
              <w:t>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33</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1E1F21" w:rsidP="00F15839">
            <w:pPr>
              <w:spacing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Творчество Г.В. Семёнова в</w:t>
            </w:r>
            <w:r w:rsidR="00AE3ABB" w:rsidRPr="00F15839">
              <w:rPr>
                <w:rFonts w:ascii="Times New Roman" w:eastAsia="Times New Roman" w:hAnsi="Times New Roman" w:cs="Times New Roman"/>
                <w:bCs/>
                <w:sz w:val="24"/>
                <w:szCs w:val="24"/>
                <w:lang w:eastAsia="ru-RU"/>
              </w:rPr>
              <w:t xml:space="preserve"> контексте «городской прозы».</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лекций, тетрадей самоподготовки, читательских дневников, знания художественных текстов.</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34.</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Творчество Ю.П.Казакова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35.</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Творчество В.М.Шукшина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r w:rsidR="00C666A1" w:rsidRPr="00F15839" w:rsidTr="00442C3B">
        <w:trPr>
          <w:jc w:val="center"/>
        </w:trPr>
        <w:tc>
          <w:tcPr>
            <w:tcW w:w="563"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36.</w:t>
            </w:r>
          </w:p>
        </w:tc>
        <w:tc>
          <w:tcPr>
            <w:tcW w:w="1559" w:type="dxa"/>
            <w:tcBorders>
              <w:top w:val="single" w:sz="4" w:space="0" w:color="auto"/>
              <w:left w:val="single" w:sz="4" w:space="0" w:color="auto"/>
              <w:bottom w:val="single" w:sz="4" w:space="0" w:color="auto"/>
              <w:right w:val="single" w:sz="4" w:space="0" w:color="auto"/>
            </w:tcBorders>
          </w:tcPr>
          <w:p w:rsidR="00C666A1" w:rsidRPr="00F15839" w:rsidRDefault="000075AE" w:rsidP="00F15839">
            <w:pPr>
              <w:spacing w:line="240" w:lineRule="auto"/>
              <w:jc w:val="both"/>
              <w:rPr>
                <w:rFonts w:ascii="Times New Roman" w:hAnsi="Times New Roman" w:cs="Times New Roman"/>
                <w:iCs/>
                <w:sz w:val="24"/>
                <w:szCs w:val="24"/>
              </w:rPr>
            </w:pPr>
            <w:r w:rsidRPr="00F15839">
              <w:rPr>
                <w:rFonts w:ascii="Times New Roman" w:hAnsi="Times New Roman" w:cs="Times New Roman"/>
                <w:iCs/>
                <w:sz w:val="24"/>
                <w:szCs w:val="24"/>
              </w:rPr>
              <w:t>Творчество Н.М.Рубцова</w:t>
            </w:r>
          </w:p>
        </w:tc>
        <w:tc>
          <w:tcPr>
            <w:tcW w:w="396"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708"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709" w:type="dxa"/>
            <w:tcBorders>
              <w:top w:val="single" w:sz="4" w:space="0" w:color="auto"/>
              <w:left w:val="single" w:sz="4" w:space="0" w:color="auto"/>
              <w:bottom w:val="single" w:sz="4" w:space="0" w:color="auto"/>
              <w:right w:val="single" w:sz="4" w:space="0" w:color="auto"/>
            </w:tcBorders>
          </w:tcPr>
          <w:p w:rsidR="00C666A1" w:rsidRPr="00F15839" w:rsidRDefault="002E243E"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2977" w:type="dxa"/>
            <w:tcBorders>
              <w:top w:val="single" w:sz="4" w:space="0" w:color="auto"/>
              <w:left w:val="single" w:sz="4" w:space="0" w:color="auto"/>
              <w:bottom w:val="single" w:sz="4" w:space="0" w:color="auto"/>
              <w:right w:val="single" w:sz="4" w:space="0" w:color="auto"/>
            </w:tcBorders>
          </w:tcPr>
          <w:p w:rsidR="00C666A1" w:rsidRPr="00F15839" w:rsidRDefault="00C666A1"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Проверка конспектов для семинарских занятий, тетрадей самоподготовки, читательских дневников, знания художественных текстов. Аттестация учащихся на семинарских занятиях.</w:t>
            </w:r>
          </w:p>
        </w:tc>
      </w:tr>
    </w:tbl>
    <w:p w:rsidR="00C666A1" w:rsidRPr="00F15839" w:rsidRDefault="00C666A1" w:rsidP="00F15839">
      <w:pPr>
        <w:shd w:val="clear" w:color="auto" w:fill="FFFFFF"/>
        <w:spacing w:line="240" w:lineRule="auto"/>
        <w:ind w:right="97"/>
        <w:jc w:val="both"/>
        <w:rPr>
          <w:rFonts w:ascii="Times New Roman" w:hAnsi="Times New Roman" w:cs="Times New Roman"/>
          <w:b/>
          <w:bCs/>
          <w:sz w:val="24"/>
          <w:szCs w:val="24"/>
        </w:rPr>
      </w:pPr>
      <w:r w:rsidRPr="00F15839">
        <w:rPr>
          <w:rFonts w:ascii="Times New Roman" w:hAnsi="Times New Roman" w:cs="Times New Roman"/>
          <w:b/>
          <w:bCs/>
          <w:sz w:val="24"/>
          <w:szCs w:val="24"/>
        </w:rPr>
        <w:t>Итого: лекций – 2</w:t>
      </w:r>
      <w:r w:rsidR="000A2613">
        <w:rPr>
          <w:rFonts w:ascii="Times New Roman" w:hAnsi="Times New Roman" w:cs="Times New Roman"/>
          <w:b/>
          <w:bCs/>
          <w:sz w:val="24"/>
          <w:szCs w:val="24"/>
        </w:rPr>
        <w:t>6</w:t>
      </w:r>
      <w:r w:rsidRPr="00F15839">
        <w:rPr>
          <w:rFonts w:ascii="Times New Roman" w:hAnsi="Times New Roman" w:cs="Times New Roman"/>
          <w:b/>
          <w:bCs/>
          <w:sz w:val="24"/>
          <w:szCs w:val="24"/>
        </w:rPr>
        <w:t xml:space="preserve"> ч., семинарских – </w:t>
      </w:r>
      <w:r w:rsidR="000A2613">
        <w:rPr>
          <w:rFonts w:ascii="Times New Roman" w:hAnsi="Times New Roman" w:cs="Times New Roman"/>
          <w:b/>
          <w:bCs/>
          <w:sz w:val="24"/>
          <w:szCs w:val="24"/>
        </w:rPr>
        <w:t>8</w:t>
      </w:r>
      <w:r w:rsidRPr="00F15839">
        <w:rPr>
          <w:rFonts w:ascii="Times New Roman" w:hAnsi="Times New Roman" w:cs="Times New Roman"/>
          <w:b/>
          <w:bCs/>
          <w:sz w:val="24"/>
          <w:szCs w:val="24"/>
        </w:rPr>
        <w:t xml:space="preserve"> ч., СРС – </w:t>
      </w:r>
      <w:r w:rsidR="000A2613">
        <w:rPr>
          <w:rFonts w:ascii="Times New Roman" w:hAnsi="Times New Roman" w:cs="Times New Roman"/>
          <w:b/>
          <w:bCs/>
          <w:sz w:val="24"/>
          <w:szCs w:val="24"/>
        </w:rPr>
        <w:t>4</w:t>
      </w:r>
      <w:r w:rsidRPr="00F15839">
        <w:rPr>
          <w:rFonts w:ascii="Times New Roman" w:hAnsi="Times New Roman" w:cs="Times New Roman"/>
          <w:b/>
          <w:bCs/>
          <w:sz w:val="24"/>
          <w:szCs w:val="24"/>
        </w:rPr>
        <w:t> </w:t>
      </w:r>
      <w:r w:rsidR="000A2613">
        <w:rPr>
          <w:rFonts w:ascii="Times New Roman" w:hAnsi="Times New Roman" w:cs="Times New Roman"/>
          <w:b/>
          <w:bCs/>
          <w:sz w:val="24"/>
          <w:szCs w:val="24"/>
        </w:rPr>
        <w:t>7</w:t>
      </w:r>
      <w:r w:rsidRPr="00F15839">
        <w:rPr>
          <w:rFonts w:ascii="Times New Roman" w:hAnsi="Times New Roman" w:cs="Times New Roman"/>
          <w:b/>
          <w:bCs/>
          <w:sz w:val="24"/>
          <w:szCs w:val="24"/>
        </w:rPr>
        <w:t>ч.</w:t>
      </w:r>
    </w:p>
    <w:p w:rsidR="00C666A1" w:rsidRPr="00F15839" w:rsidRDefault="00C666A1" w:rsidP="00F15839">
      <w:pPr>
        <w:shd w:val="clear" w:color="auto" w:fill="FFFFFF"/>
        <w:spacing w:line="240" w:lineRule="auto"/>
        <w:ind w:right="97"/>
        <w:jc w:val="both"/>
        <w:rPr>
          <w:rFonts w:ascii="Times New Roman" w:hAnsi="Times New Roman" w:cs="Times New Roman"/>
          <w:b/>
          <w:bCs/>
          <w:sz w:val="24"/>
          <w:szCs w:val="24"/>
        </w:rPr>
      </w:pPr>
      <w:r w:rsidRPr="00F15839">
        <w:rPr>
          <w:rFonts w:ascii="Times New Roman" w:hAnsi="Times New Roman" w:cs="Times New Roman"/>
          <w:b/>
          <w:bCs/>
          <w:sz w:val="24"/>
          <w:szCs w:val="24"/>
        </w:rPr>
        <w:t>ВСЕГО:</w:t>
      </w:r>
      <w:r w:rsidR="000A2613">
        <w:rPr>
          <w:rFonts w:ascii="Times New Roman" w:hAnsi="Times New Roman" w:cs="Times New Roman"/>
          <w:b/>
          <w:bCs/>
          <w:sz w:val="24"/>
          <w:szCs w:val="24"/>
        </w:rPr>
        <w:t xml:space="preserve"> 360</w:t>
      </w:r>
      <w:r w:rsidR="002E243E" w:rsidRPr="00F15839">
        <w:rPr>
          <w:rFonts w:ascii="Times New Roman" w:hAnsi="Times New Roman" w:cs="Times New Roman"/>
          <w:b/>
          <w:bCs/>
          <w:sz w:val="24"/>
          <w:szCs w:val="24"/>
        </w:rPr>
        <w:t xml:space="preserve"> ч</w:t>
      </w:r>
      <w:r w:rsidRPr="00F15839">
        <w:rPr>
          <w:rFonts w:ascii="Times New Roman" w:hAnsi="Times New Roman" w:cs="Times New Roman"/>
          <w:b/>
          <w:bCs/>
          <w:sz w:val="24"/>
          <w:szCs w:val="24"/>
        </w:rPr>
        <w:t>.</w:t>
      </w:r>
      <w:r w:rsidR="002E243E" w:rsidRPr="00F15839">
        <w:rPr>
          <w:rFonts w:ascii="Times New Roman" w:hAnsi="Times New Roman" w:cs="Times New Roman"/>
          <w:b/>
          <w:bCs/>
          <w:sz w:val="24"/>
          <w:szCs w:val="24"/>
        </w:rPr>
        <w:t xml:space="preserve">, </w:t>
      </w:r>
      <w:r w:rsidR="000A2613">
        <w:rPr>
          <w:rFonts w:ascii="Times New Roman" w:hAnsi="Times New Roman" w:cs="Times New Roman"/>
          <w:b/>
          <w:bCs/>
          <w:sz w:val="24"/>
          <w:szCs w:val="24"/>
        </w:rPr>
        <w:t>10</w:t>
      </w:r>
      <w:r w:rsidR="002E243E" w:rsidRPr="00F15839">
        <w:rPr>
          <w:rFonts w:ascii="Times New Roman" w:hAnsi="Times New Roman" w:cs="Times New Roman"/>
          <w:b/>
          <w:bCs/>
          <w:sz w:val="24"/>
          <w:szCs w:val="24"/>
        </w:rPr>
        <w:t xml:space="preserve"> з. е.</w:t>
      </w:r>
    </w:p>
    <w:p w:rsidR="00A3547E" w:rsidRPr="00F15839" w:rsidRDefault="00620D57" w:rsidP="00F15839">
      <w:pPr>
        <w:pStyle w:val="ae"/>
        <w:numPr>
          <w:ilvl w:val="0"/>
          <w:numId w:val="4"/>
        </w:numPr>
        <w:shd w:val="clear" w:color="auto" w:fill="FFFFFF"/>
        <w:suppressAutoHyphens/>
        <w:ind w:right="97"/>
        <w:jc w:val="center"/>
        <w:rPr>
          <w:b/>
          <w:bCs/>
        </w:rPr>
      </w:pPr>
      <w:r w:rsidRPr="00F15839">
        <w:rPr>
          <w:b/>
          <w:bCs/>
        </w:rPr>
        <w:t>С</w:t>
      </w:r>
      <w:r w:rsidR="00A3547E" w:rsidRPr="00F15839">
        <w:rPr>
          <w:b/>
          <w:bCs/>
        </w:rPr>
        <w:t>одержание разделов (тем) дисциплины</w:t>
      </w:r>
      <w:r w:rsidRPr="00F15839">
        <w:rPr>
          <w:b/>
          <w:bCs/>
        </w:rPr>
        <w:t xml:space="preserve"> «</w:t>
      </w:r>
      <w:r w:rsidR="00422174" w:rsidRPr="00F15839">
        <w:rPr>
          <w:b/>
          <w:bCs/>
        </w:rPr>
        <w:t>Отечественная литература</w:t>
      </w:r>
      <w:r w:rsidRPr="00F15839">
        <w:rPr>
          <w:b/>
          <w:bCs/>
        </w:rPr>
        <w:t>»</w:t>
      </w:r>
    </w:p>
    <w:p w:rsidR="00720D25" w:rsidRPr="00F15839" w:rsidRDefault="00720D25"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XIX</w:t>
      </w:r>
      <w:r w:rsidRPr="00F15839">
        <w:rPr>
          <w:rFonts w:ascii="Times New Roman" w:hAnsi="Times New Roman" w:cs="Times New Roman"/>
          <w:b/>
          <w:bCs/>
          <w:sz w:val="24"/>
          <w:szCs w:val="24"/>
        </w:rPr>
        <w:t xml:space="preserve"> века (первая половина)»</w:t>
      </w:r>
    </w:p>
    <w:p w:rsidR="00720D25" w:rsidRPr="00F15839" w:rsidRDefault="00720D25" w:rsidP="00F15839">
      <w:pPr>
        <w:shd w:val="clear" w:color="auto" w:fill="FFFFFF"/>
        <w:suppressAutoHyphens/>
        <w:spacing w:after="0" w:line="240" w:lineRule="auto"/>
        <w:ind w:right="97"/>
        <w:jc w:val="center"/>
        <w:rPr>
          <w:rFonts w:ascii="Times New Roman" w:hAnsi="Times New Roman" w:cs="Times New Roman"/>
          <w:b/>
          <w:bCs/>
          <w:sz w:val="24"/>
          <w:szCs w:val="24"/>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Общая характеристика развития русской литературы 1/2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и ее периодизация.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Современная постановка вопроса о национальном своеобразии и мировом значении русской классической литературы, ее художественное богатство. Литературное движение первой трети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Развитие романтизма в русской литературе 20-30-х гг.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Предромантизм как переходное явление конца </w:t>
      </w:r>
      <w:proofErr w:type="gramStart"/>
      <w:r w:rsidRPr="00F15839">
        <w:rPr>
          <w:rFonts w:ascii="Times New Roman" w:eastAsia="Times New Roman" w:hAnsi="Times New Roman" w:cs="Times New Roman"/>
          <w:sz w:val="24"/>
          <w:szCs w:val="24"/>
          <w:lang w:eastAsia="ru-RU"/>
        </w:rPr>
        <w:t>Х</w:t>
      </w:r>
      <w:proofErr w:type="gramEnd"/>
      <w:r w:rsidRPr="00F15839">
        <w:rPr>
          <w:rFonts w:ascii="Times New Roman" w:eastAsia="Times New Roman" w:hAnsi="Times New Roman" w:cs="Times New Roman"/>
          <w:sz w:val="24"/>
          <w:szCs w:val="24"/>
          <w:lang w:val="en-US" w:eastAsia="ru-RU"/>
        </w:rPr>
        <w:t>VIII</w:t>
      </w:r>
      <w:r w:rsidRPr="00F15839">
        <w:rPr>
          <w:rFonts w:ascii="Times New Roman" w:eastAsia="Times New Roman" w:hAnsi="Times New Roman" w:cs="Times New Roman"/>
          <w:sz w:val="24"/>
          <w:szCs w:val="24"/>
          <w:lang w:eastAsia="ru-RU"/>
        </w:rPr>
        <w:t xml:space="preserve"> – начала Х</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Х века. Исторические и эстетические предпосылки возникновения и развития русского романтизма. Его связь с западноевропейским романтизмом. Идейно-эстетическая система романтизма и особенности романтического стиля. Различные течения в русском романтизме и пути его развития в литературе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Актуальные проблемы изучения романтизма. Поэтика и стилистика реализма.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i/>
          <w:iCs/>
          <w:sz w:val="24"/>
          <w:szCs w:val="24"/>
          <w:lang w:eastAsia="ru-RU"/>
        </w:rPr>
      </w:pPr>
      <w:r w:rsidRPr="00F15839">
        <w:rPr>
          <w:rFonts w:ascii="Times New Roman" w:eastAsia="Times New Roman" w:hAnsi="Times New Roman" w:cs="Times New Roman"/>
          <w:sz w:val="24"/>
          <w:szCs w:val="24"/>
          <w:lang w:eastAsia="ru-RU"/>
        </w:rPr>
        <w:t>Развитие русской прозы 20-30-х гг.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Особенности романтической повести: </w:t>
      </w:r>
      <w:r w:rsidRPr="00F15839">
        <w:rPr>
          <w:rFonts w:ascii="Times New Roman" w:eastAsia="Times New Roman" w:hAnsi="Times New Roman" w:cs="Times New Roman"/>
          <w:i/>
          <w:iCs/>
          <w:sz w:val="24"/>
          <w:szCs w:val="24"/>
          <w:lang w:eastAsia="ru-RU"/>
        </w:rPr>
        <w:t>А.А. Бестужев-Марлинский, В.Ф. Одоевский</w:t>
      </w:r>
      <w:r w:rsidRPr="00F15839">
        <w:rPr>
          <w:rFonts w:ascii="Times New Roman" w:eastAsia="Times New Roman" w:hAnsi="Times New Roman" w:cs="Times New Roman"/>
          <w:sz w:val="24"/>
          <w:szCs w:val="24"/>
          <w:lang w:eastAsia="ru-RU"/>
        </w:rPr>
        <w:t xml:space="preserve">. Возникновение и развитие русского исторического романа. </w:t>
      </w:r>
      <w:r w:rsidRPr="00F15839">
        <w:rPr>
          <w:rFonts w:ascii="Times New Roman" w:eastAsia="Times New Roman" w:hAnsi="Times New Roman" w:cs="Times New Roman"/>
          <w:i/>
          <w:iCs/>
          <w:sz w:val="24"/>
          <w:szCs w:val="24"/>
          <w:lang w:eastAsia="ru-RU"/>
        </w:rPr>
        <w:t>М.Н. Загоскин, А.Ф. Вельтман, И.И. Лажечников.</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К.Н. Батюшков.</w:t>
      </w:r>
      <w:r w:rsidRPr="00F15839">
        <w:rPr>
          <w:rFonts w:ascii="Times New Roman" w:eastAsia="Times New Roman" w:hAnsi="Times New Roman" w:cs="Times New Roman"/>
          <w:sz w:val="24"/>
          <w:szCs w:val="24"/>
          <w:lang w:eastAsia="ru-RU"/>
        </w:rPr>
        <w:t xml:space="preserve"> Разработка предромантических жанров в поэзии Батюшкова. Основные мотивы «легкой поэзии», особенности стиха. Становление романтического историзма в элегиях Батюшкова.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Творчество В.А. Жуковского (1783-1852.)</w:t>
      </w:r>
      <w:r w:rsidRPr="00F15839">
        <w:rPr>
          <w:rFonts w:ascii="Times New Roman" w:eastAsia="Times New Roman" w:hAnsi="Times New Roman" w:cs="Times New Roman"/>
          <w:sz w:val="24"/>
          <w:szCs w:val="24"/>
          <w:lang w:eastAsia="ru-RU"/>
        </w:rPr>
        <w:t xml:space="preserve"> Творческая эволюция художественного стиля Жуковского. Роль поэта в развитии русской литературы, связи его творчества с западноевропейским романтизмом. Поэтика жанра баллады в творчестве Жуковского. Романтические сюжеты поэм, философская позиция автора. В.Г. Белинский о Жуковском, поэтика его произведений.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Гражданско-героический романтизм в русской литературе первой четверти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его идейно-художественное своеобразие. Творчество поэтов-декабристов.Ф.Н. Глинка, В.К. Кюхельбекер, А.И. Одоевский.</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К.Ф. Рылеев.</w:t>
      </w:r>
      <w:r w:rsidRPr="00F15839">
        <w:rPr>
          <w:rFonts w:ascii="Times New Roman" w:eastAsia="Times New Roman" w:hAnsi="Times New Roman" w:cs="Times New Roman"/>
          <w:sz w:val="24"/>
          <w:szCs w:val="24"/>
          <w:lang w:eastAsia="ru-RU"/>
        </w:rPr>
        <w:t xml:space="preserve"> Место и значение творчества Рылеева в развитии русской поэзии. Думы и их идейно-художественное своеобразие. Поэма «Войнаровский» и особенности ее романтического стиля. Гражданская лирика Рылеева.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Развитие реализма в русской литературе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Богатство способов и форм воспроизведения «правды жизни» в реализме, его соотношение с другими творческими методами. Вопрос о типологии реализма в современном литературоведении.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Творчество И.А. Крылова</w:t>
      </w:r>
      <w:r w:rsidRPr="00F15839">
        <w:rPr>
          <w:rFonts w:ascii="Times New Roman" w:eastAsia="Times New Roman" w:hAnsi="Times New Roman" w:cs="Times New Roman"/>
          <w:sz w:val="24"/>
          <w:szCs w:val="24"/>
          <w:lang w:eastAsia="ru-RU"/>
        </w:rPr>
        <w:t xml:space="preserve">. И.А. Крылов </w:t>
      </w:r>
      <w:proofErr w:type="gramStart"/>
      <w:r w:rsidRPr="00F15839">
        <w:rPr>
          <w:rFonts w:ascii="Times New Roman" w:eastAsia="Times New Roman" w:hAnsi="Times New Roman" w:cs="Times New Roman"/>
          <w:sz w:val="24"/>
          <w:szCs w:val="24"/>
          <w:lang w:eastAsia="ru-RU"/>
        </w:rPr>
        <w:t>-н</w:t>
      </w:r>
      <w:proofErr w:type="gramEnd"/>
      <w:r w:rsidRPr="00F15839">
        <w:rPr>
          <w:rFonts w:ascii="Times New Roman" w:eastAsia="Times New Roman" w:hAnsi="Times New Roman" w:cs="Times New Roman"/>
          <w:sz w:val="24"/>
          <w:szCs w:val="24"/>
          <w:lang w:eastAsia="ru-RU"/>
        </w:rPr>
        <w:t>оватор басенного творчества. Реализм и народность его басен. Мастерство баснописца. В.Г. Белинский о Крылове.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Творчество А.С. Грибоедова.</w:t>
      </w:r>
      <w:r w:rsidRPr="00F15839">
        <w:rPr>
          <w:rFonts w:ascii="Times New Roman" w:eastAsia="Times New Roman" w:hAnsi="Times New Roman" w:cs="Times New Roman"/>
          <w:sz w:val="24"/>
          <w:szCs w:val="24"/>
          <w:lang w:eastAsia="ru-RU"/>
        </w:rPr>
        <w:t xml:space="preserve"> «Горе от ума» как новый этап в развитии русской драматургии. Проблема творческого метода Грибоедова. Новаторские принципы его драматургии (проблематика, образы, композиция, жанр, язык и стих комедии). В.Г. Белинский и И.А. Гончаров о пьесе «Горе от ума».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Творчество А.С. Пушкина.</w:t>
      </w:r>
      <w:r w:rsidRPr="00F15839">
        <w:rPr>
          <w:rFonts w:ascii="Times New Roman" w:eastAsia="Times New Roman" w:hAnsi="Times New Roman" w:cs="Times New Roman"/>
          <w:sz w:val="24"/>
          <w:szCs w:val="24"/>
          <w:lang w:eastAsia="ru-RU"/>
        </w:rPr>
        <w:t xml:space="preserve"> Роль Пушкина в развитии русской литературы, широкое воздействие на все сферы культуры и русский литературный язык.</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Пушкин как поэт-художник, особенности его дарования. Влияние на формирование таланта Пушкина предшествующей русской и мировой литературы. Этапы развития творческой самобытности поэта, развитие историзма в мировоззрении и творчестве Пушкина; широта исторического, философского и религиозного мышления поэта.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Лирика Пушкина 1810-х и первой половины 20-х годов в ее отношении к традициям и современным поэту идейно-эстетическим исканиям русской поэзии.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Южные поэмы как новый этап в поэтическом развитии Пушкина. Пушкин и Байрон, преодоление байронизма. Поэтический мир поэмы «Цыганы» и ее место в творческой эволюции писателя.</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«Борис Годунов» как первая в русской литературе реалистическая трагедия. Ее проблематика, образы, стиль; власть и народ в трагедии.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Лирика Пушкина второй половины 20-30-х годов: особенности поэтики, идейно-художественное богатство. В.Г. Белинский и лирике Пушкина.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«Евгений Онегин» - реалистический роман в стихах. Проблематика и центральные образы романа. Развитие характера Онегина. Образ автора в романе. Жанровое своеобразие, особенности композиции, язык и стих романа. «Онегинская строфа». Значение «Евгения Онегина» для развития реализма в русской литературе. В.Г. Белинский о романе «Евгений Онегин».</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Поэмы «Полтава» и «Медный всадник». Широта исторического и философского мышления поэта. Особенности поэтического стиля.</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драматического конфликта в «Маленьких трагедиях». Критика нравственных пороков, владеющих сердцем человека. Шекспир и Пушкин.</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Глубина проблематики и своеобразие прозы А.С. Пушкина. Ее значение для становления и последующего развития реалистической русской прозы. Крах индивидуализма в повести «Пиковая дама».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«Дубровском» и «Капитанской дочке». Образ Пугачева как предводителя народного движения и как человека. Композиция повести «Капитанская дочка».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Сказки Пушкина; проблематика, характер обработки Пушкиным сказочных сюжетов. Особенности стихотворной формы сказок.</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А.С. Пушкина в оценке отечественной критики и в исследованиях литературоведов последних лет.</w:t>
      </w:r>
    </w:p>
    <w:p w:rsidR="00F06DB4" w:rsidRPr="00F15839" w:rsidRDefault="00F06DB4" w:rsidP="00F15839">
      <w:pPr>
        <w:keepNext/>
        <w:spacing w:after="0" w:line="240" w:lineRule="auto"/>
        <w:ind w:firstLine="709"/>
        <w:jc w:val="both"/>
        <w:outlineLvl w:val="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Поэзия «пушкинской плеяды». Е.А. Баратынский. Особенности элегического переживания в стихотворениях Е.А. Баратынского. Поэмы «Эда» и «Бал». Д.В. Веневитинов, П.А. Вяземский, Д.В. Давыдов. Идиллии А.А. Дельвига. Творчество Н.М. Языкова.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w:t>
      </w:r>
      <w:r w:rsidRPr="00F15839">
        <w:rPr>
          <w:rFonts w:ascii="Times New Roman" w:eastAsia="Times New Roman" w:hAnsi="Times New Roman" w:cs="Times New Roman"/>
          <w:bCs/>
          <w:iCs/>
          <w:sz w:val="24"/>
          <w:szCs w:val="24"/>
          <w:lang w:eastAsia="ru-RU"/>
        </w:rPr>
        <w:t>М.Ю.Лермонтова.</w:t>
      </w:r>
      <w:r w:rsidRPr="00F15839">
        <w:rPr>
          <w:rFonts w:ascii="Times New Roman" w:eastAsia="Times New Roman" w:hAnsi="Times New Roman" w:cs="Times New Roman"/>
          <w:sz w:val="24"/>
          <w:szCs w:val="24"/>
          <w:lang w:eastAsia="ru-RU"/>
        </w:rPr>
        <w:t xml:space="preserve"> Основные мотивы и идейно-художественные особенности лирики Лермонтова, ее эволюция. Стилевое своеобразие лирики Лермонтова. В.Г. Белинский о лирике М.Ю. Лермонтова.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Творческая индивидуальность Лермонтова, ее социально-историческая и эстетическая обусловленность. Соотношение романтических и реалистических начал. Постановка вопроса о творческом методе Лермонтова в современном литературоведении.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Поэмы «Мцыри» и «Демон». Проблематика, своеобразие образа романтического героя. Характерные черты композиции и стиля.</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w:t>
      </w:r>
      <w:proofErr w:type="gramStart"/>
      <w:r w:rsidRPr="00F15839">
        <w:rPr>
          <w:rFonts w:ascii="Times New Roman" w:eastAsia="Times New Roman" w:hAnsi="Times New Roman" w:cs="Times New Roman"/>
          <w:sz w:val="24"/>
          <w:szCs w:val="24"/>
          <w:lang w:eastAsia="ru-RU"/>
        </w:rPr>
        <w:t>Песня про купца</w:t>
      </w:r>
      <w:proofErr w:type="gramEnd"/>
      <w:r w:rsidRPr="00F15839">
        <w:rPr>
          <w:rFonts w:ascii="Times New Roman" w:eastAsia="Times New Roman" w:hAnsi="Times New Roman" w:cs="Times New Roman"/>
          <w:sz w:val="24"/>
          <w:szCs w:val="24"/>
          <w:lang w:eastAsia="ru-RU"/>
        </w:rPr>
        <w:t xml:space="preserve"> Калашникова…» - «историческая поэмы в народном духе» (В.Г. Белинский). Проблематика, образы, композиция и язык поэмы.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«Герой нашего времени» - первый социально-психологический и философский роман в русской литературе. Печорин как социальный тип. В.Г. Белинский о типичности образа Печорина.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Н.В. Гоголь.</w:t>
      </w:r>
      <w:r w:rsidRPr="00F15839">
        <w:rPr>
          <w:rFonts w:ascii="Times New Roman" w:eastAsia="Times New Roman" w:hAnsi="Times New Roman" w:cs="Times New Roman"/>
          <w:sz w:val="24"/>
          <w:szCs w:val="24"/>
          <w:lang w:eastAsia="ru-RU"/>
        </w:rPr>
        <w:t xml:space="preserve"> Повести «Вечера на хуторе близ Диканьки» и «Миргород». Романтизм и реализм в этих произведениях. В.Г. Белинский о Гоголе-художнике. Особенности юмора Н.В. Гоголя.</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Социальная, нравственная, эстетическая проблематика петербургских повестей Гоголя, их метод и стиль. Повесть «Шинель» - этапное произведение русской литературы.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Комедия «Ревизор». Новаторский характер комедии, ее значение для русской литературы и русского театра.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Поэма «Мертвые души». Ее замысел, проблематика, образы, композиция. Своеобразие типизации образов гоголевской сатиры. «Мертвые души» в оценке русской критики и в исследованиях современных ученых.</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Духовная проза Гоголя. «Выбранные места из переписки с друзьями». Нравственно-философское содержание произведения.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lang w:eastAsia="ru-RU"/>
        </w:rPr>
        <w:t>В.Г. Белинский.</w:t>
      </w:r>
      <w:r w:rsidRPr="00F15839">
        <w:rPr>
          <w:rFonts w:ascii="Times New Roman" w:eastAsia="Times New Roman" w:hAnsi="Times New Roman" w:cs="Times New Roman"/>
          <w:sz w:val="24"/>
          <w:szCs w:val="24"/>
          <w:lang w:eastAsia="ru-RU"/>
        </w:rPr>
        <w:t xml:space="preserve"> Литературно-критическая деятельность. Эстетическая теория В.Г. Белинского и ее роль в развитии русской эстетики. Наиболее значительные работы современных исследователей о критике.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А.И. Герцен.</w:t>
      </w:r>
      <w:r w:rsidRPr="00F15839">
        <w:rPr>
          <w:rFonts w:ascii="Times New Roman" w:eastAsia="Times New Roman" w:hAnsi="Times New Roman" w:cs="Times New Roman"/>
          <w:sz w:val="24"/>
          <w:szCs w:val="24"/>
          <w:lang w:eastAsia="ru-RU"/>
        </w:rPr>
        <w:t xml:space="preserve"> Его роль в общественно-политической и литературной жизни 40-60-х годов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Роман «Кто виноват?» как произведение социально-публицистического пафоса. Проблематика романа, влияние «натуральной школы». Владимир Бельтов и его предшественники в русской литературе.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«Былое и думы». Особенности жанра и композиции. Постановка проблемы личности в произведении. Характеристика общественной жизни России 30-60-х годов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сквозь призму авторского восприятия.</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w:t>
      </w:r>
      <w:r w:rsidRPr="00F15839">
        <w:rPr>
          <w:rFonts w:ascii="Times New Roman" w:eastAsia="Times New Roman" w:hAnsi="Times New Roman" w:cs="Times New Roman"/>
          <w:i/>
          <w:iCs/>
          <w:sz w:val="24"/>
          <w:szCs w:val="24"/>
          <w:lang w:eastAsia="ru-RU"/>
        </w:rPr>
        <w:t>С.Т. Аксакова</w:t>
      </w:r>
      <w:r w:rsidRPr="00F15839">
        <w:rPr>
          <w:rFonts w:ascii="Times New Roman" w:eastAsia="Times New Roman" w:hAnsi="Times New Roman" w:cs="Times New Roman"/>
          <w:sz w:val="24"/>
          <w:szCs w:val="24"/>
          <w:lang w:eastAsia="ru-RU"/>
        </w:rPr>
        <w:t xml:space="preserve">. «Детские годы </w:t>
      </w:r>
      <w:proofErr w:type="gramStart"/>
      <w:r w:rsidRPr="00F15839">
        <w:rPr>
          <w:rFonts w:ascii="Times New Roman" w:eastAsia="Times New Roman" w:hAnsi="Times New Roman" w:cs="Times New Roman"/>
          <w:sz w:val="24"/>
          <w:szCs w:val="24"/>
          <w:lang w:eastAsia="ru-RU"/>
        </w:rPr>
        <w:t>Багрова-внука</w:t>
      </w:r>
      <w:proofErr w:type="gramEnd"/>
      <w:r w:rsidRPr="00F15839">
        <w:rPr>
          <w:rFonts w:ascii="Times New Roman" w:eastAsia="Times New Roman" w:hAnsi="Times New Roman" w:cs="Times New Roman"/>
          <w:sz w:val="24"/>
          <w:szCs w:val="24"/>
          <w:lang w:eastAsia="ru-RU"/>
        </w:rPr>
        <w:t xml:space="preserve">», «Аленький цветочек». </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И.А. Гончаров</w:t>
      </w:r>
      <w:r w:rsidRPr="00F15839">
        <w:rPr>
          <w:rFonts w:ascii="Times New Roman" w:eastAsia="Times New Roman" w:hAnsi="Times New Roman" w:cs="Times New Roman"/>
          <w:sz w:val="24"/>
          <w:szCs w:val="24"/>
          <w:lang w:eastAsia="ru-RU"/>
        </w:rPr>
        <w:t xml:space="preserve"> как художник слова, крупнейший романист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мастер реалистической прозы. История изучения творчества И.А. Гончарова. Мастерство Гончарова в изображении характеров, бытовых примет русской жизни середины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мир русской провинции в трилогии Гончарова. Основные вехи жизненного пути. Картина мира в произведении «Фрегат “Паллада”».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«Обыкновенная история». История романтика Александра Адуева. Образы дяди и племянника. Критика практицизма и рационализма, мечтательности и идеализма. Нравственные итоги эволюции Адуева-младшего в романе.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Роман «Обломов» как новый этап в осмыслении русской действительности. Тип русского барина в романе: его идеалы, мечты, причины неприятия петербургской действительности. Идейно-композиционная роль «Сна Обломова» в романе. </w:t>
      </w:r>
      <w:proofErr w:type="gramStart"/>
      <w:r w:rsidRPr="00F15839">
        <w:rPr>
          <w:rFonts w:ascii="Times New Roman" w:eastAsia="Times New Roman" w:hAnsi="Times New Roman" w:cs="Times New Roman"/>
          <w:sz w:val="24"/>
          <w:szCs w:val="24"/>
          <w:lang w:eastAsia="ru-RU"/>
        </w:rPr>
        <w:t>Обломовщина</w:t>
      </w:r>
      <w:proofErr w:type="gramEnd"/>
      <w:r w:rsidRPr="00F15839">
        <w:rPr>
          <w:rFonts w:ascii="Times New Roman" w:eastAsia="Times New Roman" w:hAnsi="Times New Roman" w:cs="Times New Roman"/>
          <w:sz w:val="24"/>
          <w:szCs w:val="24"/>
          <w:lang w:eastAsia="ru-RU"/>
        </w:rPr>
        <w:t xml:space="preserve"> как социальное и психологическое явление. А.В. Дружинин о романе. Н.А. Добролюбов о романе.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Реалистическая полнота в изображении жизни, яркость бытовых зарисовок, выразительность деталей, языка. Философская глубина романа. Современные споры о сущности и причинах </w:t>
      </w:r>
      <w:proofErr w:type="gramStart"/>
      <w:r w:rsidRPr="00F15839">
        <w:rPr>
          <w:rFonts w:ascii="Times New Roman" w:eastAsia="Times New Roman" w:hAnsi="Times New Roman" w:cs="Times New Roman"/>
          <w:sz w:val="24"/>
          <w:szCs w:val="24"/>
          <w:lang w:eastAsia="ru-RU"/>
        </w:rPr>
        <w:t>обломовщины</w:t>
      </w:r>
      <w:proofErr w:type="gramEnd"/>
      <w:r w:rsidRPr="00F15839">
        <w:rPr>
          <w:rFonts w:ascii="Times New Roman" w:eastAsia="Times New Roman" w:hAnsi="Times New Roman" w:cs="Times New Roman"/>
          <w:sz w:val="24"/>
          <w:szCs w:val="24"/>
          <w:lang w:eastAsia="ru-RU"/>
        </w:rPr>
        <w:t>.</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color w:val="000000"/>
          <w:sz w:val="24"/>
          <w:szCs w:val="24"/>
          <w:lang w:eastAsia="ru-RU"/>
        </w:rPr>
        <w:t xml:space="preserve">Роман «Обрыв». Первоначальный замысел романа, связанный с намерением автора показать русскую жизнь в широкой исторической панораме. Художник Райский и смысл его эволюции. Тема искусства в романе.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Критическое изображение представителей крайнего нигилизма (Волохов). Поиск новых путей в жизни (образ Веры): «старая» и «новая» </w:t>
      </w:r>
      <w:proofErr w:type="gramStart"/>
      <w:r w:rsidRPr="00F15839">
        <w:rPr>
          <w:rFonts w:ascii="Times New Roman" w:eastAsia="Times New Roman" w:hAnsi="Times New Roman" w:cs="Times New Roman"/>
          <w:sz w:val="24"/>
          <w:szCs w:val="24"/>
          <w:lang w:eastAsia="ru-RU"/>
        </w:rPr>
        <w:t>правда</w:t>
      </w:r>
      <w:proofErr w:type="gramEnd"/>
      <w:r w:rsidRPr="00F15839">
        <w:rPr>
          <w:rFonts w:ascii="Times New Roman" w:eastAsia="Times New Roman" w:hAnsi="Times New Roman" w:cs="Times New Roman"/>
          <w:sz w:val="24"/>
          <w:szCs w:val="24"/>
          <w:lang w:eastAsia="ru-RU"/>
        </w:rPr>
        <w:t xml:space="preserve"> в романе. Тема родины, России. Раздумья автора о путях общественного прогресса и будущем России. Символический смысл названия романа. Споры о романе в русской критике.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Место И.А. Гончарова в истории мировой литературы.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Демократическая проза </w:t>
      </w:r>
      <w:r w:rsidRPr="00F15839">
        <w:rPr>
          <w:rFonts w:ascii="Times New Roman" w:eastAsia="Times New Roman" w:hAnsi="Times New Roman" w:cs="Times New Roman"/>
          <w:bCs/>
          <w:i/>
          <w:iCs/>
          <w:sz w:val="24"/>
          <w:szCs w:val="24"/>
          <w:lang w:eastAsia="ru-RU"/>
        </w:rPr>
        <w:t>А.Ф. Писемского</w:t>
      </w:r>
      <w:r w:rsidRPr="00F15839">
        <w:rPr>
          <w:rFonts w:ascii="Times New Roman" w:eastAsia="Times New Roman" w:hAnsi="Times New Roman" w:cs="Times New Roman"/>
          <w:i/>
          <w:iCs/>
          <w:sz w:val="24"/>
          <w:szCs w:val="24"/>
          <w:lang w:eastAsia="ru-RU"/>
        </w:rPr>
        <w:t>.</w:t>
      </w:r>
      <w:r w:rsidRPr="00F15839">
        <w:rPr>
          <w:rFonts w:ascii="Times New Roman" w:eastAsia="Times New Roman" w:hAnsi="Times New Roman" w:cs="Times New Roman"/>
          <w:sz w:val="24"/>
          <w:szCs w:val="24"/>
          <w:lang w:eastAsia="ru-RU"/>
        </w:rPr>
        <w:t xml:space="preserve"> Образ разночинца в романе «Тысяча душ». Участие А.Ф. Писемского в журнальной полемике по вопросам нигилизма. Антинигилистический роман «Взбаламученное море» (1869).</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И.С. Тургенев.</w:t>
      </w:r>
      <w:r w:rsidRPr="00F15839">
        <w:rPr>
          <w:rFonts w:ascii="Times New Roman" w:eastAsia="Times New Roman" w:hAnsi="Times New Roman" w:cs="Times New Roman"/>
          <w:sz w:val="24"/>
          <w:szCs w:val="24"/>
          <w:lang w:eastAsia="ru-RU"/>
        </w:rPr>
        <w:t xml:space="preserve"> Мировое значение творчества И.С. Тургенева. Принципы поэтики романов Тургенева.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Начало литературной деятельности, влияние В.Г. Белинского. «Записки охотника», своеобразие их содержания: поэтическое изображение народа, его потенциальных возможностей. Стиль «Записок охотника».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Романы И.С. Тургенева – художественная летопись нравственных исканий русской интеллигенции середины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Высокая поэтичность этих романов, мастерство писателя в передаче лирических настроений, в изображении женских </w:t>
      </w:r>
      <w:r w:rsidRPr="00F15839">
        <w:rPr>
          <w:rFonts w:ascii="Times New Roman" w:eastAsia="Times New Roman" w:hAnsi="Times New Roman" w:cs="Times New Roman"/>
          <w:sz w:val="24"/>
          <w:szCs w:val="24"/>
          <w:lang w:eastAsia="ru-RU"/>
        </w:rPr>
        <w:lastRenderedPageBreak/>
        <w:t>характеров, природы, любви. Типология дворянских героев в романах Тургенева (Добролюбов: энтузиасты, герои-пропагандисты, просветители).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«лишнего человека» в произведениях Тургенева. Образ Рудина, противоречивость и отвлеченность его духовных порывов и стремлений, оторванность от действительных нужд родины.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«Дворянское гнездо». Судьбы дворянства, проблемы культуры и самобытного развития русского общества; проблема долга и личного счастья. Философский, исторический и социальный смысл романа. Поэтизация любви и природы, лиризм романа.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«Отцы и дети» как роман идейных споров. История создания, характеристика замысла, антинигилистическая направленность романа. Духовный облик разночинца; мировоззренческая система нигилизма и ее развенчание в романе. Споры вокруг романа.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«Накануне». Образ положительного героя в романе, поэтизация деятельного начала в человеке. Проблема героической личности и патриотизма.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Роман «Дым». Изображение </w:t>
      </w:r>
      <w:proofErr w:type="gramStart"/>
      <w:r w:rsidRPr="00F15839">
        <w:rPr>
          <w:rFonts w:ascii="Times New Roman" w:eastAsia="Times New Roman" w:hAnsi="Times New Roman" w:cs="Times New Roman"/>
          <w:sz w:val="24"/>
          <w:szCs w:val="24"/>
          <w:lang w:eastAsia="ru-RU"/>
        </w:rPr>
        <w:t>общественно-политических</w:t>
      </w:r>
      <w:proofErr w:type="gramEnd"/>
      <w:r w:rsidRPr="00F15839">
        <w:rPr>
          <w:rFonts w:ascii="Times New Roman" w:eastAsia="Times New Roman" w:hAnsi="Times New Roman" w:cs="Times New Roman"/>
          <w:sz w:val="24"/>
          <w:szCs w:val="24"/>
          <w:lang w:eastAsia="ru-RU"/>
        </w:rPr>
        <w:t xml:space="preserve"> кружковв романе. Образ Литвинова как положительного героя. Символический смысл названия романа. Споры о путях общественного прогресса.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Проза Тургенева 70-х гг. Изображение народников в романе «Новь». Художественные достоинства романа.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Женские образы в романах Тургенева, тонкость психологического рисунка в изображении любви.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Темы и образы «Стихотворений в прозе» Тургенева, особенности жанра и стиля. Философско-психологическое начало произведений цикла.</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Н.Г. Чернышевский.</w:t>
      </w:r>
      <w:r w:rsidRPr="00F15839">
        <w:rPr>
          <w:rFonts w:ascii="Times New Roman" w:eastAsia="Times New Roman" w:hAnsi="Times New Roman" w:cs="Times New Roman"/>
          <w:sz w:val="24"/>
          <w:szCs w:val="24"/>
          <w:lang w:eastAsia="ru-RU"/>
        </w:rPr>
        <w:t xml:space="preserve"> Общественно-литературная деятельность Чернышевского. Мировоззрение, исторические и философские взгляды писателя, формирование материалистических убеждений. Эстетическая теория Чернышевского в диссертации «Эстетическое отношение искусства к действительности». Своеобразие идей социализма в трудах Чернышевского, их отличие от революционных стремлений 70-х гг. Чернышевский-критик, его деятельность в журнале «Современник». Определение «гоголевского направления» в статье «Очерки гоголевского периода русской литературы» (1856).</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«Что делать?» как отражение философских, политических и социальных взглядов писателя. Особенности поэтики романа; тема старого мира, «новые люди» в романе, их жизненные принципы. Тема женской эмансипации. Идея нравственного преображения человека на основе принципов «разумного эгоизма»; теория «разумного эгоизма», ее роль в формировании этики людей будущего. Образ будущего в романе, роль фантастического элемента в раскрытии центральной идеи произведения. Споры о романе.</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Ф.И. Тютчев.</w:t>
      </w:r>
      <w:r w:rsidRPr="00F15839">
        <w:rPr>
          <w:rFonts w:ascii="Times New Roman" w:eastAsia="Times New Roman" w:hAnsi="Times New Roman" w:cs="Times New Roman"/>
          <w:sz w:val="24"/>
          <w:szCs w:val="24"/>
          <w:lang w:eastAsia="ru-RU"/>
        </w:rPr>
        <w:t xml:space="preserve"> Судьба поэтического наследия Тютчева. Лирика 20-30-х гг. Философский пафос его поэзии; Тютчев как поэт мысли.</w:t>
      </w:r>
    </w:p>
    <w:p w:rsidR="00F06DB4" w:rsidRPr="00F15839" w:rsidRDefault="00F06DB4" w:rsidP="00F15839">
      <w:pPr>
        <w:tabs>
          <w:tab w:val="left" w:pos="2088"/>
        </w:tabs>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Картины Вселенной в поэзии Тютчева. Эстетика романтизма в стихах поэта. </w:t>
      </w:r>
      <w:proofErr w:type="gramStart"/>
      <w:r w:rsidRPr="00F15839">
        <w:rPr>
          <w:rFonts w:ascii="Times New Roman" w:eastAsia="Times New Roman" w:hAnsi="Times New Roman" w:cs="Times New Roman"/>
          <w:sz w:val="24"/>
          <w:szCs w:val="24"/>
          <w:lang w:eastAsia="ru-RU"/>
        </w:rPr>
        <w:t>Изображение природы в произведениях Тютчева: внимание к «переходным» состояниям, неуловимым прекрасным мгновениям («Чародейкою Зимою», «Весенняя гроза», «Полдень», «Есть в осени первоначальной…» и др.).</w:t>
      </w:r>
      <w:proofErr w:type="gramEnd"/>
      <w:r w:rsidRPr="00F15839">
        <w:rPr>
          <w:rFonts w:ascii="Times New Roman" w:eastAsia="Times New Roman" w:hAnsi="Times New Roman" w:cs="Times New Roman"/>
          <w:sz w:val="24"/>
          <w:szCs w:val="24"/>
          <w:lang w:eastAsia="ru-RU"/>
        </w:rPr>
        <w:t xml:space="preserve"> Пантеистическое отношение к природе в стихотворениях Тютчева.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Глубина и богатство чу</w:t>
      </w:r>
      <w:proofErr w:type="gramStart"/>
      <w:r w:rsidRPr="00F15839">
        <w:rPr>
          <w:rFonts w:ascii="Times New Roman" w:eastAsia="Times New Roman" w:hAnsi="Times New Roman" w:cs="Times New Roman"/>
          <w:sz w:val="24"/>
          <w:szCs w:val="24"/>
          <w:lang w:eastAsia="ru-RU"/>
        </w:rPr>
        <w:t>вств в л</w:t>
      </w:r>
      <w:proofErr w:type="gramEnd"/>
      <w:r w:rsidRPr="00F15839">
        <w:rPr>
          <w:rFonts w:ascii="Times New Roman" w:eastAsia="Times New Roman" w:hAnsi="Times New Roman" w:cs="Times New Roman"/>
          <w:sz w:val="24"/>
          <w:szCs w:val="24"/>
          <w:lang w:eastAsia="ru-RU"/>
        </w:rPr>
        <w:t>юбовной лирике Тютчева. «Денисьевский цикл», его идейно-художественные особенности; особенности психологизма. Мировое значение лирики поэта.</w:t>
      </w:r>
    </w:p>
    <w:p w:rsidR="00F06DB4" w:rsidRPr="00F15839" w:rsidRDefault="00F06DB4" w:rsidP="00F15839">
      <w:pPr>
        <w:spacing w:after="0" w:line="240" w:lineRule="auto"/>
        <w:ind w:firstLine="709"/>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sz w:val="24"/>
          <w:szCs w:val="24"/>
          <w:lang w:eastAsia="ru-RU"/>
        </w:rPr>
        <w:lastRenderedPageBreak/>
        <w:t>Философские и политические стихотворения Тютчева («</w:t>
      </w:r>
      <w:r w:rsidRPr="00F15839">
        <w:rPr>
          <w:rFonts w:ascii="Times New Roman" w:eastAsia="Times New Roman" w:hAnsi="Times New Roman" w:cs="Times New Roman"/>
          <w:sz w:val="24"/>
          <w:szCs w:val="24"/>
          <w:lang w:val="en-US" w:eastAsia="ru-RU"/>
        </w:rPr>
        <w:t>Silentium</w:t>
      </w:r>
      <w:r w:rsidRPr="00F15839">
        <w:rPr>
          <w:rFonts w:ascii="Times New Roman" w:eastAsia="Times New Roman" w:hAnsi="Times New Roman" w:cs="Times New Roman"/>
          <w:sz w:val="24"/>
          <w:szCs w:val="24"/>
          <w:lang w:eastAsia="ru-RU"/>
        </w:rPr>
        <w:t>», «Наш век», «</w:t>
      </w:r>
      <w:r w:rsidRPr="00F15839">
        <w:rPr>
          <w:rFonts w:ascii="Times New Roman" w:eastAsia="Times New Roman" w:hAnsi="Times New Roman" w:cs="Times New Roman"/>
          <w:color w:val="000000"/>
          <w:sz w:val="24"/>
          <w:szCs w:val="24"/>
          <w:lang w:eastAsia="ru-RU"/>
        </w:rPr>
        <w:t>Умом Россию не понять», «Ты долго ль будешь за туманом», «Напрасный труд – нет, их не вразумишь»), их пророческое значение.</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А.А. Фет</w:t>
      </w:r>
      <w:r w:rsidRPr="00F15839">
        <w:rPr>
          <w:rFonts w:ascii="Times New Roman" w:eastAsia="Times New Roman" w:hAnsi="Times New Roman" w:cs="Times New Roman"/>
          <w:sz w:val="24"/>
          <w:szCs w:val="24"/>
          <w:lang w:eastAsia="ru-RU"/>
        </w:rPr>
        <w:t xml:space="preserve">. Жизненный путь поэта, его эстетическая программа (постижение красоты в природе и жизни человека). Характеристика дарования А.Фета в статье А.В. Дружинина «Стихотворения А.А. Фета» (1856).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Природа в лирике Фета: тонкая одухотворенность, красота и динамика неуловимого, эмоциональность и музыкальность стихотворений поэта; ассоциации «ночной поэзии».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Очарование любовного чувства в лирике Фета, пафос красоты и страсти. Образ героини в стихотворениях «В долгие ночи…», «Неотразимый образ», «Старые письма».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Значение лирики А.Фета.</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Н.А. Некрасов.</w:t>
      </w:r>
      <w:r w:rsidRPr="00F15839">
        <w:rPr>
          <w:rFonts w:ascii="Times New Roman" w:eastAsia="Times New Roman" w:hAnsi="Times New Roman" w:cs="Times New Roman"/>
          <w:sz w:val="24"/>
          <w:szCs w:val="24"/>
          <w:lang w:eastAsia="ru-RU"/>
        </w:rPr>
        <w:t xml:space="preserve"> Некрасов как поэт. </w:t>
      </w:r>
      <w:proofErr w:type="gramStart"/>
      <w:r w:rsidRPr="00F15839">
        <w:rPr>
          <w:rFonts w:ascii="Times New Roman" w:eastAsia="Times New Roman" w:hAnsi="Times New Roman" w:cs="Times New Roman"/>
          <w:sz w:val="24"/>
          <w:szCs w:val="24"/>
          <w:lang w:eastAsia="ru-RU"/>
        </w:rPr>
        <w:t>Основные мотивы лирики Некрасова: изображение городской бедноты («Еду ли ночью», «Вор»), крестьянского страдания («В дороге», «Забытая деревня», «Орина – мать солдатская»), тема труда («Несжатая полоса», «Железная дорога»), обличение бюрократизма и паразитизма («Размышления у парадного подъезда»), утверждение общественной, гражданской направленности творчества («Поэт и гражданин»), поэтическое изображение крестьянского мира и детства «Крестьянские дети», «Школьник»), «долюшка женская» в стихотворениях Некрасова («Тройка»).</w:t>
      </w:r>
      <w:proofErr w:type="gramEnd"/>
      <w:r w:rsidRPr="00F15839">
        <w:rPr>
          <w:rFonts w:ascii="Times New Roman" w:eastAsia="Times New Roman" w:hAnsi="Times New Roman" w:cs="Times New Roman"/>
          <w:sz w:val="24"/>
          <w:szCs w:val="24"/>
          <w:lang w:eastAsia="ru-RU"/>
        </w:rPr>
        <w:t xml:space="preserve"> Новаторство лирики Некрасова, ее социальная острота, органическая связь с фольклором, реалистическая конкретность художественной детали, богатство поэтической интонации.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Крестьянский мир в поэмах «Коробейники» и «Мороз, Красный нос».</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Поэма «Кому на Руси жить хорошо» - вершина поэтического мастерства Некрасова. Типология крестьянского характера в поэме. Образ Матрены Тимофеевны – символ выстраданной силы народа и его духовного потенциала. Решения вопроса о «счастье» в поэме; образ «народного заступника» Гриши Добросклонова. Художественные достоинства поэмы.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Значение творчества Некрасова.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Поэты «некрасовской школы</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i/>
          <w:iCs/>
          <w:sz w:val="24"/>
          <w:szCs w:val="24"/>
          <w:lang w:eastAsia="ru-RU"/>
        </w:rPr>
        <w:t>М.Л. Михайлов, В.С. Курочкин, Д.Д. Минаев</w:t>
      </w:r>
      <w:r w:rsidRPr="00F15839">
        <w:rPr>
          <w:rFonts w:ascii="Times New Roman" w:eastAsia="Times New Roman" w:hAnsi="Times New Roman" w:cs="Times New Roman"/>
          <w:sz w:val="24"/>
          <w:szCs w:val="24"/>
          <w:lang w:eastAsia="ru-RU"/>
        </w:rPr>
        <w:t xml:space="preserve">. Творчество </w:t>
      </w:r>
      <w:r w:rsidRPr="00F15839">
        <w:rPr>
          <w:rFonts w:ascii="Times New Roman" w:eastAsia="Times New Roman" w:hAnsi="Times New Roman" w:cs="Times New Roman"/>
          <w:i/>
          <w:iCs/>
          <w:sz w:val="24"/>
          <w:szCs w:val="24"/>
          <w:lang w:eastAsia="ru-RU"/>
        </w:rPr>
        <w:t>И.С. Никитина.</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i/>
          <w:iCs/>
          <w:color w:val="000000"/>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А.К. Толстой.</w:t>
      </w:r>
      <w:r w:rsidRPr="00F15839">
        <w:rPr>
          <w:rFonts w:ascii="Times New Roman" w:eastAsia="Times New Roman" w:hAnsi="Times New Roman" w:cs="Times New Roman"/>
          <w:sz w:val="24"/>
          <w:szCs w:val="24"/>
          <w:lang w:eastAsia="ru-RU"/>
        </w:rPr>
        <w:t xml:space="preserve"> Жизненный путь А.К. Толстого, его эстетическая позиция. Особенности романтической лирики поэта: тонкость психологического рисунка, наглядность повествования, музыкальность. Антинигилистическиемотивы в лирике А.К. Толстого.</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Баллады и былины Толстого, образы русских богатырей и славянская старина, особенности лексики.</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Драматическая трилогия А.К. Толстого: «Смерть Иоанна Грозного», «Царь Федор Иоаннович», «Царь Борис». </w:t>
      </w:r>
      <w:proofErr w:type="gramStart"/>
      <w:r w:rsidRPr="00F15839">
        <w:rPr>
          <w:rFonts w:ascii="Times New Roman" w:eastAsia="Times New Roman" w:hAnsi="Times New Roman" w:cs="Times New Roman"/>
          <w:sz w:val="24"/>
          <w:szCs w:val="24"/>
          <w:lang w:eastAsia="ru-RU"/>
        </w:rPr>
        <w:t>Проблема власти, исторической необходимости о личной воли.</w:t>
      </w:r>
      <w:proofErr w:type="gramEnd"/>
      <w:r w:rsidRPr="00F15839">
        <w:rPr>
          <w:rFonts w:ascii="Times New Roman" w:eastAsia="Times New Roman" w:hAnsi="Times New Roman" w:cs="Times New Roman"/>
          <w:sz w:val="24"/>
          <w:szCs w:val="24"/>
          <w:lang w:eastAsia="ru-RU"/>
        </w:rPr>
        <w:t xml:space="preserve"> Масштабность, глубина нравственно-философского содержания трагедий.</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Трактовка образа Ивана Грозного в историческом романе «Князь Серебряный».</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А.Н. Островский.</w:t>
      </w:r>
      <w:r w:rsidRPr="00F15839">
        <w:rPr>
          <w:rFonts w:ascii="Times New Roman" w:eastAsia="Times New Roman" w:hAnsi="Times New Roman" w:cs="Times New Roman"/>
          <w:sz w:val="24"/>
          <w:szCs w:val="24"/>
          <w:lang w:eastAsia="ru-RU"/>
        </w:rPr>
        <w:t xml:space="preserve"> Роль Островского в развитии самобытной русской драматургии и русского театра. Начала творческого пути.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Образы </w:t>
      </w:r>
      <w:proofErr w:type="gramStart"/>
      <w:r w:rsidRPr="00F15839">
        <w:rPr>
          <w:rFonts w:ascii="Times New Roman" w:eastAsia="Times New Roman" w:hAnsi="Times New Roman" w:cs="Times New Roman"/>
          <w:sz w:val="24"/>
          <w:szCs w:val="24"/>
          <w:lang w:eastAsia="ru-RU"/>
        </w:rPr>
        <w:t>самодуров</w:t>
      </w:r>
      <w:proofErr w:type="gramEnd"/>
      <w:r w:rsidRPr="00F15839">
        <w:rPr>
          <w:rFonts w:ascii="Times New Roman" w:eastAsia="Times New Roman" w:hAnsi="Times New Roman" w:cs="Times New Roman"/>
          <w:sz w:val="24"/>
          <w:szCs w:val="24"/>
          <w:lang w:eastAsia="ru-RU"/>
        </w:rPr>
        <w:t xml:space="preserve"> в пьесах 40-50-х гг. («Свои люди – сочтемся»). </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«Москвитянинский» (1852-1855) период творчества. Ап. Григорьев о пьесах Островского. А.В. Дружинин об Островском. Национальный колорит в пьесе «Бедность не порок».</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Расцвет творческого дарования. Провинциальный купеческий быт в пьесе «Гроза». Характеристика «темного царства» в статьях Добролюбова. Образ Катерины: новаторство драматурга в изображении народного характера, трагизм женской судьбы.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Исторические хроники и пьесы Островского («Козьма Захарьич </w:t>
      </w:r>
      <w:proofErr w:type="gramStart"/>
      <w:r w:rsidRPr="00F15839">
        <w:rPr>
          <w:rFonts w:ascii="Times New Roman" w:eastAsia="Times New Roman" w:hAnsi="Times New Roman" w:cs="Times New Roman"/>
          <w:sz w:val="24"/>
          <w:szCs w:val="24"/>
          <w:lang w:eastAsia="ru-RU"/>
        </w:rPr>
        <w:t>Минин-Сухорук</w:t>
      </w:r>
      <w:proofErr w:type="gramEnd"/>
      <w:r w:rsidRPr="00F15839">
        <w:rPr>
          <w:rFonts w:ascii="Times New Roman" w:eastAsia="Times New Roman" w:hAnsi="Times New Roman" w:cs="Times New Roman"/>
          <w:sz w:val="24"/>
          <w:szCs w:val="24"/>
          <w:lang w:eastAsia="ru-RU"/>
        </w:rPr>
        <w:t>», «Дмитрий Самозванец», «Воевода»). Изображение борьбы за независимость, поэтизация подвига во имя отчизны.</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Сатирическая картина нравов в пьесе «На всякого мудреца довольно простоты» (1968).</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color w:val="000000"/>
          <w:sz w:val="24"/>
          <w:szCs w:val="24"/>
          <w:lang w:eastAsia="ru-RU"/>
        </w:rPr>
        <w:t>Критика собственнической морали в пьесах 70-80-х гг. Вершинные достижения русского драматургического искусства: «Лес», «Бешеные деньги». «Не все коту масленица», «Таланты и поклонники», «Без вины виноватые», «Волки и овцы», «Снегурочка», «Бесприданница».</w:t>
      </w:r>
    </w:p>
    <w:p w:rsidR="00F06DB4" w:rsidRPr="00F15839" w:rsidRDefault="00F06DB4" w:rsidP="00F15839">
      <w:pPr>
        <w:spacing w:after="0" w:line="240" w:lineRule="auto"/>
        <w:ind w:firstLine="709"/>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Своеобразие художественной формы драматургии Островского. </w:t>
      </w:r>
    </w:p>
    <w:p w:rsidR="00F06DB4" w:rsidRPr="00F15839" w:rsidRDefault="00F06DB4"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06DB4" w:rsidRPr="00F15839" w:rsidRDefault="00F06DB4" w:rsidP="00F15839">
      <w:pPr>
        <w:spacing w:after="0" w:line="240" w:lineRule="auto"/>
        <w:ind w:firstLine="709"/>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
          <w:iCs/>
          <w:sz w:val="24"/>
          <w:szCs w:val="24"/>
          <w:lang w:eastAsia="ru-RU"/>
        </w:rPr>
        <w:t xml:space="preserve">М.Е. Салтыков-Щедрин. </w:t>
      </w:r>
      <w:r w:rsidRPr="00F15839">
        <w:rPr>
          <w:rFonts w:ascii="Times New Roman" w:eastAsia="Times New Roman" w:hAnsi="Times New Roman" w:cs="Times New Roman"/>
          <w:bCs/>
          <w:iCs/>
          <w:sz w:val="24"/>
          <w:szCs w:val="24"/>
          <w:lang w:eastAsia="ru-RU"/>
        </w:rPr>
        <w:t>Характеристика творческого пути сатирика. Особенности поэтики сатирических произведений Щедрина, их связь с реализмом. Первые опыты художественной прозы, влияние «натуральной школы» (1847-48) . «Губернские очерки». Изображение быта и психологии провинциального общества, социальный пафос произведения.</w:t>
      </w:r>
    </w:p>
    <w:p w:rsidR="00F06DB4" w:rsidRPr="00F15839" w:rsidRDefault="00F06DB4" w:rsidP="00F15839">
      <w:pPr>
        <w:spacing w:after="0" w:line="240" w:lineRule="auto"/>
        <w:ind w:firstLine="709"/>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«История одного города» как сатира на бюрократическую систему. Способы сатирической типизации, «галерея» градоначальников, характеристика глуповцев. Нравственно-философские уроки сатиры писателя, символика хроники.</w:t>
      </w:r>
    </w:p>
    <w:p w:rsidR="00F06DB4" w:rsidRPr="00F15839" w:rsidRDefault="00F06DB4" w:rsidP="00F15839">
      <w:pPr>
        <w:spacing w:after="0" w:line="240" w:lineRule="auto"/>
        <w:ind w:firstLine="709"/>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Тематика и проблематика сказок, образы бюрократов и обывателей в сказках «Либерал», «Вяленая вобла», «Медведь на воеводстве», «Премудрый пискарь», «Карась-идеалист», «Самоотверженный заяц» и др. Принципы поэтики, связь с фольклором. Осуждение психологии мещанина. Осуждение нравственных пороков в сказках «Пропала совесть», «Добродетели и пороки», «Христова ночь», «Обманщик газетчик и легковерный читатель» и др.</w:t>
      </w:r>
    </w:p>
    <w:p w:rsidR="00F06DB4" w:rsidRPr="00F15839" w:rsidRDefault="00F06DB4" w:rsidP="00F15839">
      <w:pPr>
        <w:spacing w:after="0" w:line="240" w:lineRule="auto"/>
        <w:ind w:firstLine="709"/>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Роман «Господа Головлевы». Философско-сатирическое начало, символика образов. Особенности развития «семейной темы</w:t>
      </w:r>
      <w:proofErr w:type="gramStart"/>
      <w:r w:rsidRPr="00F15839">
        <w:rPr>
          <w:rFonts w:ascii="Times New Roman" w:eastAsia="Times New Roman" w:hAnsi="Times New Roman" w:cs="Times New Roman"/>
          <w:bCs/>
          <w:iCs/>
          <w:sz w:val="24"/>
          <w:szCs w:val="24"/>
          <w:lang w:eastAsia="ru-RU"/>
        </w:rPr>
        <w:t>»в</w:t>
      </w:r>
      <w:proofErr w:type="gramEnd"/>
      <w:r w:rsidRPr="00F15839">
        <w:rPr>
          <w:rFonts w:ascii="Times New Roman" w:eastAsia="Times New Roman" w:hAnsi="Times New Roman" w:cs="Times New Roman"/>
          <w:bCs/>
          <w:iCs/>
          <w:sz w:val="24"/>
          <w:szCs w:val="24"/>
          <w:lang w:eastAsia="ru-RU"/>
        </w:rPr>
        <w:t xml:space="preserve"> романе. Значение образа Иудушки в мировой литературе. </w:t>
      </w:r>
    </w:p>
    <w:p w:rsidR="00F06DB4" w:rsidRPr="00F15839" w:rsidRDefault="00F06DB4" w:rsidP="00F15839">
      <w:pPr>
        <w:spacing w:after="0" w:line="240" w:lineRule="auto"/>
        <w:ind w:firstLine="709"/>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Своеобразие художественной формы произведений М.Е. С-Щедрина.</w:t>
      </w:r>
    </w:p>
    <w:p w:rsidR="00F06DB4" w:rsidRPr="00F15839" w:rsidRDefault="00F06DB4" w:rsidP="00F15839">
      <w:pPr>
        <w:spacing w:after="0" w:line="240" w:lineRule="auto"/>
        <w:rPr>
          <w:rFonts w:ascii="Times New Roman" w:eastAsia="Times New Roman" w:hAnsi="Times New Roman" w:cs="Times New Roman"/>
          <w:sz w:val="24"/>
          <w:szCs w:val="24"/>
          <w:lang w:eastAsia="ru-RU"/>
        </w:rPr>
      </w:pP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Содержание разделов (тем) дисциплины «Отечественная литература»</w:t>
      </w: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XIX</w:t>
      </w:r>
      <w:r w:rsidRPr="00F15839">
        <w:rPr>
          <w:rFonts w:ascii="Times New Roman" w:hAnsi="Times New Roman" w:cs="Times New Roman"/>
          <w:b/>
          <w:bCs/>
          <w:sz w:val="24"/>
          <w:szCs w:val="24"/>
        </w:rPr>
        <w:t xml:space="preserve"> века (вторая половина)»</w:t>
      </w:r>
    </w:p>
    <w:p w:rsidR="00806D58" w:rsidRPr="00F15839" w:rsidRDefault="00806D58" w:rsidP="00F15839">
      <w:pPr>
        <w:shd w:val="clear" w:color="auto" w:fill="FFFFFF"/>
        <w:suppressAutoHyphens/>
        <w:spacing w:after="0" w:line="240" w:lineRule="auto"/>
        <w:ind w:right="97"/>
        <w:jc w:val="center"/>
        <w:rPr>
          <w:rFonts w:ascii="Times New Roman" w:hAnsi="Times New Roman" w:cs="Times New Roman"/>
          <w:b/>
          <w:bCs/>
          <w:sz w:val="24"/>
          <w:szCs w:val="24"/>
        </w:rPr>
      </w:pPr>
    </w:p>
    <w:p w:rsidR="00806D58" w:rsidRPr="00F15839" w:rsidRDefault="00806D58" w:rsidP="00F15839">
      <w:pPr>
        <w:spacing w:line="240" w:lineRule="auto"/>
        <w:ind w:left="144"/>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15839">
        <w:rPr>
          <w:rFonts w:ascii="Times New Roman" w:eastAsia="Times New Roman" w:hAnsi="Times New Roman" w:cs="Times New Roman"/>
          <w:bCs/>
          <w:sz w:val="24"/>
          <w:szCs w:val="24"/>
          <w:lang w:val="en-US" w:eastAsia="ru-RU"/>
        </w:rPr>
        <w:t>I</w:t>
      </w:r>
      <w:r w:rsidRPr="00F15839">
        <w:rPr>
          <w:rFonts w:ascii="Times New Roman" w:eastAsia="Times New Roman" w:hAnsi="Times New Roman" w:cs="Times New Roman"/>
          <w:bCs/>
          <w:sz w:val="24"/>
          <w:szCs w:val="24"/>
          <w:lang w:eastAsia="ru-RU"/>
        </w:rPr>
        <w:t xml:space="preserve">Х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w:t>
      </w:r>
    </w:p>
    <w:p w:rsidR="00806D58" w:rsidRPr="00F15839" w:rsidRDefault="00806D58" w:rsidP="00F15839">
      <w:pPr>
        <w:spacing w:line="240" w:lineRule="auto"/>
        <w:ind w:left="144"/>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806D58" w:rsidRPr="00F15839" w:rsidRDefault="00806D58" w:rsidP="00F15839">
      <w:pPr>
        <w:spacing w:line="240" w:lineRule="auto"/>
        <w:ind w:left="144"/>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806D58" w:rsidRPr="00F15839" w:rsidRDefault="00806D58" w:rsidP="00F15839">
      <w:pPr>
        <w:spacing w:line="240" w:lineRule="auto"/>
        <w:ind w:left="144"/>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806D58" w:rsidRPr="00F15839" w:rsidRDefault="00806D58" w:rsidP="00F15839">
      <w:pPr>
        <w:spacing w:line="240" w:lineRule="auto"/>
        <w:ind w:left="144"/>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lastRenderedPageBreak/>
        <w:t>Поэтическое своеобразие лирики А. А. Фета. Изображение природы. Христианский подте</w:t>
      </w:r>
      <w:proofErr w:type="gramStart"/>
      <w:r w:rsidRPr="00F15839">
        <w:rPr>
          <w:rFonts w:ascii="Times New Roman" w:eastAsia="Times New Roman" w:hAnsi="Times New Roman" w:cs="Times New Roman"/>
          <w:bCs/>
          <w:sz w:val="24"/>
          <w:szCs w:val="24"/>
          <w:lang w:eastAsia="ru-RU"/>
        </w:rPr>
        <w:t>кст тв</w:t>
      </w:r>
      <w:proofErr w:type="gramEnd"/>
      <w:r w:rsidRPr="00F15839">
        <w:rPr>
          <w:rFonts w:ascii="Times New Roman" w:eastAsia="Times New Roman" w:hAnsi="Times New Roman" w:cs="Times New Roman"/>
          <w:bCs/>
          <w:sz w:val="24"/>
          <w:szCs w:val="24"/>
          <w:lang w:eastAsia="ru-RU"/>
        </w:rPr>
        <w:t xml:space="preserve">орчества. А. Григорьев, Дружинин, Салтыков-Щедрин, Страхов о Фете.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w:t>
      </w:r>
      <w:proofErr w:type="gramStart"/>
      <w:r w:rsidRPr="00F15839">
        <w:rPr>
          <w:rFonts w:ascii="Times New Roman" w:eastAsia="Times New Roman" w:hAnsi="Times New Roman" w:cs="Times New Roman"/>
          <w:sz w:val="24"/>
          <w:szCs w:val="24"/>
          <w:lang w:eastAsia="ru-RU"/>
        </w:rPr>
        <w:t>Достоевский в критике (Добролюбов, Писарев, Григорьев, Страхов, Леонтьев, Мережковский, Розанов, И. Ильин, Бахтин, Ю. Селезнёв, митр.</w:t>
      </w:r>
      <w:proofErr w:type="gramEnd"/>
      <w:r w:rsidRPr="00F15839">
        <w:rPr>
          <w:rFonts w:ascii="Times New Roman" w:eastAsia="Times New Roman" w:hAnsi="Times New Roman" w:cs="Times New Roman"/>
          <w:sz w:val="24"/>
          <w:szCs w:val="24"/>
          <w:lang w:eastAsia="ru-RU"/>
        </w:rPr>
        <w:t xml:space="preserve"> Антоний, В. Кожинов и </w:t>
      </w:r>
      <w:proofErr w:type="gramStart"/>
      <w:r w:rsidRPr="00F15839">
        <w:rPr>
          <w:rFonts w:ascii="Times New Roman" w:eastAsia="Times New Roman" w:hAnsi="Times New Roman" w:cs="Times New Roman"/>
          <w:sz w:val="24"/>
          <w:szCs w:val="24"/>
          <w:lang w:eastAsia="ru-RU"/>
        </w:rPr>
        <w:t>др</w:t>
      </w:r>
      <w:proofErr w:type="gramEnd"/>
      <w:r w:rsidRPr="00F15839">
        <w:rPr>
          <w:rFonts w:ascii="Times New Roman" w:eastAsia="Times New Roman" w:hAnsi="Times New Roman" w:cs="Times New Roman"/>
          <w:sz w:val="24"/>
          <w:szCs w:val="24"/>
          <w:lang w:eastAsia="ru-RU"/>
        </w:rPr>
        <w:t>).</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 Н. Толстой в критике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веков. (Н. Страхов, К. Леонтьев, И. Бунин и др.)</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806D58" w:rsidRPr="00F15839" w:rsidRDefault="00806D58" w:rsidP="00F15839">
      <w:pPr>
        <w:spacing w:line="240" w:lineRule="auto"/>
        <w:ind w:left="144"/>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Жанровое новаторство Чехова. Чехов-драматург. Проблематика и художественные особенности пьесы «Вишнёвый сад». </w:t>
      </w:r>
    </w:p>
    <w:p w:rsidR="00806D58" w:rsidRPr="00F15839" w:rsidRDefault="00806D58" w:rsidP="00F15839">
      <w:pPr>
        <w:spacing w:after="0" w:line="240" w:lineRule="auto"/>
        <w:jc w:val="both"/>
        <w:rPr>
          <w:rFonts w:ascii="Times New Roman" w:eastAsia="Times New Roman" w:hAnsi="Times New Roman" w:cs="Times New Roman"/>
          <w:bCs/>
          <w:sz w:val="24"/>
          <w:szCs w:val="24"/>
          <w:lang w:eastAsia="ru-RU"/>
        </w:rPr>
      </w:pPr>
    </w:p>
    <w:p w:rsidR="00806D58" w:rsidRPr="00F15839" w:rsidRDefault="00806D58" w:rsidP="00F15839">
      <w:pPr>
        <w:keepNext/>
        <w:spacing w:after="0" w:line="240" w:lineRule="auto"/>
        <w:ind w:firstLine="709"/>
        <w:jc w:val="both"/>
        <w:outlineLvl w:val="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Тексты для изучения и конспектирования</w:t>
      </w:r>
    </w:p>
    <w:p w:rsidR="00806D58" w:rsidRPr="00F15839" w:rsidRDefault="00806D5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(обязательный минимум)</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В. Г. Белинский</w:t>
      </w:r>
      <w:r w:rsidRPr="00F15839">
        <w:rPr>
          <w:rFonts w:ascii="Times New Roman" w:eastAsia="Times New Roman" w:hAnsi="Times New Roman" w:cs="Times New Roman"/>
          <w:sz w:val="24"/>
          <w:szCs w:val="24"/>
          <w:lang w:eastAsia="ru-RU"/>
        </w:rPr>
        <w:t xml:space="preserve">. Взгляд на русскую литературу 1847 г. Стихотворения Аполлона Майкова. Стихотворения Кольцова.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Д. И. Писарев.</w:t>
      </w:r>
      <w:r w:rsidRPr="00F15839">
        <w:rPr>
          <w:rFonts w:ascii="Times New Roman" w:eastAsia="Times New Roman" w:hAnsi="Times New Roman" w:cs="Times New Roman"/>
          <w:sz w:val="24"/>
          <w:szCs w:val="24"/>
          <w:lang w:eastAsia="ru-RU"/>
        </w:rPr>
        <w:t xml:space="preserve"> Борьба за жизнь. Старое барство. «Обломов». Роман И. А. Гончарова. Базаров.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Н. А. Добролюбов.</w:t>
      </w:r>
      <w:r w:rsidRPr="00F15839">
        <w:rPr>
          <w:rFonts w:ascii="Times New Roman" w:eastAsia="Times New Roman" w:hAnsi="Times New Roman" w:cs="Times New Roman"/>
          <w:sz w:val="24"/>
          <w:szCs w:val="24"/>
          <w:lang w:eastAsia="ru-RU"/>
        </w:rPr>
        <w:t xml:space="preserve"> Забитые люди.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И. В. Киреевский</w:t>
      </w:r>
      <w:r w:rsidRPr="00F15839">
        <w:rPr>
          <w:rFonts w:ascii="Times New Roman" w:eastAsia="Times New Roman" w:hAnsi="Times New Roman" w:cs="Times New Roman"/>
          <w:sz w:val="24"/>
          <w:szCs w:val="24"/>
          <w:lang w:eastAsia="ru-RU"/>
        </w:rPr>
        <w:t xml:space="preserve">. «О характере просвещения Европы…» (конспект).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В. И. Даль</w:t>
      </w:r>
      <w:r w:rsidRPr="00F15839">
        <w:rPr>
          <w:rFonts w:ascii="Times New Roman" w:eastAsia="Times New Roman" w:hAnsi="Times New Roman" w:cs="Times New Roman"/>
          <w:sz w:val="24"/>
          <w:szCs w:val="24"/>
          <w:lang w:eastAsia="ru-RU"/>
        </w:rPr>
        <w:t xml:space="preserve">. Пословицы русского народа. Записки о смерти А. С. Пушкина.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 В. Дружинин</w:t>
      </w:r>
      <w:r w:rsidRPr="00F15839">
        <w:rPr>
          <w:rFonts w:ascii="Times New Roman" w:eastAsia="Times New Roman" w:hAnsi="Times New Roman" w:cs="Times New Roman"/>
          <w:sz w:val="24"/>
          <w:szCs w:val="24"/>
          <w:lang w:eastAsia="ru-RU"/>
        </w:rPr>
        <w:t>. «Обломов». Роман И. А. Гончарова. Стихотворения А. Фета. Сочинения А. Н. Островского.</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А. Григорьев.</w:t>
      </w:r>
      <w:r w:rsidRPr="00F15839">
        <w:rPr>
          <w:rFonts w:ascii="Times New Roman" w:eastAsia="Times New Roman" w:hAnsi="Times New Roman" w:cs="Times New Roman"/>
          <w:sz w:val="24"/>
          <w:szCs w:val="24"/>
          <w:lang w:eastAsia="ru-RU"/>
        </w:rPr>
        <w:t xml:space="preserve"> Стихотворения Н. Некрасова. Литературная деятельность графа Толстого, ст. 2. Достоевский и школа сентиментального натурализма.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П. В. Анненков.</w:t>
      </w:r>
      <w:r w:rsidRPr="00F15839">
        <w:rPr>
          <w:rFonts w:ascii="Times New Roman" w:eastAsia="Times New Roman" w:hAnsi="Times New Roman" w:cs="Times New Roman"/>
          <w:sz w:val="24"/>
          <w:szCs w:val="24"/>
          <w:lang w:eastAsia="ru-RU"/>
        </w:rPr>
        <w:t xml:space="preserve"> Исторические и эстетические вопросы в романе гр.  Л. Н. Толстого «Война и мир».</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К. М. Леонтьев.</w:t>
      </w:r>
      <w:r w:rsidRPr="00F15839">
        <w:rPr>
          <w:rFonts w:ascii="Times New Roman" w:eastAsia="Times New Roman" w:hAnsi="Times New Roman" w:cs="Times New Roman"/>
          <w:sz w:val="24"/>
          <w:szCs w:val="24"/>
          <w:lang w:eastAsia="ru-RU"/>
        </w:rPr>
        <w:t xml:space="preserve"> Анализ, стиль, веяние (о романах гр. Толстого). Наши новые христиане.</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Страхов Н.</w:t>
      </w:r>
      <w:r w:rsidRPr="00F15839">
        <w:rPr>
          <w:rFonts w:ascii="Times New Roman" w:eastAsia="Times New Roman" w:hAnsi="Times New Roman" w:cs="Times New Roman"/>
          <w:sz w:val="24"/>
          <w:szCs w:val="24"/>
          <w:lang w:eastAsia="ru-RU"/>
        </w:rPr>
        <w:t xml:space="preserve"> Заметки о Фете. Юбилей поэзии Фета. Несколько слов памяти Фета (одну статью о Фете — по выбору). «Война и мир». Сочинение гр. Толстого. Ф. М. Достоевский. Преступление и наказание.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И. А. Гончаров</w:t>
      </w:r>
      <w:r w:rsidRPr="00F15839">
        <w:rPr>
          <w:rFonts w:ascii="Times New Roman" w:eastAsia="Times New Roman" w:hAnsi="Times New Roman" w:cs="Times New Roman"/>
          <w:sz w:val="24"/>
          <w:szCs w:val="24"/>
          <w:lang w:eastAsia="ru-RU"/>
        </w:rPr>
        <w:t>. Обломов. Необыкновенная история.</w:t>
      </w:r>
    </w:p>
    <w:p w:rsidR="00806D58" w:rsidRPr="00F15839" w:rsidRDefault="00806D58" w:rsidP="00F1583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bCs/>
          <w:i/>
          <w:iCs/>
          <w:sz w:val="24"/>
          <w:szCs w:val="24"/>
          <w:lang w:eastAsia="ru-RU"/>
        </w:rPr>
        <w:t>Ф. И. Тютчев</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 xml:space="preserve">Сумерки. </w:t>
      </w:r>
      <w:r w:rsidRPr="00F15839">
        <w:rPr>
          <w:rFonts w:ascii="Times New Roman" w:eastAsia="Times New Roman" w:hAnsi="Times New Roman" w:cs="Times New Roman"/>
          <w:bCs/>
          <w:i/>
          <w:iCs/>
          <w:color w:val="000000"/>
          <w:sz w:val="24"/>
          <w:szCs w:val="24"/>
          <w:lang w:eastAsia="ru-RU"/>
        </w:rPr>
        <w:t>Весенняя гроза. Чародейкою-зимою</w:t>
      </w:r>
      <w:r w:rsidRPr="00F15839">
        <w:rPr>
          <w:rFonts w:ascii="Times New Roman" w:eastAsia="Times New Roman" w:hAnsi="Times New Roman" w:cs="Times New Roman"/>
          <w:color w:val="000000"/>
          <w:sz w:val="24"/>
          <w:szCs w:val="24"/>
          <w:lang w:eastAsia="ru-RU"/>
        </w:rPr>
        <w:t xml:space="preserve">. Весенние воды. Уста с улыбкою приветной. </w:t>
      </w:r>
      <w:proofErr w:type="gramStart"/>
      <w:r w:rsidRPr="00F15839">
        <w:rPr>
          <w:rFonts w:ascii="Times New Roman" w:eastAsia="Times New Roman" w:hAnsi="Times New Roman" w:cs="Times New Roman"/>
          <w:color w:val="000000"/>
          <w:sz w:val="24"/>
          <w:szCs w:val="24"/>
          <w:lang w:val="en-US" w:eastAsia="ru-RU"/>
        </w:rPr>
        <w:t>Sientium</w:t>
      </w:r>
      <w:r w:rsidRPr="00F15839">
        <w:rPr>
          <w:rFonts w:ascii="Times New Roman" w:eastAsia="Times New Roman" w:hAnsi="Times New Roman" w:cs="Times New Roman"/>
          <w:color w:val="000000"/>
          <w:sz w:val="24"/>
          <w:szCs w:val="24"/>
          <w:lang w:eastAsia="ru-RU"/>
        </w:rPr>
        <w:t>.</w:t>
      </w:r>
      <w:proofErr w:type="gramEnd"/>
      <w:r w:rsidRPr="00F15839">
        <w:rPr>
          <w:rFonts w:ascii="Times New Roman" w:eastAsia="Times New Roman" w:hAnsi="Times New Roman" w:cs="Times New Roman"/>
          <w:color w:val="000000"/>
          <w:sz w:val="24"/>
          <w:szCs w:val="24"/>
          <w:lang w:eastAsia="ru-RU"/>
        </w:rPr>
        <w:t xml:space="preserve"> </w:t>
      </w:r>
      <w:proofErr w:type="gramStart"/>
      <w:r w:rsidRPr="00F15839">
        <w:rPr>
          <w:rFonts w:ascii="Times New Roman" w:eastAsia="Times New Roman" w:hAnsi="Times New Roman" w:cs="Times New Roman"/>
          <w:color w:val="000000"/>
          <w:sz w:val="24"/>
          <w:szCs w:val="24"/>
          <w:lang w:val="en-US" w:eastAsia="ru-RU"/>
        </w:rPr>
        <w:t>He</w:t>
      </w:r>
      <w:r w:rsidRPr="00F15839">
        <w:rPr>
          <w:rFonts w:ascii="Times New Roman" w:eastAsia="Times New Roman" w:hAnsi="Times New Roman" w:cs="Times New Roman"/>
          <w:color w:val="000000"/>
          <w:sz w:val="24"/>
          <w:szCs w:val="24"/>
          <w:lang w:eastAsia="ru-RU"/>
        </w:rPr>
        <w:t xml:space="preserve"> то, что мните вы, природа.</w:t>
      </w:r>
      <w:proofErr w:type="gramEnd"/>
      <w:r w:rsidRPr="00F15839">
        <w:rPr>
          <w:rFonts w:ascii="Times New Roman" w:eastAsia="Times New Roman" w:hAnsi="Times New Roman" w:cs="Times New Roman"/>
          <w:color w:val="000000"/>
          <w:sz w:val="24"/>
          <w:szCs w:val="24"/>
          <w:lang w:eastAsia="ru-RU"/>
        </w:rPr>
        <w:t xml:space="preserve"> Фонтан. Душа моя — элизиум теней. О чем ты воешь, ветр ночной? Тени сизые смесились. Осенний вечер. </w:t>
      </w:r>
      <w:r w:rsidRPr="00F15839">
        <w:rPr>
          <w:rFonts w:ascii="Times New Roman" w:eastAsia="Times New Roman" w:hAnsi="Times New Roman" w:cs="Times New Roman"/>
          <w:bCs/>
          <w:i/>
          <w:iCs/>
          <w:color w:val="000000"/>
          <w:sz w:val="24"/>
          <w:szCs w:val="24"/>
          <w:lang w:eastAsia="ru-RU"/>
        </w:rPr>
        <w:t>Полдень</w:t>
      </w:r>
      <w:r w:rsidRPr="00F15839">
        <w:rPr>
          <w:rFonts w:ascii="Times New Roman" w:eastAsia="Times New Roman" w:hAnsi="Times New Roman" w:cs="Times New Roman"/>
          <w:color w:val="000000"/>
          <w:sz w:val="24"/>
          <w:szCs w:val="24"/>
          <w:lang w:eastAsia="ru-RU"/>
        </w:rPr>
        <w:t xml:space="preserve">. Я помню время золотое. Люблю глаза твои, мой друг. О, как убийственно мы любим. Не раз ты слышала признанье. </w:t>
      </w:r>
      <w:r w:rsidRPr="00F15839">
        <w:rPr>
          <w:rFonts w:ascii="Times New Roman" w:eastAsia="Times New Roman" w:hAnsi="Times New Roman" w:cs="Times New Roman"/>
          <w:bCs/>
          <w:i/>
          <w:iCs/>
          <w:color w:val="000000"/>
          <w:sz w:val="24"/>
          <w:szCs w:val="24"/>
          <w:lang w:eastAsia="ru-RU"/>
        </w:rPr>
        <w:t>Предопределение. Наш век</w:t>
      </w:r>
      <w:r w:rsidRPr="00F15839">
        <w:rPr>
          <w:rFonts w:ascii="Times New Roman" w:eastAsia="Times New Roman" w:hAnsi="Times New Roman" w:cs="Times New Roman"/>
          <w:color w:val="000000"/>
          <w:sz w:val="24"/>
          <w:szCs w:val="24"/>
          <w:lang w:eastAsia="ru-RU"/>
        </w:rPr>
        <w:t xml:space="preserve">. Волна и дума. О, не тревожь меня укорой справедливой. Чему молилась ты с любовью. </w:t>
      </w:r>
      <w:r w:rsidRPr="00F15839">
        <w:rPr>
          <w:rFonts w:ascii="Times New Roman" w:eastAsia="Times New Roman" w:hAnsi="Times New Roman" w:cs="Times New Roman"/>
          <w:bCs/>
          <w:i/>
          <w:iCs/>
          <w:color w:val="000000"/>
          <w:sz w:val="24"/>
          <w:szCs w:val="24"/>
          <w:lang w:eastAsia="ru-RU"/>
        </w:rPr>
        <w:t>Последняя любовь.</w:t>
      </w:r>
      <w:r w:rsidRPr="00F15839">
        <w:rPr>
          <w:rFonts w:ascii="Times New Roman" w:eastAsia="Times New Roman" w:hAnsi="Times New Roman" w:cs="Times New Roman"/>
          <w:color w:val="000000"/>
          <w:sz w:val="24"/>
          <w:szCs w:val="24"/>
          <w:lang w:eastAsia="ru-RU"/>
        </w:rPr>
        <w:t xml:space="preserve"> Она сидела на полу. Ты, волна моя морская. Сегодня, друг, пятнадцать лет минуло. </w:t>
      </w:r>
      <w:r w:rsidRPr="00F15839">
        <w:rPr>
          <w:rFonts w:ascii="Times New Roman" w:eastAsia="Times New Roman" w:hAnsi="Times New Roman" w:cs="Times New Roman"/>
          <w:bCs/>
          <w:i/>
          <w:iCs/>
          <w:color w:val="000000"/>
          <w:sz w:val="24"/>
          <w:szCs w:val="24"/>
          <w:lang w:eastAsia="ru-RU"/>
        </w:rPr>
        <w:t>Я встретил вас – и все былое</w:t>
      </w:r>
      <w:r w:rsidRPr="00F15839">
        <w:rPr>
          <w:rFonts w:ascii="Times New Roman" w:eastAsia="Times New Roman" w:hAnsi="Times New Roman" w:cs="Times New Roman"/>
          <w:color w:val="000000"/>
          <w:sz w:val="24"/>
          <w:szCs w:val="24"/>
          <w:lang w:eastAsia="ru-RU"/>
        </w:rPr>
        <w:t>. Эти бедные селенья. О, вещая душа моя. Есть в осени первоначальной. Мо</w:t>
      </w:r>
      <w:proofErr w:type="gramStart"/>
      <w:r w:rsidRPr="00F15839">
        <w:rPr>
          <w:rFonts w:ascii="Times New Roman" w:eastAsia="Times New Roman" w:hAnsi="Times New Roman" w:cs="Times New Roman"/>
          <w:color w:val="000000"/>
          <w:sz w:val="24"/>
          <w:szCs w:val="24"/>
          <w:lang w:val="en-US" w:eastAsia="ru-RU"/>
        </w:rPr>
        <w:t>pe</w:t>
      </w:r>
      <w:proofErr w:type="gramEnd"/>
      <w:r w:rsidRPr="00F15839">
        <w:rPr>
          <w:rFonts w:ascii="Times New Roman" w:eastAsia="Times New Roman" w:hAnsi="Times New Roman" w:cs="Times New Roman"/>
          <w:color w:val="000000"/>
          <w:sz w:val="24"/>
          <w:szCs w:val="24"/>
          <w:lang w:eastAsia="ru-RU"/>
        </w:rPr>
        <w:t xml:space="preserve"> и утес. </w:t>
      </w:r>
      <w:r w:rsidRPr="00F15839">
        <w:rPr>
          <w:rFonts w:ascii="Times New Roman" w:eastAsia="Times New Roman" w:hAnsi="Times New Roman" w:cs="Times New Roman"/>
          <w:bCs/>
          <w:i/>
          <w:iCs/>
          <w:color w:val="000000"/>
          <w:sz w:val="24"/>
          <w:szCs w:val="24"/>
          <w:lang w:eastAsia="ru-RU"/>
        </w:rPr>
        <w:t>Умом Россию не понять</w:t>
      </w:r>
      <w:r w:rsidRPr="00F15839">
        <w:rPr>
          <w:rFonts w:ascii="Times New Roman" w:eastAsia="Times New Roman" w:hAnsi="Times New Roman" w:cs="Times New Roman"/>
          <w:color w:val="000000"/>
          <w:sz w:val="24"/>
          <w:szCs w:val="24"/>
          <w:lang w:eastAsia="ru-RU"/>
        </w:rPr>
        <w:t xml:space="preserve">. Две силы есть... Русской женщине. Когда дряхлеющие силы. В небе тают облака. Пророчество. Ужасный сон отяготел над нами. Ты долго ль будешь за туманом. </w:t>
      </w:r>
      <w:r w:rsidRPr="00F15839">
        <w:rPr>
          <w:rFonts w:ascii="Times New Roman" w:eastAsia="Times New Roman" w:hAnsi="Times New Roman" w:cs="Times New Roman"/>
          <w:bCs/>
          <w:i/>
          <w:iCs/>
          <w:color w:val="000000"/>
          <w:sz w:val="24"/>
          <w:szCs w:val="24"/>
          <w:lang w:eastAsia="ru-RU"/>
        </w:rPr>
        <w:t>Напрасный труд – нет, их не вразумишь</w:t>
      </w:r>
      <w:r w:rsidRPr="00F15839">
        <w:rPr>
          <w:rFonts w:ascii="Times New Roman" w:eastAsia="Times New Roman" w:hAnsi="Times New Roman" w:cs="Times New Roman"/>
          <w:color w:val="000000"/>
          <w:sz w:val="24"/>
          <w:szCs w:val="24"/>
          <w:lang w:eastAsia="ru-RU"/>
        </w:rPr>
        <w:t>. Теперь тебе не до стихов.</w:t>
      </w:r>
    </w:p>
    <w:p w:rsidR="00806D58" w:rsidRPr="00F15839" w:rsidRDefault="00806D58" w:rsidP="00F15839">
      <w:pPr>
        <w:spacing w:after="0" w:line="240" w:lineRule="auto"/>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bCs/>
          <w:i/>
          <w:iCs/>
          <w:sz w:val="24"/>
          <w:szCs w:val="24"/>
          <w:lang w:eastAsia="ru-RU"/>
        </w:rPr>
        <w:t>А. А. Фет</w:t>
      </w:r>
      <w:r w:rsidRPr="00F15839">
        <w:rPr>
          <w:rFonts w:ascii="Times New Roman" w:eastAsia="Times New Roman" w:hAnsi="Times New Roman" w:cs="Times New Roman"/>
          <w:sz w:val="24"/>
          <w:szCs w:val="24"/>
          <w:lang w:eastAsia="ru-RU"/>
        </w:rPr>
        <w:t xml:space="preserve">. Уж верба вся пушистая. Одним толчком согнать ладью живую. Еще майская ночь. Цветы (1857), Певице (1857). </w:t>
      </w:r>
      <w:r w:rsidRPr="00F15839">
        <w:rPr>
          <w:rFonts w:ascii="Times New Roman" w:eastAsia="Times New Roman" w:hAnsi="Times New Roman" w:cs="Times New Roman"/>
          <w:color w:val="000000"/>
          <w:sz w:val="24"/>
          <w:szCs w:val="24"/>
          <w:lang w:eastAsia="ru-RU"/>
        </w:rPr>
        <w:t>Ласточки. Лес. Бабочка. Первый лан</w:t>
      </w:r>
      <w:r w:rsidRPr="00F15839">
        <w:rPr>
          <w:rFonts w:ascii="Times New Roman" w:eastAsia="Times New Roman" w:hAnsi="Times New Roman" w:cs="Times New Roman"/>
          <w:color w:val="000000"/>
          <w:sz w:val="24"/>
          <w:szCs w:val="24"/>
          <w:lang w:eastAsia="ru-RU"/>
        </w:rPr>
        <w:softHyphen/>
        <w:t>дыш</w:t>
      </w:r>
      <w:r w:rsidRPr="00F15839">
        <w:rPr>
          <w:rFonts w:ascii="Times New Roman" w:eastAsia="Times New Roman" w:hAnsi="Times New Roman" w:cs="Times New Roman"/>
          <w:bCs/>
          <w:i/>
          <w:iCs/>
          <w:color w:val="000000"/>
          <w:sz w:val="24"/>
          <w:szCs w:val="24"/>
          <w:lang w:eastAsia="ru-RU"/>
        </w:rPr>
        <w:t>. Я пришел к тебе с приветом</w:t>
      </w:r>
      <w:r w:rsidRPr="00F15839">
        <w:rPr>
          <w:rFonts w:ascii="Times New Roman" w:eastAsia="Times New Roman" w:hAnsi="Times New Roman" w:cs="Times New Roman"/>
          <w:color w:val="000000"/>
          <w:sz w:val="24"/>
          <w:szCs w:val="24"/>
          <w:lang w:eastAsia="ru-RU"/>
        </w:rPr>
        <w:t xml:space="preserve">... </w:t>
      </w:r>
      <w:r w:rsidRPr="00F15839">
        <w:rPr>
          <w:rFonts w:ascii="Times New Roman" w:eastAsia="Times New Roman" w:hAnsi="Times New Roman" w:cs="Times New Roman"/>
          <w:bCs/>
          <w:i/>
          <w:iCs/>
          <w:color w:val="000000"/>
          <w:sz w:val="24"/>
          <w:szCs w:val="24"/>
          <w:lang w:eastAsia="ru-RU"/>
        </w:rPr>
        <w:t>Шепот, робкое дыханье</w:t>
      </w:r>
      <w:r w:rsidRPr="00F15839">
        <w:rPr>
          <w:rFonts w:ascii="Times New Roman" w:eastAsia="Times New Roman" w:hAnsi="Times New Roman" w:cs="Times New Roman"/>
          <w:color w:val="000000"/>
          <w:sz w:val="24"/>
          <w:szCs w:val="24"/>
          <w:lang w:eastAsia="ru-RU"/>
        </w:rPr>
        <w:t xml:space="preserve">. Это утро. </w:t>
      </w:r>
      <w:r w:rsidRPr="00F15839">
        <w:rPr>
          <w:rFonts w:ascii="Times New Roman" w:eastAsia="Times New Roman" w:hAnsi="Times New Roman" w:cs="Times New Roman"/>
          <w:bCs/>
          <w:i/>
          <w:iCs/>
          <w:color w:val="000000"/>
          <w:sz w:val="24"/>
          <w:szCs w:val="24"/>
          <w:lang w:eastAsia="ru-RU"/>
        </w:rPr>
        <w:t>Сияла ночь</w:t>
      </w:r>
      <w:r w:rsidRPr="00F15839">
        <w:rPr>
          <w:rFonts w:ascii="Times New Roman" w:eastAsia="Times New Roman" w:hAnsi="Times New Roman" w:cs="Times New Roman"/>
          <w:color w:val="000000"/>
          <w:sz w:val="24"/>
          <w:szCs w:val="24"/>
          <w:lang w:eastAsia="ru-RU"/>
        </w:rPr>
        <w:t xml:space="preserve">. Весенний дождь. </w:t>
      </w:r>
      <w:r w:rsidRPr="00F15839">
        <w:rPr>
          <w:rFonts w:ascii="Times New Roman" w:eastAsia="Times New Roman" w:hAnsi="Times New Roman" w:cs="Times New Roman"/>
          <w:bCs/>
          <w:i/>
          <w:iCs/>
          <w:color w:val="000000"/>
          <w:sz w:val="24"/>
          <w:szCs w:val="24"/>
          <w:lang w:eastAsia="ru-RU"/>
        </w:rPr>
        <w:t>На заре ты ее не буди</w:t>
      </w:r>
      <w:r w:rsidRPr="00F15839">
        <w:rPr>
          <w:rFonts w:ascii="Times New Roman" w:eastAsia="Times New Roman" w:hAnsi="Times New Roman" w:cs="Times New Roman"/>
          <w:color w:val="000000"/>
          <w:sz w:val="24"/>
          <w:szCs w:val="24"/>
          <w:lang w:eastAsia="ru-RU"/>
        </w:rPr>
        <w:t xml:space="preserve">. Уснуло озеро. </w:t>
      </w:r>
      <w:r w:rsidRPr="00F15839">
        <w:rPr>
          <w:rFonts w:ascii="Times New Roman" w:eastAsia="Times New Roman" w:hAnsi="Times New Roman" w:cs="Times New Roman"/>
          <w:iCs/>
          <w:color w:val="000000"/>
          <w:sz w:val="24"/>
          <w:szCs w:val="24"/>
          <w:lang w:eastAsia="ru-RU"/>
        </w:rPr>
        <w:t xml:space="preserve">Я </w:t>
      </w:r>
      <w:r w:rsidRPr="00F15839">
        <w:rPr>
          <w:rFonts w:ascii="Times New Roman" w:eastAsia="Times New Roman" w:hAnsi="Times New Roman" w:cs="Times New Roman"/>
          <w:color w:val="000000"/>
          <w:sz w:val="24"/>
          <w:szCs w:val="24"/>
          <w:lang w:eastAsia="ru-RU"/>
        </w:rPr>
        <w:t xml:space="preserve">тебе ничего не скажу. Осень. </w:t>
      </w:r>
      <w:proofErr w:type="gramStart"/>
      <w:r w:rsidRPr="00F15839">
        <w:rPr>
          <w:rFonts w:ascii="Times New Roman" w:eastAsia="Times New Roman" w:hAnsi="Times New Roman" w:cs="Times New Roman"/>
          <w:color w:val="000000"/>
          <w:sz w:val="24"/>
          <w:szCs w:val="24"/>
          <w:lang w:eastAsia="ru-RU"/>
        </w:rPr>
        <w:t>Нет</w:t>
      </w:r>
      <w:proofErr w:type="gramEnd"/>
      <w:r w:rsidRPr="00F15839">
        <w:rPr>
          <w:rFonts w:ascii="Times New Roman" w:eastAsia="Times New Roman" w:hAnsi="Times New Roman" w:cs="Times New Roman"/>
          <w:color w:val="000000"/>
          <w:sz w:val="24"/>
          <w:szCs w:val="24"/>
          <w:lang w:eastAsia="ru-RU"/>
        </w:rPr>
        <w:t xml:space="preserve"> не жди ты песни страстной.</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Н. С. Лесков.</w:t>
      </w:r>
      <w:r w:rsidRPr="00F15839">
        <w:rPr>
          <w:rFonts w:ascii="Times New Roman" w:eastAsia="Times New Roman" w:hAnsi="Times New Roman" w:cs="Times New Roman"/>
          <w:sz w:val="24"/>
          <w:szCs w:val="24"/>
          <w:lang w:eastAsia="ru-RU"/>
        </w:rPr>
        <w:t xml:space="preserve"> Очарованный странник. Левша.</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Ф. М. Достоевский.</w:t>
      </w:r>
      <w:r w:rsidRPr="00F15839">
        <w:rPr>
          <w:rFonts w:ascii="Times New Roman" w:eastAsia="Times New Roman" w:hAnsi="Times New Roman" w:cs="Times New Roman"/>
          <w:sz w:val="24"/>
          <w:szCs w:val="24"/>
          <w:lang w:eastAsia="ru-RU"/>
        </w:rPr>
        <w:t xml:space="preserve"> Бедные люди. Преступление и наказание. Идиот. Речь о Пушкине.</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Л. Н. Толстой.</w:t>
      </w:r>
      <w:r w:rsidRPr="00F15839">
        <w:rPr>
          <w:rFonts w:ascii="Times New Roman" w:eastAsia="Times New Roman" w:hAnsi="Times New Roman" w:cs="Times New Roman"/>
          <w:sz w:val="24"/>
          <w:szCs w:val="24"/>
          <w:lang w:eastAsia="ru-RU"/>
        </w:rPr>
        <w:t xml:space="preserve"> Война и мир.</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В. М. Гаршин.</w:t>
      </w:r>
      <w:r w:rsidRPr="00F15839">
        <w:rPr>
          <w:rFonts w:ascii="Times New Roman" w:eastAsia="Times New Roman" w:hAnsi="Times New Roman" w:cs="Times New Roman"/>
          <w:sz w:val="24"/>
          <w:szCs w:val="24"/>
          <w:lang w:eastAsia="ru-RU"/>
        </w:rPr>
        <w:t xml:space="preserve"> Одно из произведений по выбору («Красный цветок», «</w:t>
      </w:r>
      <w:r w:rsidRPr="00F15839">
        <w:rPr>
          <w:rFonts w:ascii="Times New Roman" w:eastAsia="Times New Roman" w:hAnsi="Times New Roman" w:cs="Times New Roman"/>
          <w:sz w:val="24"/>
          <w:szCs w:val="24"/>
          <w:lang w:val="en-US" w:eastAsia="ru-RU"/>
        </w:rPr>
        <w:t>AttaleaPrinceps</w:t>
      </w:r>
      <w:r w:rsidRPr="00F15839">
        <w:rPr>
          <w:rFonts w:ascii="Times New Roman" w:eastAsia="Times New Roman" w:hAnsi="Times New Roman" w:cs="Times New Roman"/>
          <w:sz w:val="24"/>
          <w:szCs w:val="24"/>
          <w:lang w:eastAsia="ru-RU"/>
        </w:rPr>
        <w:t>» и др.)</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Н. А. Некрасов</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 xml:space="preserve">В дороге. Колыбельная песня. Огородник. </w:t>
      </w:r>
      <w:r w:rsidRPr="00F15839">
        <w:rPr>
          <w:rFonts w:ascii="Times New Roman" w:eastAsia="Times New Roman" w:hAnsi="Times New Roman" w:cs="Times New Roman"/>
          <w:bCs/>
          <w:i/>
          <w:iCs/>
          <w:color w:val="000000"/>
          <w:sz w:val="24"/>
          <w:szCs w:val="24"/>
          <w:lang w:eastAsia="ru-RU"/>
        </w:rPr>
        <w:t>Тройка.</w:t>
      </w:r>
      <w:r w:rsidRPr="00F15839">
        <w:rPr>
          <w:rFonts w:ascii="Times New Roman" w:eastAsia="Times New Roman" w:hAnsi="Times New Roman" w:cs="Times New Roman"/>
          <w:color w:val="000000"/>
          <w:sz w:val="24"/>
          <w:szCs w:val="24"/>
          <w:lang w:eastAsia="ru-RU"/>
        </w:rPr>
        <w:t xml:space="preserve"> Родина. Псовая охота. Еду ли ночью. Нравственный человек. Железная дорога. Вчераш</w:t>
      </w:r>
      <w:r w:rsidRPr="00F15839">
        <w:rPr>
          <w:rFonts w:ascii="Times New Roman" w:eastAsia="Times New Roman" w:hAnsi="Times New Roman" w:cs="Times New Roman"/>
          <w:color w:val="000000"/>
          <w:sz w:val="24"/>
          <w:szCs w:val="24"/>
          <w:lang w:eastAsia="ru-RU"/>
        </w:rPr>
        <w:softHyphen/>
        <w:t xml:space="preserve">ний день часу в шестом. Блажен незлобивый поэт. </w:t>
      </w:r>
      <w:r w:rsidRPr="00F15839">
        <w:rPr>
          <w:rFonts w:ascii="Times New Roman" w:eastAsia="Times New Roman" w:hAnsi="Times New Roman" w:cs="Times New Roman"/>
          <w:bCs/>
          <w:i/>
          <w:iCs/>
          <w:color w:val="000000"/>
          <w:sz w:val="24"/>
          <w:szCs w:val="24"/>
          <w:lang w:eastAsia="ru-RU"/>
        </w:rPr>
        <w:t>Элегия</w:t>
      </w:r>
      <w:r w:rsidRPr="00F15839">
        <w:rPr>
          <w:rFonts w:ascii="Times New Roman" w:eastAsia="Times New Roman" w:hAnsi="Times New Roman" w:cs="Times New Roman"/>
          <w:color w:val="000000"/>
          <w:sz w:val="24"/>
          <w:szCs w:val="24"/>
          <w:lang w:eastAsia="ru-RU"/>
        </w:rPr>
        <w:t>. В деревне. Несжатая поло</w:t>
      </w:r>
      <w:r w:rsidRPr="00F15839">
        <w:rPr>
          <w:rFonts w:ascii="Times New Roman" w:eastAsia="Times New Roman" w:hAnsi="Times New Roman" w:cs="Times New Roman"/>
          <w:color w:val="000000"/>
          <w:sz w:val="24"/>
          <w:szCs w:val="24"/>
          <w:lang w:eastAsia="ru-RU"/>
        </w:rPr>
        <w:softHyphen/>
        <w:t xml:space="preserve">са. Влас. Саша. Внимая ужасам войны. Забытая деревня. </w:t>
      </w:r>
      <w:r w:rsidRPr="00F15839">
        <w:rPr>
          <w:rFonts w:ascii="Times New Roman" w:eastAsia="Times New Roman" w:hAnsi="Times New Roman" w:cs="Times New Roman"/>
          <w:bCs/>
          <w:i/>
          <w:iCs/>
          <w:color w:val="000000"/>
          <w:sz w:val="24"/>
          <w:szCs w:val="24"/>
          <w:lang w:eastAsia="ru-RU"/>
        </w:rPr>
        <w:t>Школьник.</w:t>
      </w:r>
      <w:r w:rsidRPr="00F15839">
        <w:rPr>
          <w:rFonts w:ascii="Times New Roman" w:eastAsia="Times New Roman" w:hAnsi="Times New Roman" w:cs="Times New Roman"/>
          <w:color w:val="000000"/>
          <w:sz w:val="24"/>
          <w:szCs w:val="24"/>
          <w:lang w:eastAsia="ru-RU"/>
        </w:rPr>
        <w:t xml:space="preserve"> Поэт и гражданин. </w:t>
      </w:r>
      <w:r w:rsidRPr="00F15839">
        <w:rPr>
          <w:rFonts w:ascii="Times New Roman" w:eastAsia="Times New Roman" w:hAnsi="Times New Roman" w:cs="Times New Roman"/>
          <w:bCs/>
          <w:i/>
          <w:iCs/>
          <w:color w:val="000000"/>
          <w:sz w:val="24"/>
          <w:szCs w:val="24"/>
          <w:lang w:eastAsia="ru-RU"/>
        </w:rPr>
        <w:t xml:space="preserve">Размышления у парадного подъезда. </w:t>
      </w:r>
      <w:r w:rsidRPr="00F15839">
        <w:rPr>
          <w:rFonts w:ascii="Times New Roman" w:eastAsia="Times New Roman" w:hAnsi="Times New Roman" w:cs="Times New Roman"/>
          <w:color w:val="000000"/>
          <w:sz w:val="24"/>
          <w:szCs w:val="24"/>
          <w:lang w:eastAsia="ru-RU"/>
        </w:rPr>
        <w:t xml:space="preserve">Песня Еремушке. На Волге. Рыцарь на час. Деревенские новости. </w:t>
      </w:r>
      <w:r w:rsidRPr="00F15839">
        <w:rPr>
          <w:rFonts w:ascii="Times New Roman" w:eastAsia="Times New Roman" w:hAnsi="Times New Roman" w:cs="Times New Roman"/>
          <w:color w:val="000000"/>
          <w:sz w:val="24"/>
          <w:szCs w:val="24"/>
          <w:lang w:eastAsia="ru-RU"/>
        </w:rPr>
        <w:lastRenderedPageBreak/>
        <w:t>Крестьянские дети. Свобода. Зеленый шум. Калистрат. В пол</w:t>
      </w:r>
      <w:r w:rsidRPr="00F15839">
        <w:rPr>
          <w:rFonts w:ascii="Times New Roman" w:eastAsia="Times New Roman" w:hAnsi="Times New Roman" w:cs="Times New Roman"/>
          <w:color w:val="000000"/>
          <w:sz w:val="24"/>
          <w:szCs w:val="24"/>
          <w:lang w:eastAsia="ru-RU"/>
        </w:rPr>
        <w:softHyphen/>
        <w:t xml:space="preserve">ном разгаре страда деревенская. Орина, мать солдатская. </w:t>
      </w:r>
      <w:r w:rsidRPr="00F15839">
        <w:rPr>
          <w:rFonts w:ascii="Times New Roman" w:eastAsia="Times New Roman" w:hAnsi="Times New Roman" w:cs="Times New Roman"/>
          <w:sz w:val="24"/>
          <w:szCs w:val="24"/>
          <w:lang w:eastAsia="ru-RU"/>
        </w:rPr>
        <w:t>Коробейники. Мороз, Красный нос. Кому на Руси жить хорошо.</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 Н. Майков</w:t>
      </w:r>
      <w:r w:rsidRPr="00F15839">
        <w:rPr>
          <w:rFonts w:ascii="Times New Roman" w:eastAsia="Times New Roman" w:hAnsi="Times New Roman" w:cs="Times New Roman"/>
          <w:sz w:val="24"/>
          <w:szCs w:val="24"/>
          <w:lang w:eastAsia="ru-RU"/>
        </w:rPr>
        <w:t>. Сомнение. Горы. Все думу тайную в душе моей питает.. Весна! выставляется первая рама… Возвышенная мысль достойной хочет брони… «Не отставай от века!» – лозунг лживый</w:t>
      </w:r>
      <w:proofErr w:type="gramStart"/>
      <w:r w:rsidRPr="00F15839">
        <w:rPr>
          <w:rFonts w:ascii="Times New Roman" w:eastAsia="Times New Roman" w:hAnsi="Times New Roman" w:cs="Times New Roman"/>
          <w:sz w:val="24"/>
          <w:szCs w:val="24"/>
          <w:lang w:eastAsia="ru-RU"/>
        </w:rPr>
        <w:t>… У</w:t>
      </w:r>
      <w:proofErr w:type="gramEnd"/>
      <w:r w:rsidRPr="00F15839">
        <w:rPr>
          <w:rFonts w:ascii="Times New Roman" w:eastAsia="Times New Roman" w:hAnsi="Times New Roman" w:cs="Times New Roman"/>
          <w:sz w:val="24"/>
          <w:szCs w:val="24"/>
          <w:lang w:eastAsia="ru-RU"/>
        </w:rPr>
        <w:t xml:space="preserve"> гроба Грозного.</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Е. П. Ростопчина</w:t>
      </w:r>
      <w:r w:rsidRPr="00F15839">
        <w:rPr>
          <w:rFonts w:ascii="Times New Roman" w:eastAsia="Times New Roman" w:hAnsi="Times New Roman" w:cs="Times New Roman"/>
          <w:sz w:val="24"/>
          <w:szCs w:val="24"/>
          <w:lang w:eastAsia="ru-RU"/>
        </w:rPr>
        <w:t>. Певица. Последний цветок. Бессонница. Когда б он знал. Песня. Три поры жизни. В степи. Моим критикам. Вид Москвы. Нашим будущим поэтам. Как должны писать женщины. В дорогу Михаилу Юрьевичу Лермонтову. Простонародная песня.</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И. С. Никитин</w:t>
      </w:r>
      <w:r w:rsidRPr="00F15839">
        <w:rPr>
          <w:rFonts w:ascii="Times New Roman" w:eastAsia="Times New Roman" w:hAnsi="Times New Roman" w:cs="Times New Roman"/>
          <w:sz w:val="24"/>
          <w:szCs w:val="24"/>
          <w:lang w:eastAsia="ru-RU"/>
        </w:rPr>
        <w:t>. Пахарь. Рассказ ямщика. Песня. Утро. Ухарь-купец. Русь.</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 К. Толстой</w:t>
      </w:r>
      <w:r w:rsidRPr="00F15839">
        <w:rPr>
          <w:rFonts w:ascii="Times New Roman" w:eastAsia="Times New Roman" w:hAnsi="Times New Roman" w:cs="Times New Roman"/>
          <w:sz w:val="24"/>
          <w:szCs w:val="24"/>
          <w:lang w:eastAsia="ru-RU"/>
        </w:rPr>
        <w:t xml:space="preserve">. Колокольчики мои. Средь шумного бала. Коль любить, так </w:t>
      </w:r>
      <w:proofErr w:type="gramStart"/>
      <w:r w:rsidRPr="00F15839">
        <w:rPr>
          <w:rFonts w:ascii="Times New Roman" w:eastAsia="Times New Roman" w:hAnsi="Times New Roman" w:cs="Times New Roman"/>
          <w:sz w:val="24"/>
          <w:szCs w:val="24"/>
          <w:lang w:eastAsia="ru-RU"/>
        </w:rPr>
        <w:t>без</w:t>
      </w:r>
      <w:proofErr w:type="gramEnd"/>
      <w:r w:rsidRPr="00F15839">
        <w:rPr>
          <w:rFonts w:ascii="Times New Roman" w:eastAsia="Times New Roman" w:hAnsi="Times New Roman" w:cs="Times New Roman"/>
          <w:sz w:val="24"/>
          <w:szCs w:val="24"/>
          <w:lang w:eastAsia="ru-RU"/>
        </w:rPr>
        <w:t xml:space="preserve"> рассудку. Как здесь хорошо и приятно. Когда кругом безмолвен лес дремучий. Звонче жаворонка пенье. Слеза дрожит в твоем ревнивом взоре. Против течения. То было раннею весной</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и</w:t>
      </w:r>
      <w:proofErr w:type="gramEnd"/>
      <w:r w:rsidRPr="00F15839">
        <w:rPr>
          <w:rFonts w:ascii="Times New Roman" w:eastAsia="Times New Roman" w:hAnsi="Times New Roman" w:cs="Times New Roman"/>
          <w:sz w:val="24"/>
          <w:szCs w:val="24"/>
          <w:lang w:eastAsia="ru-RU"/>
        </w:rPr>
        <w:t xml:space="preserve"> др.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И. С. Тургенев</w:t>
      </w:r>
      <w:r w:rsidRPr="00F15839">
        <w:rPr>
          <w:rFonts w:ascii="Times New Roman" w:eastAsia="Times New Roman" w:hAnsi="Times New Roman" w:cs="Times New Roman"/>
          <w:sz w:val="24"/>
          <w:szCs w:val="24"/>
          <w:lang w:eastAsia="ru-RU"/>
        </w:rPr>
        <w:t>. Записки охотника. Отцы и дети. Стихотворения в прозе.</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А. Н. Островский</w:t>
      </w:r>
      <w:r w:rsidRPr="00F15839">
        <w:rPr>
          <w:rFonts w:ascii="Times New Roman" w:eastAsia="Times New Roman" w:hAnsi="Times New Roman" w:cs="Times New Roman"/>
          <w:sz w:val="24"/>
          <w:szCs w:val="24"/>
          <w:lang w:eastAsia="ru-RU"/>
        </w:rPr>
        <w:t xml:space="preserve">. Гроза. Бесприданница. Снегурочка. </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
          <w:iCs/>
          <w:sz w:val="24"/>
          <w:szCs w:val="24"/>
          <w:lang w:eastAsia="ru-RU"/>
        </w:rPr>
        <w:t>М. Е. Салтыков-Щедрин</w:t>
      </w:r>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Сказки по выбору студента (Повесть о том, как один мужик двух генералов прокормил.</w:t>
      </w:r>
      <w:proofErr w:type="gramEnd"/>
      <w:r w:rsidRPr="00F15839">
        <w:rPr>
          <w:rFonts w:ascii="Times New Roman" w:eastAsia="Times New Roman" w:hAnsi="Times New Roman" w:cs="Times New Roman"/>
          <w:sz w:val="24"/>
          <w:szCs w:val="24"/>
          <w:lang w:eastAsia="ru-RU"/>
        </w:rPr>
        <w:t xml:space="preserve"> Премудрый пескарь. Обманщик-газетчик и легковерный читатель. Вяленая вобла. Карась-идеалист. </w:t>
      </w:r>
      <w:proofErr w:type="gramStart"/>
      <w:r w:rsidRPr="00F15839">
        <w:rPr>
          <w:rFonts w:ascii="Times New Roman" w:eastAsia="Times New Roman" w:hAnsi="Times New Roman" w:cs="Times New Roman"/>
          <w:sz w:val="24"/>
          <w:szCs w:val="24"/>
          <w:lang w:eastAsia="ru-RU"/>
        </w:rPr>
        <w:t>Либерал и др.).</w:t>
      </w:r>
      <w:proofErr w:type="gramEnd"/>
      <w:r w:rsidRPr="00F15839">
        <w:rPr>
          <w:rFonts w:ascii="Times New Roman" w:eastAsia="Times New Roman" w:hAnsi="Times New Roman" w:cs="Times New Roman"/>
          <w:sz w:val="24"/>
          <w:szCs w:val="24"/>
          <w:lang w:eastAsia="ru-RU"/>
        </w:rPr>
        <w:t xml:space="preserve"> Стихотворения А. А. Фета.</w:t>
      </w:r>
    </w:p>
    <w:p w:rsidR="00806D58" w:rsidRPr="00F15839" w:rsidRDefault="00806D58"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А. П. Чехов.</w:t>
      </w:r>
      <w:r w:rsidRPr="00F15839">
        <w:rPr>
          <w:rFonts w:ascii="Times New Roman" w:eastAsia="Times New Roman" w:hAnsi="Times New Roman" w:cs="Times New Roman"/>
          <w:sz w:val="24"/>
          <w:szCs w:val="24"/>
          <w:lang w:eastAsia="ru-RU"/>
        </w:rPr>
        <w:t xml:space="preserve"> Три рассказа по выбору студента («Студент», «Ионыч», «Степь» др.). Вишнёвый сад.</w:t>
      </w:r>
    </w:p>
    <w:p w:rsidR="00806D58" w:rsidRPr="00F15839" w:rsidRDefault="00806D58" w:rsidP="00F15839">
      <w:pPr>
        <w:spacing w:after="0" w:line="240" w:lineRule="auto"/>
        <w:jc w:val="both"/>
        <w:rPr>
          <w:rFonts w:ascii="Times New Roman" w:eastAsia="Times New Roman" w:hAnsi="Times New Roman" w:cs="Times New Roman"/>
          <w:bCs/>
          <w:sz w:val="24"/>
          <w:szCs w:val="24"/>
          <w:lang w:eastAsia="ru-RU"/>
        </w:rPr>
      </w:pPr>
    </w:p>
    <w:p w:rsidR="00D43168" w:rsidRPr="00F15839" w:rsidRDefault="00806D58" w:rsidP="00F15839">
      <w:p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Пять стихотворений из перечня для обязательного чтения выучить наизусть. </w:t>
      </w:r>
    </w:p>
    <w:p w:rsidR="00806D58" w:rsidRPr="00F15839" w:rsidRDefault="00806D58" w:rsidP="00F15839">
      <w:pPr>
        <w:spacing w:after="0" w:line="240" w:lineRule="auto"/>
        <w:rPr>
          <w:rFonts w:ascii="Times New Roman" w:eastAsia="Times New Roman" w:hAnsi="Times New Roman" w:cs="Times New Roman"/>
          <w:sz w:val="24"/>
          <w:szCs w:val="24"/>
          <w:lang w:eastAsia="ru-RU"/>
        </w:rPr>
      </w:pP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Содержание разделов (тем) дисциплины «Отечественная литература»</w:t>
      </w: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XX</w:t>
      </w:r>
      <w:r w:rsidRPr="00F15839">
        <w:rPr>
          <w:rFonts w:ascii="Times New Roman" w:hAnsi="Times New Roman" w:cs="Times New Roman"/>
          <w:b/>
          <w:bCs/>
          <w:sz w:val="24"/>
          <w:szCs w:val="24"/>
        </w:rPr>
        <w:t xml:space="preserve"> века (первая половина)»</w:t>
      </w:r>
    </w:p>
    <w:p w:rsidR="00D43168" w:rsidRPr="00F15839" w:rsidRDefault="00D43168" w:rsidP="00F15839">
      <w:pPr>
        <w:shd w:val="clear" w:color="auto" w:fill="FFFFFF"/>
        <w:suppressAutoHyphens/>
        <w:spacing w:after="0" w:line="240" w:lineRule="auto"/>
        <w:ind w:right="97"/>
        <w:jc w:val="center"/>
        <w:rPr>
          <w:rFonts w:ascii="Times New Roman" w:hAnsi="Times New Roman" w:cs="Times New Roman"/>
          <w:b/>
          <w:bCs/>
          <w:sz w:val="24"/>
          <w:szCs w:val="24"/>
        </w:rPr>
      </w:pP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литературного процесса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Реализм. Ведущие тенденции и представители. «Неореализм».</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Модернизм. Основные течения и представители.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М.Горького «Фома Гордеев». Проблематика, образы главных героев. Историческая концепция и традиции русского романа.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Драматургия М.Горького. Проблематика и художественное своеобразие пьесы «На дне».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Пьесы М.Горького об интеллигенции («Дачники», «Дети Солнца», «Варвары»).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Цикл рассказов  М.Горького «По Руси». Проблематика. Идейно-художественное своеобразие.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Повесть М.Горького «Мать». Христианская мораль и революционная 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Повесть М.Горького «Городок Окуров». Проблематика, образы главных героев, художественное своеобразие.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Горький-публицист и общественный деятель. «Разрушение личности». «Несвоевременные мысли».</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С.Серафимовича до </w:t>
      </w:r>
      <w:smartTag w:uri="urn:schemas-microsoft-com:office:smarttags" w:element="metricconverter">
        <w:smartTagPr>
          <w:attr w:name="ProductID" w:val="1917 г"/>
        </w:smartTagPr>
        <w:r w:rsidRPr="00F15839">
          <w:rPr>
            <w:rFonts w:ascii="Times New Roman" w:eastAsia="Times New Roman" w:hAnsi="Times New Roman" w:cs="Times New Roman"/>
            <w:sz w:val="24"/>
            <w:szCs w:val="24"/>
            <w:lang w:eastAsia="ru-RU"/>
          </w:rPr>
          <w:t>1917 г</w:t>
        </w:r>
      </w:smartTag>
      <w:r w:rsidRPr="00F15839">
        <w:rPr>
          <w:rFonts w:ascii="Times New Roman" w:eastAsia="Times New Roman" w:hAnsi="Times New Roman" w:cs="Times New Roman"/>
          <w:sz w:val="24"/>
          <w:szCs w:val="24"/>
          <w:lang w:eastAsia="ru-RU"/>
        </w:rPr>
        <w:t>. Общая характеристика.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В.Вересаева. Обща характеристика.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А.Куприна. Идейно-художественное своеобразие рассказов  «Штабс-капитан Рыбников», «Гранатовый браслет», «Суламифь» и др.</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Повесть А.Куприна «Поединок».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Идейно-художественное своеобразие повестей А.Куприна «Молох», «Олеся».</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Художественный поиск А.Куприна  в «Листригонах», «Яме», рассказах о животных.</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Творчество И.Бунина. Общая характеристика. Проблематика, художественное своеобразие, анализ одного из произведений.</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Поэзия И.Бунина. Проблематика и поэтика.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деревни и крестьянства в прозе И.Бунина («Антоновские яблоки», «Суходол», «Деревня», «Иоанн Рыдалец», «Захар Воробьёв»).</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любви в творчестве И.Бунина.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Проза И.Бунина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Проза русской эмиграции (И.Шмелёв, А.Ремизов и др.). Общая характеристика.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Б.Зайцев о русских поэтах и писателях («Москва», «Далёкое», «Братья-писатели»).</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Раннее творчество И.Шмелёва. Проблематика, художественное своеобразие («На скалах Валаама», «Человек из ресторана», «Росстани», «Неупиваемая чаша», рассказы).</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Народное миросозерцание в сказках А.Ремизова (Сборники «Посолонь», «Докука и балагурье», «Весеннее порошье», «За святую Русь» и др.).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Петербургская тема в повести А.Ремизова «Крестовые сёстры».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Л.Андреева. Общая характеристика. Проблематика, художественное своеобразие.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Творческие судьбы Д.</w:t>
      </w:r>
      <w:proofErr w:type="gramStart"/>
      <w:r w:rsidRPr="00F15839">
        <w:rPr>
          <w:rFonts w:ascii="Times New Roman" w:eastAsia="Times New Roman" w:hAnsi="Times New Roman" w:cs="Times New Roman"/>
          <w:sz w:val="24"/>
          <w:szCs w:val="24"/>
          <w:lang w:eastAsia="ru-RU"/>
        </w:rPr>
        <w:t>Мережковского</w:t>
      </w:r>
      <w:proofErr w:type="gramEnd"/>
      <w:r w:rsidRPr="00F15839">
        <w:rPr>
          <w:rFonts w:ascii="Times New Roman" w:eastAsia="Times New Roman" w:hAnsi="Times New Roman" w:cs="Times New Roman"/>
          <w:sz w:val="24"/>
          <w:szCs w:val="24"/>
          <w:lang w:eastAsia="ru-RU"/>
        </w:rPr>
        <w:t xml:space="preserve">, З.Гиппиус. Проблематика и поэтика.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Раннее творчество В.Брюсова. Сборник «Русские символисты» как манифест русского модернизма.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Сборники В.Брюсова «</w:t>
      </w:r>
      <w:r w:rsidRPr="00F15839">
        <w:rPr>
          <w:rFonts w:ascii="Times New Roman" w:eastAsia="Times New Roman" w:hAnsi="Times New Roman" w:cs="Times New Roman"/>
          <w:sz w:val="24"/>
          <w:szCs w:val="24"/>
          <w:lang w:val="en-US" w:eastAsia="ru-RU"/>
        </w:rPr>
        <w:t>UrbietOrbi</w:t>
      </w:r>
      <w:r w:rsidRPr="00F15839">
        <w:rPr>
          <w:rFonts w:ascii="Times New Roman" w:eastAsia="Times New Roman" w:hAnsi="Times New Roman" w:cs="Times New Roman"/>
          <w:sz w:val="24"/>
          <w:szCs w:val="24"/>
          <w:lang w:eastAsia="ru-RU"/>
        </w:rPr>
        <w:t xml:space="preserve">», «Венок», «Все напевы». В.Брюсов – руководитель и ведущий автор журнала «Весы».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Революционная поэзия В.Брюсова. Нравственный аспект.</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В.Брюсов-критик. В.Брюсов об А.Пушкине.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К.Бальмонта.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Ф.Сологуба. Проблематика и поэтика.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творчестве А.Блока. Характеристика образа главной героини («Стихи о Прекрасной Даме», «Снежная Маска», «Фаина», «Кармен», «Родина»).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Родины в творчестве А.Блока (циклы «Родина», «На поле Куликовом», стихотворения «Россия», Русь» и другие).</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А.Белого. Концепция символизма. Лирика. Проблематика и поэтика одного из романов по выбору студента («Петербург», «Серебряный голубь»). Мемуарная проза.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А.Ахматовой дооктябрьского периода. Проблематика и поэтика (сб. «Вечер», «Чётки»).</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Идейно-художественное своеобразие сборников А.Ахматовой «Подорожник», «</w:t>
      </w:r>
      <w:r w:rsidRPr="00F15839">
        <w:rPr>
          <w:rFonts w:ascii="Times New Roman" w:eastAsia="Times New Roman" w:hAnsi="Times New Roman" w:cs="Times New Roman"/>
          <w:sz w:val="24"/>
          <w:szCs w:val="24"/>
          <w:lang w:val="en-US" w:eastAsia="ru-RU"/>
        </w:rPr>
        <w:t>AnnoDomini</w:t>
      </w:r>
      <w:r w:rsidRPr="00F15839">
        <w:rPr>
          <w:rFonts w:ascii="Times New Roman" w:eastAsia="Times New Roman" w:hAnsi="Times New Roman" w:cs="Times New Roman"/>
          <w:sz w:val="24"/>
          <w:szCs w:val="24"/>
          <w:lang w:eastAsia="ru-RU"/>
        </w:rPr>
        <w:t xml:space="preserve">». Предвоенные стихи («Тростник», «Седьмая книга», «Черепки»).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Н.Гумилёва.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И.Анненского. Проблематика и поэтика.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«новокрестьянских» поэтов. Общая характеристика.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Идейное и художественное своеобразие лирики Н.Клюева.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М.Цветаевой. Проблематика и поэтика.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М.Волошина. Проблематика и поэтика. М.Волошин-критик.</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Поэзия В.Маяковского дооктябрьского периода. Проблематика и поэтика. </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Поэзия С.Есенина дооктябрьского периода. Идейно-художественные особенности сборника «Радуница».</w:t>
      </w:r>
    </w:p>
    <w:p w:rsidR="00D43168" w:rsidRPr="00F15839" w:rsidRDefault="00D43168" w:rsidP="00F15839">
      <w:pPr>
        <w:spacing w:after="0" w:line="240" w:lineRule="auto"/>
        <w:rPr>
          <w:rFonts w:ascii="Times New Roman" w:eastAsia="Times New Roman" w:hAnsi="Times New Roman" w:cs="Times New Roman"/>
          <w:sz w:val="24"/>
          <w:szCs w:val="24"/>
          <w:lang w:eastAsia="ru-RU"/>
        </w:rPr>
      </w:pP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Содержание разделов (тем) дисциплины «Отечественная литература»</w:t>
      </w:r>
    </w:p>
    <w:p w:rsidR="00F06DB4" w:rsidRPr="00F15839" w:rsidRDefault="00F06DB4" w:rsidP="00F15839">
      <w:pPr>
        <w:shd w:val="clear" w:color="auto" w:fill="FFFFFF"/>
        <w:suppressAutoHyphens/>
        <w:spacing w:after="0" w:line="240" w:lineRule="auto"/>
        <w:ind w:right="97"/>
        <w:jc w:val="center"/>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XX</w:t>
      </w:r>
      <w:r w:rsidRPr="00F15839">
        <w:rPr>
          <w:rFonts w:ascii="Times New Roman" w:hAnsi="Times New Roman" w:cs="Times New Roman"/>
          <w:b/>
          <w:bCs/>
          <w:sz w:val="24"/>
          <w:szCs w:val="24"/>
        </w:rPr>
        <w:t xml:space="preserve"> века (вторая половина)»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Особенности литературного процесса 1960–70-х гг. Введение в научный оборот понятий «традиция», «преемственность». Выход книг серии ЖЗЛ, посвящённых Ф.Тютчёву, И. Гончарову, Ф. Достоевскому. Журнальная полемика. Споры вокруг исповедальной прозы. История возникновения течения «деревенская проза», споры о термине. Характеристики и оценки героя «деревенской прозы» в критической литературе того периода.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Распутина. Становление личности писателя. Ранний период творческой деятельности. Идейно-художественной своеобразие повести «Последний срок». Широта этической и эстетической проблематики. Духовная наполненность. Рассказы и повести  70-х гг. «Уроки </w:t>
      </w:r>
      <w:proofErr w:type="gramStart"/>
      <w:r w:rsidRPr="00F15839">
        <w:rPr>
          <w:rFonts w:ascii="Times New Roman" w:eastAsia="Times New Roman" w:hAnsi="Times New Roman" w:cs="Times New Roman"/>
          <w:sz w:val="24"/>
          <w:szCs w:val="24"/>
          <w:lang w:eastAsia="ru-RU"/>
        </w:rPr>
        <w:t>французского</w:t>
      </w:r>
      <w:proofErr w:type="gramEnd"/>
      <w:r w:rsidRPr="00F15839">
        <w:rPr>
          <w:rFonts w:ascii="Times New Roman" w:eastAsia="Times New Roman" w:hAnsi="Times New Roman" w:cs="Times New Roman"/>
          <w:sz w:val="24"/>
          <w:szCs w:val="24"/>
          <w:lang w:eastAsia="ru-RU"/>
        </w:rPr>
        <w:t xml:space="preserve">». Военная тема, женский характер в повести «Живи и помни». Судьбы деревни в повести «Прощание </w:t>
      </w:r>
      <w:proofErr w:type="gramStart"/>
      <w:r w:rsidRPr="00F15839">
        <w:rPr>
          <w:rFonts w:ascii="Times New Roman" w:eastAsia="Times New Roman" w:hAnsi="Times New Roman" w:cs="Times New Roman"/>
          <w:sz w:val="24"/>
          <w:szCs w:val="24"/>
          <w:lang w:eastAsia="ru-RU"/>
        </w:rPr>
        <w:t>с</w:t>
      </w:r>
      <w:proofErr w:type="gramEnd"/>
      <w:r w:rsidRPr="00F15839">
        <w:rPr>
          <w:rFonts w:ascii="Times New Roman" w:eastAsia="Times New Roman" w:hAnsi="Times New Roman" w:cs="Times New Roman"/>
          <w:sz w:val="24"/>
          <w:szCs w:val="24"/>
          <w:lang w:eastAsia="ru-RU"/>
        </w:rPr>
        <w:t xml:space="preserve"> Матёрой». Филисофско-публицистическая повесть «Пожар»: черты «учительской прозы». Творчество 80 – 90-х гг. Повесть «Дочь Ивана, мать Ивана»: проблематика и поэтика.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Шукшина. Становление личности писателя. </w:t>
      </w:r>
      <w:proofErr w:type="gramStart"/>
      <w:r w:rsidRPr="00F15839">
        <w:rPr>
          <w:rFonts w:ascii="Times New Roman" w:eastAsia="Times New Roman" w:hAnsi="Times New Roman" w:cs="Times New Roman"/>
          <w:sz w:val="24"/>
          <w:szCs w:val="24"/>
          <w:lang w:eastAsia="ru-RU"/>
        </w:rPr>
        <w:t>Идейно-художественное</w:t>
      </w:r>
      <w:proofErr w:type="gramEnd"/>
      <w:r w:rsidRPr="00F15839">
        <w:rPr>
          <w:rFonts w:ascii="Times New Roman" w:eastAsia="Times New Roman" w:hAnsi="Times New Roman" w:cs="Times New Roman"/>
          <w:sz w:val="24"/>
          <w:szCs w:val="24"/>
          <w:lang w:eastAsia="ru-RU"/>
        </w:rPr>
        <w:t xml:space="preserve"> своеобразии сборника «Сельские жители». Рассказы конца 60 – начала 70-х гг. и их герои: «странные люди», «чудики», «бесконвойные». Традиции фольклора, народно-смеховой культуры, Ф. Достоевского, Н. Лескова и Н. Гоголя. Рассказы автобиографического цикла. Проблематика и поэтика романа «Я пришёл дать вам волю». В. Шукшин и кинематограф.</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Б. Можаева. Становление личности писателя. Раннее творчество: социально-проблемные, публицистические мотивы. Проблема человека и производства. Идейно-художественное своеобразие повести «Живой» («Из жизни Фёдора Кузькина») как классика «деревенской прозы». Роман-хроника «Мужики и бабы». Проблематика и поэтика. Идейно-художественные особенности романа «Изгой». Б. Можаев-сценарист.</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Ф. Абрамова. Становление личности писателя. Первые литературные опыты. Работа о М. Шолохове. Жизнь русской деревни в военные годы в романе «Братья и сёстры». Послевоенная деревня в романе «две зимы и три лета». Деформация характеров русского крестьянства в романе «Пути-перепутья». Образ современной деревни в романе «Дом». Многоплановость изображения действительности. Проблема сущности русского характера («Деревянные кони», «Пелагея», «Алька»). Судьбы России в «Чистой книге».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Белова. Становление личности писателя.  Особенности раннего творчества. Проблематика и поэтика повести «Привычное дело». Новое звучание темы народа и крестьянства. Идейно-художественные особенности цикла «Плотницкие рассказы». Изображение городской жизни в цикле «Воспитание по доктору Споку». Трагическая эпоха коллективизации в трилогии «Кануны», «Год великого перелома», «Час шестый».  Проблематика и поэтика книги «Лад»: этнографическая точность и </w:t>
      </w:r>
      <w:proofErr w:type="gramStart"/>
      <w:r w:rsidRPr="00F15839">
        <w:rPr>
          <w:rFonts w:ascii="Times New Roman" w:eastAsia="Times New Roman" w:hAnsi="Times New Roman" w:cs="Times New Roman"/>
          <w:sz w:val="24"/>
          <w:szCs w:val="24"/>
          <w:lang w:eastAsia="ru-RU"/>
        </w:rPr>
        <w:t>нравственная</w:t>
      </w:r>
      <w:proofErr w:type="gramEnd"/>
      <w:r w:rsidRPr="00F15839">
        <w:rPr>
          <w:rFonts w:ascii="Times New Roman" w:eastAsia="Times New Roman" w:hAnsi="Times New Roman" w:cs="Times New Roman"/>
          <w:sz w:val="24"/>
          <w:szCs w:val="24"/>
          <w:lang w:eastAsia="ru-RU"/>
        </w:rPr>
        <w:t xml:space="preserve"> правда. Современная Москва в романе «Всё впереди».  Рассказы для детей. Юмористические миниатюры.</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В. Крупина. Становление личности писателя. Традиции «деревенской прозы» в книге «Зёрна». Народная мудрость крестьянских рассказов (цикл «Варвара»). Повесть-сказка «Живая вода»: оскудение нравственных запасов, болевые моменты жизни русского народа в период «застоя», фольклорные традиции, особенности жанра. Жизнь современной деревни в повести «Сороковой день». Тема православия в повести «Великорецкая купель». Мозаика человеческих судеб в повествовании «Слава Богу за всё». Традиции Ф.Достоевского, И. Ильина.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В. Личутина. Становление личности писателя. Жизнь поморской деревни накануне «великого перелома» в повести «Белая горница». Жанровое своеобразие. Повести 70-х гг.  В. Личутин и поколение «сорокалетних». Типы «амбивалентных» интеллигентов и искателей духовной правды в повестях «»Крылатая Серафима», «Последний колдун», «</w:t>
      </w:r>
      <w:proofErr w:type="gramStart"/>
      <w:r w:rsidRPr="00F15839">
        <w:rPr>
          <w:rFonts w:ascii="Times New Roman" w:eastAsia="Times New Roman" w:hAnsi="Times New Roman" w:cs="Times New Roman"/>
          <w:sz w:val="24"/>
          <w:szCs w:val="24"/>
          <w:lang w:eastAsia="ru-RU"/>
        </w:rPr>
        <w:t>Фармазон</w:t>
      </w:r>
      <w:proofErr w:type="gramEnd"/>
      <w:r w:rsidRPr="00F15839">
        <w:rPr>
          <w:rFonts w:ascii="Times New Roman" w:eastAsia="Times New Roman" w:hAnsi="Times New Roman" w:cs="Times New Roman"/>
          <w:sz w:val="24"/>
          <w:szCs w:val="24"/>
          <w:lang w:eastAsia="ru-RU"/>
        </w:rPr>
        <w:t>», «Домашний философ». Роль иносказания, притчи, символа. Историческая дилогия «Долгий отдых» и «Скитальцы». История русского раскола («Раскол»). Городская тема в романе «Любостай». Проблематика и поэтика романа «Беглец из рая». В. Личутин-публицист.</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Творчество Л. Бородина. Становление личности писателя. Л. Бородин – общественный деятель, участие в ВСХСОН. Идеи А. Хомякова и др. «Беспокойные герои» повестей «Перед судом», «Повесть странного времени», «Вариант». Традиции «лагерной прозы» в повести «Правила игры» и эссе «Полюс верности». Поиски «срединного пути» в повестях «Гологор», «</w:t>
      </w:r>
      <w:proofErr w:type="gramStart"/>
      <w:r w:rsidRPr="00F15839">
        <w:rPr>
          <w:rFonts w:ascii="Times New Roman" w:eastAsia="Times New Roman" w:hAnsi="Times New Roman" w:cs="Times New Roman"/>
          <w:sz w:val="24"/>
          <w:szCs w:val="24"/>
          <w:lang w:eastAsia="ru-RU"/>
        </w:rPr>
        <w:t>Третья</w:t>
      </w:r>
      <w:proofErr w:type="gramEnd"/>
      <w:r w:rsidRPr="00F15839">
        <w:rPr>
          <w:rFonts w:ascii="Times New Roman" w:eastAsia="Times New Roman" w:hAnsi="Times New Roman" w:cs="Times New Roman"/>
          <w:sz w:val="24"/>
          <w:szCs w:val="24"/>
          <w:lang w:eastAsia="ru-RU"/>
        </w:rPr>
        <w:t xml:space="preserve"> правда», «Год чуда и печали». Характеристика социальных процессов в Советском государстве (роман «Расставание»). Образ нового поколения в повести «Женщина в море». Л. Бородин – редактор журнала «Москва». Жизнь Московского государства в исторической повести «Царица смуты». Проблематика и поэтика романа «Божеполье». Философская повесть-притча «Ловушка для Адама». Традиции русской классики в прозе Л. Бородина.  </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Ю. Казакова. Проблематика и поэтика сборников  «На полустанке». Психологизм рассказов «Тедди», «Звон брегета», «Голубое и зелёное», «Некрасивая», «Лёгкая жизнь». Традиции М.Лермонтова, Л.Толстого, И.Бунина,  А.Чехова, М.Пришвина, К.Гамсуна, Э.Хемингуэя. По следам М.Пришвина: Поэтика северного быта в рассказах «Никишкины тайны», «Поморка», «Арктур – гончий пёс». 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 Поэтика рассказов о любви: «Осень в дубовых лесах», «Двое в декабре», «Трали-вали». Творческие раздумья автора в «Тарусском альбоме». Проблематика и поэтика рассказов «В город», «Ни стуку, ни грюку», «Запах хлеба». Традиции «деревенской прозы». Проблематика философских новелл «Плачу и рыдаю», «Белуха». Тема дома и бездомья, чувство семейного рода в рассказах «Свечечка», «Во сне ты горько плакал».</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Шукшина. Проблематика и поэтика сборника рассказов «Сельские жители». </w:t>
      </w:r>
      <w:proofErr w:type="gramStart"/>
      <w:r w:rsidRPr="00F15839">
        <w:rPr>
          <w:rFonts w:ascii="Times New Roman" w:eastAsia="Times New Roman" w:hAnsi="Times New Roman" w:cs="Times New Roman"/>
          <w:sz w:val="24"/>
          <w:szCs w:val="24"/>
          <w:lang w:eastAsia="ru-RU"/>
        </w:rPr>
        <w:t>Тема народной жизни, тема «странных людей», «чудиков» в рассказах «Сельские жители»,  «Чудик», «Срезал», «Микроскоп», «Упорный», «Билетик на второй сеанс», «Забуксовал», «Штрихи к портрету» и др. Проблематика и поэтика автобиографического цикла («Долгие зимние вечера», «Из детских лет Ивана Попова», «Дядя Ермолай», «Рыжий» и др.).</w:t>
      </w:r>
      <w:proofErr w:type="gramEnd"/>
      <w:r w:rsidRPr="00F15839">
        <w:rPr>
          <w:rFonts w:ascii="Times New Roman" w:eastAsia="Times New Roman" w:hAnsi="Times New Roman" w:cs="Times New Roman"/>
          <w:sz w:val="24"/>
          <w:szCs w:val="24"/>
          <w:lang w:eastAsia="ru-RU"/>
        </w:rPr>
        <w:t xml:space="preserve"> Проблематика и </w:t>
      </w:r>
      <w:proofErr w:type="gramStart"/>
      <w:r w:rsidRPr="00F15839">
        <w:rPr>
          <w:rFonts w:ascii="Times New Roman" w:eastAsia="Times New Roman" w:hAnsi="Times New Roman" w:cs="Times New Roman"/>
          <w:sz w:val="24"/>
          <w:szCs w:val="24"/>
          <w:lang w:eastAsia="ru-RU"/>
        </w:rPr>
        <w:t>поэтика</w:t>
      </w:r>
      <w:proofErr w:type="gramEnd"/>
      <w:r w:rsidRPr="00F15839">
        <w:rPr>
          <w:rFonts w:ascii="Times New Roman" w:eastAsia="Times New Roman" w:hAnsi="Times New Roman" w:cs="Times New Roman"/>
          <w:sz w:val="24"/>
          <w:szCs w:val="24"/>
          <w:lang w:eastAsia="ru-RU"/>
        </w:rPr>
        <w:t xml:space="preserve"> и поэтика сатирического цикла («Змеиный яд», «Кляуза», «Мой зять украл машину дров» и др.). Проблематика и поэтика цикла рассказов о вдохновенных лгунах («Генерал Малафейкин», «Версия», «Беседы при ясной луне и др.). Проблематика и поэтика цикла рассказов о смерти («Как помирал старик», «Охота жить», «Горе», «Осенью» и др.). Проблематика и поэтика романа «Я пришёл дать вам волю». Особенности историзма. Образ главного героя. Проблематика и поэтика киноповести «Калина красная». Тема родового крестьянского долга. Образ главного героя. Проблематик и поэтика сказки «До третьих петухов».</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Астафьева. Становление личности писателя. Повести 60-х гг. («Кража»). Образ главного героя. </w:t>
      </w:r>
      <w:proofErr w:type="gramStart"/>
      <w:r w:rsidRPr="00F15839">
        <w:rPr>
          <w:rFonts w:ascii="Times New Roman" w:eastAsia="Times New Roman" w:hAnsi="Times New Roman" w:cs="Times New Roman"/>
          <w:sz w:val="24"/>
          <w:szCs w:val="24"/>
          <w:lang w:eastAsia="ru-RU"/>
        </w:rPr>
        <w:t>Военная тема в творчестве В. Астафьева (рассказы «Ясным ли днём», «Солдат и мать», «Индия», «Передышка», повести «звездопад», «Где-то гремит война», «Весёлый солдат», «Так хочется жить», «Пастух и Пастушка», роман «Прокляты и убиты»).</w:t>
      </w:r>
      <w:proofErr w:type="gramEnd"/>
      <w:r w:rsidRPr="00F15839">
        <w:rPr>
          <w:rFonts w:ascii="Times New Roman" w:eastAsia="Times New Roman" w:hAnsi="Times New Roman" w:cs="Times New Roman"/>
          <w:sz w:val="24"/>
          <w:szCs w:val="24"/>
          <w:lang w:eastAsia="ru-RU"/>
        </w:rPr>
        <w:t xml:space="preserve"> Гимн крестьянскому трудолюбию в повести «Ода русскому огороду». Сочетание целесообразности и красоты. Эпохальное полотно о жизни деревни «Последний поклон». Образ «малой родины» в повести «Царь-рыба». Конфликт между природной жизнью и цивилизацией. Картины современной действительности в романе «Печальный детектив»,  повести «Людочка». Трагическое столкновение героя с окружающим миром, взаимодействие «деревенской» и «городской» линий. Высокий </w:t>
      </w:r>
      <w:proofErr w:type="gramStart"/>
      <w:r w:rsidRPr="00F15839">
        <w:rPr>
          <w:rFonts w:ascii="Times New Roman" w:eastAsia="Times New Roman" w:hAnsi="Times New Roman" w:cs="Times New Roman"/>
          <w:sz w:val="24"/>
          <w:szCs w:val="24"/>
          <w:lang w:eastAsia="ru-RU"/>
        </w:rPr>
        <w:t>нравственные</w:t>
      </w:r>
      <w:proofErr w:type="gramEnd"/>
      <w:r w:rsidRPr="00F15839">
        <w:rPr>
          <w:rFonts w:ascii="Times New Roman" w:eastAsia="Times New Roman" w:hAnsi="Times New Roman" w:cs="Times New Roman"/>
          <w:sz w:val="24"/>
          <w:szCs w:val="24"/>
          <w:lang w:eastAsia="ru-RU"/>
        </w:rPr>
        <w:t xml:space="preserve"> идеал писателя.</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А. Солженицына. Становление личности писателя. Переписка с Н. Виткевичем. Проза писателя «лагерного периода». Постижение философии Ф. Достоевского. Рассказы к.50-х – 60-х гг. («Матрёнин двор», Один день Ивана Денисовича», «Случай на станции Кочетовка» и др.). Проблематика и поэтика. Идейно-художественные особенности романа «В круге первом». Манифест «Жить не по лжи!». Проблематика ипоэтика романа «Архипелаг ГУЛАГ». Эмигрантский период творчества. Проблематика и поэтика эпопеи «Красное колесо. Повествование в отмеренных строках». Символика образов.</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Творчество Ю. Трифонова. Становление личности писателя. Успех романа «Студенты», присуждение Сталинской премии. Идейно-художественные особенности повести «Обмен». Символика заглавия. Образы главных героев. Поэтика урбанизма в романе «Время и место». Военные страницы романа. Проблема исторической памяти в повести «Старик». Попытка постижения исторической правды в романе «Исчезновение». Символика заглавия. «Мелочи жизни» в структуре московских повестей Ю. Трифонова. «Герои-неудачники» в художественном мире писателя. Женские образы в прозе художника. Традиции И. Бунина и А. Чехова.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Г. Семёнова. Становление личности писателя. Г. Семёнов новеллист. Высокий лиризм. Традиции С. Аксакова, А. Чехова, М. Пришвина. Ю. Казакова. Отголоски военной темы («Сорок четыре ночи», «Довоенная кровать», «Луна звенит»). Тема природы и утраты человеком деревенских корней («Приезд сына», «»Весна», «Куковала кукушка», «Собака ни </w:t>
      </w:r>
      <w:proofErr w:type="gramStart"/>
      <w:r w:rsidRPr="00F15839">
        <w:rPr>
          <w:rFonts w:ascii="Times New Roman" w:eastAsia="Times New Roman" w:hAnsi="Times New Roman" w:cs="Times New Roman"/>
          <w:sz w:val="24"/>
          <w:szCs w:val="24"/>
          <w:lang w:eastAsia="ru-RU"/>
        </w:rPr>
        <w:t>при чём</w:t>
      </w:r>
      <w:proofErr w:type="gramEnd"/>
      <w:r w:rsidRPr="00F15839">
        <w:rPr>
          <w:rFonts w:ascii="Times New Roman" w:eastAsia="Times New Roman" w:hAnsi="Times New Roman" w:cs="Times New Roman"/>
          <w:sz w:val="24"/>
          <w:szCs w:val="24"/>
          <w:lang w:eastAsia="ru-RU"/>
        </w:rPr>
        <w:t>», «Саамы красивые на свете голавль»). Семейная тема в рассказах писателя («Ласковые женщины», «Кушаверо», «Сим-сим»). Своеобразие конфликта. Повести 70-х гг. Москва и москвичи в прозе 70-х – 90-х гг.  («Уличные фонари», «Вольная натаска», «Лошадь в тумане», «Путешествие души»). Переплетение старых и новых традиций. Рассказы-судьбы («Звезда английской школы»), рассказы события («Фригийский васильки»), рассказы портреты («Вальс»), Объективизм авторской манеры повествования. Проблематика и поэтика романа «Ум лисицы». Облик современной героини. Традиции А. Чехова, И. Бунина.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Н. Рубцова. </w:t>
      </w:r>
      <w:proofErr w:type="gramStart"/>
      <w:r w:rsidRPr="00F15839">
        <w:rPr>
          <w:rFonts w:ascii="Times New Roman" w:eastAsia="Times New Roman" w:hAnsi="Times New Roman" w:cs="Times New Roman"/>
          <w:sz w:val="24"/>
          <w:szCs w:val="24"/>
          <w:lang w:eastAsia="ru-RU"/>
        </w:rPr>
        <w:t>Стихи поэта 1960-х гг. («Тихая моя родина…», «Звезда полей», «Я буду скакать по холмам задремавшей отчизны…».</w:t>
      </w:r>
      <w:proofErr w:type="gramEnd"/>
      <w:r w:rsidRPr="00F15839">
        <w:rPr>
          <w:rFonts w:ascii="Times New Roman" w:eastAsia="Times New Roman" w:hAnsi="Times New Roman" w:cs="Times New Roman"/>
          <w:sz w:val="24"/>
          <w:szCs w:val="24"/>
          <w:lang w:eastAsia="ru-RU"/>
        </w:rPr>
        <w:t xml:space="preserve"> Н. Рубцов как представитель «тихой лирики». Тема России и Руси в стихотворения Н. Рубцова. Образы природы в стихах поэта. Философская лирика Н. Рубцова. «История» как лирический герой поэзии Н. Рубцова. Есенинская традиция и традиции русской классики.</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Основные тенденции современной поэзии. </w:t>
      </w:r>
      <w:proofErr w:type="gramStart"/>
      <w:r w:rsidRPr="00F15839">
        <w:rPr>
          <w:rFonts w:ascii="Times New Roman" w:eastAsia="Times New Roman" w:hAnsi="Times New Roman" w:cs="Times New Roman"/>
          <w:sz w:val="24"/>
          <w:szCs w:val="24"/>
          <w:lang w:eastAsia="ru-RU"/>
        </w:rPr>
        <w:t>Поэзия «оттепельного» периода – второй половины 1950-х – 1960-х гг. «Тихая» и «эстрадная» лирика.</w:t>
      </w:r>
      <w:proofErr w:type="gramEnd"/>
      <w:r w:rsidRPr="00F15839">
        <w:rPr>
          <w:rFonts w:ascii="Times New Roman" w:eastAsia="Times New Roman" w:hAnsi="Times New Roman" w:cs="Times New Roman"/>
          <w:sz w:val="24"/>
          <w:szCs w:val="24"/>
          <w:lang w:eastAsia="ru-RU"/>
        </w:rPr>
        <w:t xml:space="preserve"> Наполнение терминов. Основные представители. Поэзия 1970-х – начала 1980-х годов. Бардовское направление. Поэзия второй и третьей волны эмиграции. Поэзия второй половины 1980-х – 1990-х годов. Основные представители. Проблематика и поэтика.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В. Максимова. </w:t>
      </w:r>
      <w:proofErr w:type="gramStart"/>
      <w:r w:rsidRPr="00F15839">
        <w:rPr>
          <w:rFonts w:ascii="Times New Roman" w:eastAsia="Times New Roman" w:hAnsi="Times New Roman" w:cs="Times New Roman"/>
          <w:bCs/>
          <w:sz w:val="24"/>
          <w:szCs w:val="24"/>
          <w:lang w:eastAsia="ru-RU"/>
        </w:rPr>
        <w:t>Духовно-нравственных</w:t>
      </w:r>
      <w:proofErr w:type="gramEnd"/>
      <w:r w:rsidRPr="00F15839">
        <w:rPr>
          <w:rFonts w:ascii="Times New Roman" w:eastAsia="Times New Roman" w:hAnsi="Times New Roman" w:cs="Times New Roman"/>
          <w:bCs/>
          <w:sz w:val="24"/>
          <w:szCs w:val="24"/>
          <w:lang w:eastAsia="ru-RU"/>
        </w:rPr>
        <w:t xml:space="preserve"> поиск личности в ранней прозе В.Максимова. </w:t>
      </w:r>
      <w:r w:rsidRPr="00F15839">
        <w:rPr>
          <w:rFonts w:ascii="Times New Roman" w:eastAsia="Times New Roman" w:hAnsi="Times New Roman" w:cs="Times New Roman"/>
          <w:sz w:val="24"/>
          <w:szCs w:val="24"/>
          <w:lang w:eastAsia="ru-RU"/>
        </w:rPr>
        <w:t>Проблематика и поэтика повести «Мы обживаем землю»</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робуждение личности в повести «Жив человек».Самоопределение человека в повести «Дорога».Переоценка жизненных ценностей личности в повести «Стань за черту».</w:t>
      </w:r>
      <w:r w:rsidRPr="00F15839">
        <w:rPr>
          <w:rFonts w:ascii="Times New Roman" w:eastAsia="Times New Roman" w:hAnsi="Times New Roman" w:cs="Times New Roman"/>
          <w:bCs/>
          <w:sz w:val="24"/>
          <w:szCs w:val="24"/>
          <w:lang w:eastAsia="ru-RU"/>
        </w:rPr>
        <w:t xml:space="preserve"> Роман «Семь дней творения». Проблематика и поэтика. </w:t>
      </w:r>
      <w:r w:rsidRPr="00F15839">
        <w:rPr>
          <w:rFonts w:ascii="Times New Roman" w:eastAsia="Times New Roman" w:hAnsi="Times New Roman" w:cs="Times New Roman"/>
          <w:sz w:val="24"/>
          <w:szCs w:val="24"/>
          <w:lang w:eastAsia="ru-RU"/>
        </w:rPr>
        <w:t>Историческая ретроспектива романа</w:t>
      </w:r>
      <w:proofErr w:type="gramStart"/>
      <w:r w:rsidRPr="00F15839">
        <w:rPr>
          <w:rFonts w:ascii="Times New Roman" w:eastAsia="Times New Roman" w:hAnsi="Times New Roman" w:cs="Times New Roman"/>
          <w:sz w:val="24"/>
          <w:szCs w:val="24"/>
          <w:lang w:eastAsia="ru-RU"/>
        </w:rPr>
        <w:t>.Р</w:t>
      </w:r>
      <w:proofErr w:type="gramEnd"/>
      <w:r w:rsidRPr="00F15839">
        <w:rPr>
          <w:rFonts w:ascii="Times New Roman" w:eastAsia="Times New Roman" w:hAnsi="Times New Roman" w:cs="Times New Roman"/>
          <w:sz w:val="24"/>
          <w:szCs w:val="24"/>
          <w:lang w:eastAsia="ru-RU"/>
        </w:rPr>
        <w:t>азные типы личности на примере образов главных героев. Поэтика романа.</w:t>
      </w:r>
      <w:r w:rsidRPr="00F15839">
        <w:rPr>
          <w:rFonts w:ascii="Times New Roman" w:eastAsia="Times New Roman" w:hAnsi="Times New Roman" w:cs="Times New Roman"/>
          <w:bCs/>
          <w:sz w:val="24"/>
          <w:szCs w:val="24"/>
          <w:lang w:eastAsia="ru-RU"/>
        </w:rPr>
        <w:t xml:space="preserve"> Пути самоопределения личности в романах «Карантин» и «Прощание </w:t>
      </w:r>
      <w:proofErr w:type="gramStart"/>
      <w:r w:rsidRPr="00F15839">
        <w:rPr>
          <w:rFonts w:ascii="Times New Roman" w:eastAsia="Times New Roman" w:hAnsi="Times New Roman" w:cs="Times New Roman"/>
          <w:bCs/>
          <w:sz w:val="24"/>
          <w:szCs w:val="24"/>
          <w:lang w:eastAsia="ru-RU"/>
        </w:rPr>
        <w:t>из</w:t>
      </w:r>
      <w:proofErr w:type="gramEnd"/>
      <w:r w:rsidRPr="00F15839">
        <w:rPr>
          <w:rFonts w:ascii="Times New Roman" w:eastAsia="Times New Roman" w:hAnsi="Times New Roman" w:cs="Times New Roman"/>
          <w:bCs/>
          <w:sz w:val="24"/>
          <w:szCs w:val="24"/>
          <w:lang w:eastAsia="ru-RU"/>
        </w:rPr>
        <w:t xml:space="preserve"> ниоткуда». </w:t>
      </w:r>
      <w:r w:rsidRPr="00F15839">
        <w:rPr>
          <w:rFonts w:ascii="Times New Roman" w:eastAsia="Times New Roman" w:hAnsi="Times New Roman" w:cs="Times New Roman"/>
          <w:sz w:val="24"/>
          <w:szCs w:val="24"/>
          <w:lang w:eastAsia="ru-RU"/>
        </w:rPr>
        <w:t>Путь к духовному прозрению главных героев романа «Карантин»</w:t>
      </w:r>
      <w:proofErr w:type="gramStart"/>
      <w:r w:rsidRPr="00F15839">
        <w:rPr>
          <w:rFonts w:ascii="Times New Roman" w:eastAsia="Times New Roman" w:hAnsi="Times New Roman" w:cs="Times New Roman"/>
          <w:sz w:val="24"/>
          <w:szCs w:val="24"/>
          <w:lang w:eastAsia="ru-RU"/>
        </w:rPr>
        <w:t>.Ф</w:t>
      </w:r>
      <w:proofErr w:type="gramEnd"/>
      <w:r w:rsidRPr="00F15839">
        <w:rPr>
          <w:rFonts w:ascii="Times New Roman" w:eastAsia="Times New Roman" w:hAnsi="Times New Roman" w:cs="Times New Roman"/>
          <w:sz w:val="24"/>
          <w:szCs w:val="24"/>
          <w:lang w:eastAsia="ru-RU"/>
        </w:rPr>
        <w:t>илософия «чуда» и его роль в романе «Карантин». Булгаковские традиции и реминисценции.«Прощание из ниоткуда»  как роман самопознание</w:t>
      </w:r>
      <w:proofErr w:type="gramStart"/>
      <w:r w:rsidRPr="00F15839">
        <w:rPr>
          <w:rFonts w:ascii="Times New Roman" w:eastAsia="Times New Roman" w:hAnsi="Times New Roman" w:cs="Times New Roman"/>
          <w:sz w:val="24"/>
          <w:szCs w:val="24"/>
          <w:lang w:eastAsia="ru-RU"/>
        </w:rPr>
        <w:t>.Т</w:t>
      </w:r>
      <w:proofErr w:type="gramEnd"/>
      <w:r w:rsidRPr="00F15839">
        <w:rPr>
          <w:rFonts w:ascii="Times New Roman" w:eastAsia="Times New Roman" w:hAnsi="Times New Roman" w:cs="Times New Roman"/>
          <w:sz w:val="24"/>
          <w:szCs w:val="24"/>
          <w:lang w:eastAsia="ru-RU"/>
        </w:rPr>
        <w:t>раектория духовной эволюции героя. Категории памяти и прощения в романе. Тема Родины</w:t>
      </w:r>
      <w:proofErr w:type="gramStart"/>
      <w:r w:rsidRPr="00F15839">
        <w:rPr>
          <w:rFonts w:ascii="Times New Roman" w:eastAsia="Times New Roman" w:hAnsi="Times New Roman" w:cs="Times New Roman"/>
          <w:sz w:val="24"/>
          <w:szCs w:val="24"/>
          <w:lang w:eastAsia="ru-RU"/>
        </w:rPr>
        <w:t>.К</w:t>
      </w:r>
      <w:proofErr w:type="gramEnd"/>
      <w:r w:rsidRPr="00F15839">
        <w:rPr>
          <w:rFonts w:ascii="Times New Roman" w:eastAsia="Times New Roman" w:hAnsi="Times New Roman" w:cs="Times New Roman"/>
          <w:sz w:val="24"/>
          <w:szCs w:val="24"/>
          <w:lang w:eastAsia="ru-RU"/>
        </w:rPr>
        <w:t>артина литературной и общественной жизни.</w:t>
      </w:r>
      <w:r w:rsidRPr="00F15839">
        <w:rPr>
          <w:rFonts w:ascii="Times New Roman" w:eastAsia="Times New Roman" w:hAnsi="Times New Roman" w:cs="Times New Roman"/>
          <w:bCs/>
          <w:sz w:val="24"/>
          <w:szCs w:val="24"/>
          <w:lang w:eastAsia="ru-RU"/>
        </w:rPr>
        <w:t xml:space="preserve"> </w:t>
      </w:r>
      <w:proofErr w:type="gramStart"/>
      <w:r w:rsidRPr="00F15839">
        <w:rPr>
          <w:rFonts w:ascii="Times New Roman" w:eastAsia="Times New Roman" w:hAnsi="Times New Roman" w:cs="Times New Roman"/>
          <w:bCs/>
          <w:sz w:val="24"/>
          <w:szCs w:val="24"/>
          <w:lang w:eastAsia="ru-RU"/>
        </w:rPr>
        <w:t>Человек и история в романах «Ковчег для незваных», «Заглянуть в бездну» и повести «Как в саду при долине».</w:t>
      </w:r>
      <w:proofErr w:type="gramEnd"/>
      <w:r w:rsidRPr="00F15839">
        <w:rPr>
          <w:rFonts w:ascii="Times New Roman" w:eastAsia="Times New Roman" w:hAnsi="Times New Roman" w:cs="Times New Roman"/>
          <w:bCs/>
          <w:sz w:val="24"/>
          <w:szCs w:val="24"/>
          <w:lang w:eastAsia="ru-RU"/>
        </w:rPr>
        <w:t xml:space="preserve"> </w:t>
      </w:r>
      <w:r w:rsidRPr="00F15839">
        <w:rPr>
          <w:rFonts w:ascii="Times New Roman" w:eastAsia="Times New Roman" w:hAnsi="Times New Roman" w:cs="Times New Roman"/>
          <w:sz w:val="24"/>
          <w:szCs w:val="24"/>
          <w:lang w:eastAsia="ru-RU"/>
        </w:rPr>
        <w:t xml:space="preserve">Проблема отчуждения человека от земли в деревне в романе «Ковчег для </w:t>
      </w:r>
      <w:proofErr w:type="gramStart"/>
      <w:r w:rsidRPr="00F15839">
        <w:rPr>
          <w:rFonts w:ascii="Times New Roman" w:eastAsia="Times New Roman" w:hAnsi="Times New Roman" w:cs="Times New Roman"/>
          <w:sz w:val="24"/>
          <w:szCs w:val="24"/>
          <w:lang w:eastAsia="ru-RU"/>
        </w:rPr>
        <w:t>незваных</w:t>
      </w:r>
      <w:proofErr w:type="gramEnd"/>
      <w:r w:rsidRPr="00F15839">
        <w:rPr>
          <w:rFonts w:ascii="Times New Roman" w:eastAsia="Times New Roman" w:hAnsi="Times New Roman" w:cs="Times New Roman"/>
          <w:sz w:val="24"/>
          <w:szCs w:val="24"/>
          <w:lang w:eastAsia="ru-RU"/>
        </w:rPr>
        <w:t>». Традиции «деревенской прозы». Эволюция личности главного героя. Особенности максимовского воплощения образа Сталина. Проблема «личность и история» в романе «Заглянуть в бездну». История замысла романа. Личность Колчака. История его любви в свете христианского миропонимания. Авторская теория всеобщей невиновности. Жизненный путь главного героя повести «Как в саду при долине». Проблема «человек и власть» в повести. Темы родины и гибели русской деревни.</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Проза «сорокалетних». Творчество В. Михальского, А. Курчаткина, А. Кима, Р. Киреева.</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Социально-культурные, духовно-нравственные и типологические черты эволюции творчества каждого из аваторов.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Художественное своеобразие поэтического наследия Ю. Кузнецова.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В. Лихоносова.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В. Маканина. Периодизация. Социально-культурные, духовно-нравственные и типологические черты эволюции. Своеобразие поэтики. Проблема художественного метода. Анализ ранних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Рыбакова. Периодизация.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Традиции лагерной прозы в «Погружении во тьму» О. Волкова. Социально-культурные, духовно-нравственные и типологические черты. Своеобразие поэтики. Проблема художественного метода.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Исторические романы Дм. Балашова. Периодизация творчества.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Философская проза Л. Леонова.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современной драматургии (А. Арбузов, В. Розов, А. Володин, А. Вампилов). Периодизация творчества каждого из авторов. Социально-культурные, духовно-нравственные и типологические черты эволюции. Своеобразие поэтики. Проблема художественного метода. Анализ основных произведений. Вопрос об индивидуальном художественном стиле.</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Творческий путь В.В. Михальского. Идейно-художественные особенности повестей и рассказов.</w:t>
      </w:r>
    </w:p>
    <w:p w:rsidR="0086008A" w:rsidRPr="00F15839" w:rsidRDefault="0086008A" w:rsidP="00F15839">
      <w:pPr>
        <w:spacing w:after="0" w:line="240" w:lineRule="auto"/>
        <w:ind w:left="-284" w:right="-365" w:firstLine="568"/>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 </w:t>
      </w:r>
      <w:r w:rsidRPr="00F15839">
        <w:rPr>
          <w:rFonts w:ascii="Times New Roman" w:eastAsia="Times New Roman" w:hAnsi="Times New Roman" w:cs="Times New Roman"/>
          <w:bCs/>
          <w:sz w:val="24"/>
          <w:szCs w:val="24"/>
          <w:lang w:eastAsia="ru-RU"/>
        </w:rPr>
        <w:t xml:space="preserve"> Творческий путь О.Волкова. «Погружение во тьму». Проблематика и поэтика. Идейно-художественные особенности повести «</w:t>
      </w:r>
      <w:r w:rsidRPr="00F15839">
        <w:rPr>
          <w:rFonts w:ascii="Times New Roman" w:eastAsia="Times New Roman" w:hAnsi="Times New Roman" w:cs="Times New Roman"/>
          <w:bCs/>
          <w:sz w:val="24"/>
          <w:szCs w:val="24"/>
          <w:lang w:val="en-US" w:eastAsia="ru-RU"/>
        </w:rPr>
        <w:t>EvgeniaIvanova</w:t>
      </w:r>
      <w:r w:rsidRPr="00F15839">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roofErr w:type="gramStart"/>
      <w:r w:rsidRPr="00F15839">
        <w:rPr>
          <w:rFonts w:ascii="Times New Roman" w:eastAsia="Times New Roman" w:hAnsi="Times New Roman" w:cs="Times New Roman"/>
          <w:bCs/>
          <w:sz w:val="24"/>
          <w:szCs w:val="24"/>
          <w:lang w:eastAsia="ru-RU"/>
        </w:rPr>
        <w:t>.Д</w:t>
      </w:r>
      <w:proofErr w:type="gramEnd"/>
      <w:r w:rsidRPr="00F15839">
        <w:rPr>
          <w:rFonts w:ascii="Times New Roman" w:eastAsia="Times New Roman" w:hAnsi="Times New Roman" w:cs="Times New Roman"/>
          <w:bCs/>
          <w:sz w:val="24"/>
          <w:szCs w:val="24"/>
          <w:lang w:eastAsia="ru-RU"/>
        </w:rPr>
        <w:t xml:space="preserve">раматургическое творчество А.В. Вампилова. Творческий путь А.Н. Арбузова. Проблематика и поэтика одной пьесы (по выбору).  Творческий путь В.С. Розова. Идейно-художественные особенности одного драматургического произведения (по выбору). «Эстрадная лирика»: А.Вознесенский, Е.Евтушенко, Б.Ахмадулина, Р.Рождественский и др. Идейно-художественные особенности творчества одного из авторов. «Тихая лирика»: Н.М. Рубцов, А.Прасолов, Э.В. Балашов, Н.Тряпкин и др. Идейно-художественные особенности творчества одного из авторов (кроме Н.М. Рубцова).  Творческий путь Н.М. Рубцова. Идейно-художественные особенности лирики. Творческий путь Е.И. Носова. Проблематика и поэтика творчества писателя. Роман В.Дудинцева «Белые одежды». Идейно-художественные особенности произведения в контексте «научной прозы». </w:t>
      </w:r>
      <w:r w:rsidRPr="00F15839">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roofErr w:type="gramStart"/>
      <w:r w:rsidRPr="00F15839">
        <w:rPr>
          <w:rFonts w:ascii="Times New Roman" w:eastAsia="Times New Roman" w:hAnsi="Times New Roman" w:cs="Times New Roman"/>
          <w:sz w:val="24"/>
          <w:szCs w:val="24"/>
          <w:lang w:eastAsia="ru-RU"/>
        </w:rPr>
        <w:t>.Л</w:t>
      </w:r>
      <w:proofErr w:type="gramEnd"/>
      <w:r w:rsidRPr="00F15839">
        <w:rPr>
          <w:rFonts w:ascii="Times New Roman" w:eastAsia="Times New Roman" w:hAnsi="Times New Roman" w:cs="Times New Roman"/>
          <w:sz w:val="24"/>
          <w:szCs w:val="24"/>
          <w:lang w:eastAsia="ru-RU"/>
        </w:rPr>
        <w:t>ичность и время в романах В.Е. Максимова. Особенности психологизма. Поэтика творчества</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Бесконечный тупик» Д.Е. Галковского как воплощение поэтики постмодернизма. Образ главного героя. Особенности композиции романа. </w:t>
      </w:r>
      <w:r w:rsidRPr="00F15839">
        <w:rPr>
          <w:rFonts w:ascii="Times New Roman" w:eastAsia="Times New Roman" w:hAnsi="Times New Roman" w:cs="Times New Roman"/>
          <w:sz w:val="24"/>
          <w:szCs w:val="24"/>
          <w:lang w:eastAsia="ru-RU"/>
        </w:rPr>
        <w:lastRenderedPageBreak/>
        <w:t>Проблема одиночества. Традиции В.В. Розанова</w:t>
      </w:r>
      <w:proofErr w:type="gramStart"/>
      <w:r w:rsidRPr="00F15839">
        <w:rPr>
          <w:rFonts w:ascii="Times New Roman" w:eastAsia="Times New Roman" w:hAnsi="Times New Roman" w:cs="Times New Roman"/>
          <w:sz w:val="24"/>
          <w:szCs w:val="24"/>
          <w:lang w:eastAsia="ru-RU"/>
        </w:rPr>
        <w:t>.Т</w:t>
      </w:r>
      <w:proofErr w:type="gramEnd"/>
      <w:r w:rsidRPr="00F15839">
        <w:rPr>
          <w:rFonts w:ascii="Times New Roman" w:eastAsia="Times New Roman" w:hAnsi="Times New Roman" w:cs="Times New Roman"/>
          <w:sz w:val="24"/>
          <w:szCs w:val="24"/>
          <w:lang w:eastAsia="ru-RU"/>
        </w:rPr>
        <w:t>ворческий путь Ю.В. Бондарева. Идейно-художественные особенности творчества писателя</w:t>
      </w:r>
      <w:proofErr w:type="gramStart"/>
      <w:r w:rsidRPr="00F15839">
        <w:rPr>
          <w:rFonts w:ascii="Times New Roman" w:eastAsia="Times New Roman" w:hAnsi="Times New Roman" w:cs="Times New Roman"/>
          <w:sz w:val="24"/>
          <w:szCs w:val="24"/>
          <w:lang w:eastAsia="ru-RU"/>
        </w:rPr>
        <w:t>.О</w:t>
      </w:r>
      <w:proofErr w:type="gramEnd"/>
      <w:r w:rsidRPr="00F15839">
        <w:rPr>
          <w:rFonts w:ascii="Times New Roman" w:eastAsia="Times New Roman" w:hAnsi="Times New Roman" w:cs="Times New Roman"/>
          <w:sz w:val="24"/>
          <w:szCs w:val="24"/>
          <w:lang w:eastAsia="ru-RU"/>
        </w:rPr>
        <w:t xml:space="preserve">собенности поэтики «Пушкинского дома» А.Г. Битова. Идейно-художественное своеобразие творчества писателя. 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  и др.). </w:t>
      </w:r>
    </w:p>
    <w:p w:rsidR="00A3547E" w:rsidRPr="00F15839" w:rsidRDefault="00A3547E" w:rsidP="00F15839">
      <w:pPr>
        <w:spacing w:line="240" w:lineRule="auto"/>
        <w:jc w:val="both"/>
        <w:rPr>
          <w:rFonts w:ascii="Times New Roman" w:hAnsi="Times New Roman" w:cs="Times New Roman"/>
          <w:bCs/>
          <w:iCs/>
          <w:sz w:val="24"/>
          <w:szCs w:val="24"/>
        </w:rPr>
      </w:pPr>
    </w:p>
    <w:p w:rsidR="00A3547E" w:rsidRPr="00F15839" w:rsidRDefault="00A3547E" w:rsidP="00F15839">
      <w:pPr>
        <w:pStyle w:val="ae"/>
        <w:numPr>
          <w:ilvl w:val="0"/>
          <w:numId w:val="4"/>
        </w:numPr>
        <w:jc w:val="both"/>
        <w:rPr>
          <w:b/>
          <w:bCs/>
        </w:rPr>
      </w:pPr>
      <w:r w:rsidRPr="00F15839">
        <w:rPr>
          <w:b/>
          <w:bCs/>
        </w:rPr>
        <w:t>Учебно-методическое и информационное обеспечение дисциплины</w:t>
      </w:r>
    </w:p>
    <w:p w:rsidR="00BC241B" w:rsidRPr="00F15839" w:rsidRDefault="00BC241B" w:rsidP="00F15839">
      <w:pPr>
        <w:spacing w:line="240" w:lineRule="auto"/>
        <w:ind w:left="567"/>
        <w:jc w:val="both"/>
        <w:rPr>
          <w:rFonts w:ascii="Times New Roman" w:hAnsi="Times New Roman" w:cs="Times New Roman"/>
          <w:b/>
          <w:bCs/>
          <w:sz w:val="24"/>
          <w:szCs w:val="24"/>
        </w:rPr>
      </w:pPr>
    </w:p>
    <w:p w:rsidR="00A3547E" w:rsidRPr="00F15839" w:rsidRDefault="00A3547E" w:rsidP="00F15839">
      <w:pPr>
        <w:spacing w:line="240" w:lineRule="auto"/>
        <w:ind w:left="567"/>
        <w:jc w:val="both"/>
        <w:rPr>
          <w:rFonts w:ascii="Times New Roman" w:hAnsi="Times New Roman" w:cs="Times New Roman"/>
          <w:b/>
          <w:bCs/>
          <w:sz w:val="24"/>
          <w:szCs w:val="24"/>
        </w:rPr>
      </w:pPr>
      <w:r w:rsidRPr="00F15839">
        <w:rPr>
          <w:rFonts w:ascii="Times New Roman" w:hAnsi="Times New Roman" w:cs="Times New Roman"/>
          <w:b/>
          <w:bCs/>
          <w:sz w:val="24"/>
          <w:szCs w:val="24"/>
        </w:rPr>
        <w:t>Рекомендуемая литература</w:t>
      </w:r>
    </w:p>
    <w:p w:rsidR="0085451F" w:rsidRPr="00F15839" w:rsidRDefault="005603DE"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XIX</w:t>
      </w:r>
      <w:r w:rsidRPr="00F15839">
        <w:rPr>
          <w:rFonts w:ascii="Times New Roman" w:hAnsi="Times New Roman" w:cs="Times New Roman"/>
          <w:b/>
          <w:bCs/>
          <w:sz w:val="24"/>
          <w:szCs w:val="24"/>
        </w:rPr>
        <w:t xml:space="preserve"> века (первая половина)»</w:t>
      </w:r>
    </w:p>
    <w:p w:rsidR="007B0BEE" w:rsidRPr="00F15839" w:rsidRDefault="007B0BEE"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p>
    <w:p w:rsidR="007B0BEE" w:rsidRPr="00F15839" w:rsidRDefault="007B0BEE" w:rsidP="00F1583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color w:val="000000"/>
          <w:sz w:val="24"/>
          <w:szCs w:val="24"/>
          <w:u w:val="single"/>
          <w:lang w:eastAsia="ru-RU"/>
        </w:rPr>
        <w:t>Обязательная литература</w:t>
      </w:r>
      <w:r w:rsidRPr="00F15839">
        <w:rPr>
          <w:rFonts w:ascii="Times New Roman" w:eastAsia="Times New Roman" w:hAnsi="Times New Roman" w:cs="Times New Roman"/>
          <w:color w:val="000000"/>
          <w:sz w:val="24"/>
          <w:szCs w:val="24"/>
          <w:lang w:eastAsia="ru-RU"/>
        </w:rPr>
        <w:t>:</w:t>
      </w:r>
    </w:p>
    <w:p w:rsidR="007B0BEE" w:rsidRPr="00F15839" w:rsidRDefault="007B0BEE" w:rsidP="00F1583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33379B" w:rsidRPr="00F15839" w:rsidRDefault="007B0BEE" w:rsidP="00F15839">
      <w:pPr>
        <w:pStyle w:val="ae"/>
        <w:numPr>
          <w:ilvl w:val="0"/>
          <w:numId w:val="5"/>
        </w:numPr>
        <w:jc w:val="both"/>
      </w:pPr>
      <w:r w:rsidRPr="00F15839">
        <w:t>История русской литературы XIX века. 1800-1830-е годы. Под ред. В.Н. Аношкиной и Л.Д. Громовой. -  М., Оникс, 2006.</w:t>
      </w:r>
    </w:p>
    <w:p w:rsidR="007B0BEE" w:rsidRPr="00F15839" w:rsidRDefault="0033379B" w:rsidP="00F15839">
      <w:pPr>
        <w:pStyle w:val="ae"/>
        <w:numPr>
          <w:ilvl w:val="0"/>
          <w:numId w:val="5"/>
        </w:numPr>
        <w:jc w:val="both"/>
      </w:pPr>
      <w:r w:rsidRPr="00F15839">
        <w:t>История русской литературы Х</w:t>
      </w:r>
      <w:r w:rsidRPr="00F15839">
        <w:rPr>
          <w:lang w:val="en-US"/>
        </w:rPr>
        <w:t>I</w:t>
      </w:r>
      <w:r w:rsidRPr="00F15839">
        <w:t>Х века. 40-60-е гг./ Под</w:t>
      </w:r>
      <w:proofErr w:type="gramStart"/>
      <w:r w:rsidRPr="00F15839">
        <w:t>.р</w:t>
      </w:r>
      <w:proofErr w:type="gramEnd"/>
      <w:r w:rsidRPr="00F15839">
        <w:t xml:space="preserve">ед. В.Н. Аношкиной, Л.Д. Громовой. М., </w:t>
      </w:r>
      <w:smartTag w:uri="urn:schemas-microsoft-com:office:smarttags" w:element="metricconverter">
        <w:smartTagPr>
          <w:attr w:name="ProductID" w:val="1998 г"/>
        </w:smartTagPr>
        <w:r w:rsidRPr="00F15839">
          <w:t>1998 г</w:t>
        </w:r>
      </w:smartTag>
      <w:r w:rsidRPr="00F15839">
        <w:t>.</w:t>
      </w:r>
    </w:p>
    <w:p w:rsidR="0033379B" w:rsidRPr="00F15839" w:rsidRDefault="007B0BEE" w:rsidP="00F15839">
      <w:pPr>
        <w:pStyle w:val="ae"/>
        <w:numPr>
          <w:ilvl w:val="0"/>
          <w:numId w:val="5"/>
        </w:numPr>
        <w:jc w:val="both"/>
      </w:pPr>
      <w:r w:rsidRPr="00F15839">
        <w:t>История русской литературы Х</w:t>
      </w:r>
      <w:proofErr w:type="gramStart"/>
      <w:r w:rsidRPr="00F15839">
        <w:rPr>
          <w:lang w:val="en-US"/>
        </w:rPr>
        <w:t>I</w:t>
      </w:r>
      <w:proofErr w:type="gramEnd"/>
      <w:r w:rsidRPr="00F15839">
        <w:t>Х века (1800-1830-е гг.); Учебн. пос. /Ю.И. Минералов, И.Г. Минералова. – М., Высш. шк., 2006.</w:t>
      </w:r>
    </w:p>
    <w:p w:rsidR="007B0BEE" w:rsidRPr="00F15839" w:rsidRDefault="0033379B" w:rsidP="00F15839">
      <w:pPr>
        <w:pStyle w:val="ae"/>
        <w:numPr>
          <w:ilvl w:val="0"/>
          <w:numId w:val="5"/>
        </w:numPr>
        <w:jc w:val="both"/>
      </w:pPr>
      <w:r w:rsidRPr="00F15839">
        <w:t>Русская литература Х</w:t>
      </w:r>
      <w:proofErr w:type="gramStart"/>
      <w:r w:rsidRPr="00F15839">
        <w:rPr>
          <w:lang w:val="en-US"/>
        </w:rPr>
        <w:t>I</w:t>
      </w:r>
      <w:proofErr w:type="gramEnd"/>
      <w:r w:rsidRPr="00F15839">
        <w:t>Х века. 1840-1860-е гг. Воспоминания, литературно-критические статьи, письма: Учебн. пос. /Под ред. В.Н. Анашкиной, В.П. Зверева, Р.Т. Певцовой. – М.: Высш. шк., 2005.</w:t>
      </w:r>
    </w:p>
    <w:p w:rsidR="007B0BEE" w:rsidRPr="00F15839" w:rsidRDefault="007B0BEE" w:rsidP="00F1583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p>
    <w:p w:rsidR="007B0BEE" w:rsidRPr="00F15839" w:rsidRDefault="007B0BEE" w:rsidP="00F15839">
      <w:pPr>
        <w:spacing w:after="0" w:line="240" w:lineRule="auto"/>
        <w:ind w:firstLine="709"/>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Cs/>
          <w:sz w:val="24"/>
          <w:szCs w:val="24"/>
          <w:u w:val="single"/>
          <w:lang w:eastAsia="ru-RU"/>
        </w:rPr>
        <w:t>Дополнительная литература</w:t>
      </w:r>
      <w:r w:rsidRPr="00F15839">
        <w:rPr>
          <w:rFonts w:ascii="Times New Roman" w:eastAsia="Times New Roman" w:hAnsi="Times New Roman" w:cs="Times New Roman"/>
          <w:b/>
          <w:bCs/>
          <w:sz w:val="24"/>
          <w:szCs w:val="24"/>
          <w:lang w:eastAsia="ru-RU"/>
        </w:rPr>
        <w:t xml:space="preserve">: </w:t>
      </w:r>
    </w:p>
    <w:p w:rsidR="00AB6C3A" w:rsidRPr="00F15839" w:rsidRDefault="007B0BEE" w:rsidP="00F15839">
      <w:pPr>
        <w:pStyle w:val="ae"/>
        <w:numPr>
          <w:ilvl w:val="0"/>
          <w:numId w:val="5"/>
        </w:numPr>
        <w:jc w:val="both"/>
      </w:pPr>
      <w:r w:rsidRPr="00F15839">
        <w:t>История русской литературы Х</w:t>
      </w:r>
      <w:r w:rsidRPr="00F15839">
        <w:rPr>
          <w:lang w:val="en-US"/>
        </w:rPr>
        <w:t>I</w:t>
      </w:r>
      <w:r w:rsidRPr="00F15839">
        <w:t>Х века в 3 ч. Ч.1: учеб</w:t>
      </w:r>
      <w:proofErr w:type="gramStart"/>
      <w:r w:rsidRPr="00F15839">
        <w:t>.</w:t>
      </w:r>
      <w:proofErr w:type="gramEnd"/>
      <w:r w:rsidRPr="00F15839">
        <w:t xml:space="preserve"> </w:t>
      </w:r>
      <w:proofErr w:type="gramStart"/>
      <w:r w:rsidRPr="00F15839">
        <w:t>п</w:t>
      </w:r>
      <w:proofErr w:type="gramEnd"/>
      <w:r w:rsidRPr="00F15839">
        <w:t>ос. для студентов вузов /В.И. Коровин, Н.Н. Прокофьева, С.М. Скибин; под ред. В.И. Коровина. – М.: Владос, 2005.</w:t>
      </w:r>
    </w:p>
    <w:p w:rsidR="00AB6C3A" w:rsidRPr="00F15839" w:rsidRDefault="0033379B" w:rsidP="00F15839">
      <w:pPr>
        <w:pStyle w:val="ae"/>
        <w:numPr>
          <w:ilvl w:val="0"/>
          <w:numId w:val="5"/>
        </w:numPr>
        <w:jc w:val="both"/>
      </w:pPr>
      <w:r w:rsidRPr="00F15839">
        <w:t>История русской литературы Х</w:t>
      </w:r>
      <w:r w:rsidRPr="00F15839">
        <w:rPr>
          <w:lang w:val="en-US"/>
        </w:rPr>
        <w:t>I</w:t>
      </w:r>
      <w:r w:rsidRPr="00F15839">
        <w:t>Х века в 3 ч. Ч.2: учеб</w:t>
      </w:r>
      <w:proofErr w:type="gramStart"/>
      <w:r w:rsidRPr="00F15839">
        <w:t>.</w:t>
      </w:r>
      <w:proofErr w:type="gramEnd"/>
      <w:r w:rsidRPr="00F15839">
        <w:t xml:space="preserve"> </w:t>
      </w:r>
      <w:proofErr w:type="gramStart"/>
      <w:r w:rsidRPr="00F15839">
        <w:t>п</w:t>
      </w:r>
      <w:proofErr w:type="gramEnd"/>
      <w:r w:rsidRPr="00F15839">
        <w:t>ос. для студентов вузов /В.И. Коровин, Н.Н. Прокофьева, С.М. Скибин; под ред. В.И. Коровина. – М.: Владос, 2005.</w:t>
      </w:r>
    </w:p>
    <w:p w:rsidR="00AB6C3A" w:rsidRPr="00F15839" w:rsidRDefault="00FC45BE" w:rsidP="00F15839">
      <w:pPr>
        <w:pStyle w:val="ae"/>
        <w:numPr>
          <w:ilvl w:val="0"/>
          <w:numId w:val="5"/>
        </w:numPr>
        <w:jc w:val="both"/>
      </w:pPr>
      <w:hyperlink r:id="rId8" w:history="1">
        <w:r w:rsidR="00AB6C3A" w:rsidRPr="00F15839">
          <w:rPr>
            <w:bCs/>
            <w:color w:val="000000"/>
          </w:rPr>
          <w:t>История русской литературы XIX века. Учебное пособие</w:t>
        </w:r>
      </w:hyperlink>
      <w:r w:rsidR="00AB6C3A" w:rsidRPr="00F15839">
        <w:rPr>
          <w:color w:val="000000"/>
        </w:rPr>
        <w:br/>
      </w:r>
      <w:r w:rsidR="00AB6C3A" w:rsidRPr="00F15839">
        <w:rPr>
          <w:bCs/>
          <w:color w:val="000000"/>
        </w:rPr>
        <w:t>Фортунатов Н.М.</w:t>
      </w:r>
      <w:r w:rsidR="00AB6C3A" w:rsidRPr="00F15839">
        <w:rPr>
          <w:color w:val="000000"/>
        </w:rPr>
        <w:t xml:space="preserve">, </w:t>
      </w:r>
      <w:r w:rsidR="00AB6C3A" w:rsidRPr="00F15839">
        <w:rPr>
          <w:bCs/>
          <w:color w:val="000000"/>
        </w:rPr>
        <w:t>Уртминцева М.Г.</w:t>
      </w:r>
      <w:r w:rsidR="00AB6C3A" w:rsidRPr="00F15839">
        <w:rPr>
          <w:color w:val="000000"/>
        </w:rPr>
        <w:t xml:space="preserve">, </w:t>
      </w:r>
      <w:r w:rsidR="00AB6C3A" w:rsidRPr="00F15839">
        <w:rPr>
          <w:bCs/>
          <w:color w:val="000000"/>
        </w:rPr>
        <w:t>Юхнова И.С.</w:t>
      </w:r>
      <w:r w:rsidR="00AB6C3A" w:rsidRPr="00F15839">
        <w:rPr>
          <w:color w:val="000000"/>
        </w:rPr>
        <w:br/>
        <w:t xml:space="preserve">Высшая школа, 2008 г. </w:t>
      </w:r>
    </w:p>
    <w:p w:rsidR="00AB6C3A" w:rsidRPr="00F15839" w:rsidRDefault="00FC45BE" w:rsidP="00F15839">
      <w:pPr>
        <w:pStyle w:val="ae"/>
        <w:numPr>
          <w:ilvl w:val="0"/>
          <w:numId w:val="5"/>
        </w:numPr>
        <w:jc w:val="both"/>
      </w:pPr>
      <w:hyperlink r:id="rId9" w:history="1">
        <w:r w:rsidR="007B0BEE" w:rsidRPr="00F15839">
          <w:rPr>
            <w:bCs/>
            <w:color w:val="000000"/>
          </w:rPr>
          <w:t>История русской литературы XIX века в идеях. Издание 2</w:t>
        </w:r>
      </w:hyperlink>
      <w:r w:rsidR="007B0BEE" w:rsidRPr="00F15839">
        <w:rPr>
          <w:color w:val="000000"/>
        </w:rPr>
        <w:br/>
      </w:r>
      <w:r w:rsidR="007B0BEE" w:rsidRPr="00F15839">
        <w:rPr>
          <w:bCs/>
          <w:color w:val="000000"/>
        </w:rPr>
        <w:t xml:space="preserve">Линков В.Я., </w:t>
      </w:r>
      <w:r w:rsidR="007B0BEE" w:rsidRPr="00F15839">
        <w:rPr>
          <w:color w:val="000000"/>
        </w:rPr>
        <w:t>МГУ, 2008 г</w:t>
      </w:r>
    </w:p>
    <w:p w:rsidR="00A802B3" w:rsidRPr="00F15839" w:rsidRDefault="00A802B3" w:rsidP="00F15839">
      <w:pPr>
        <w:pStyle w:val="ae"/>
        <w:numPr>
          <w:ilvl w:val="0"/>
          <w:numId w:val="5"/>
        </w:numPr>
        <w:jc w:val="both"/>
      </w:pPr>
      <w:r w:rsidRPr="00F15839">
        <w:t>История русской литературы Х</w:t>
      </w:r>
      <w:proofErr w:type="gramStart"/>
      <w:r w:rsidRPr="00F15839">
        <w:rPr>
          <w:lang w:val="en-US"/>
        </w:rPr>
        <w:t>I</w:t>
      </w:r>
      <w:proofErr w:type="gramEnd"/>
      <w:r w:rsidRPr="00F15839">
        <w:t>Х века (40-60-е гг.); Учебн. пос. /Ю.И. Минералов, И.Г. Минералова. – М., Высш. шк., 2006.</w:t>
      </w:r>
    </w:p>
    <w:p w:rsidR="007B0BEE" w:rsidRPr="00F15839" w:rsidRDefault="00AB6C3A" w:rsidP="00F15839">
      <w:pPr>
        <w:pStyle w:val="ae"/>
        <w:numPr>
          <w:ilvl w:val="0"/>
          <w:numId w:val="5"/>
        </w:numPr>
        <w:jc w:val="both"/>
      </w:pPr>
      <w:r w:rsidRPr="00F15839">
        <w:t>Русская литература. Вторая половина Х</w:t>
      </w:r>
      <w:proofErr w:type="gramStart"/>
      <w:r w:rsidRPr="00F15839">
        <w:rPr>
          <w:lang w:val="en-US"/>
        </w:rPr>
        <w:t>I</w:t>
      </w:r>
      <w:proofErr w:type="gramEnd"/>
      <w:r w:rsidRPr="00F15839">
        <w:t>Х века: учебн. пособие для студ. высш. учебн. завед. /Н.И. Якушин, Л.В. Овчинникова. – М., Владос, 2005.</w:t>
      </w:r>
    </w:p>
    <w:p w:rsidR="00AB6C3A" w:rsidRPr="00F15839" w:rsidRDefault="007B0BEE" w:rsidP="00F15839">
      <w:pPr>
        <w:pStyle w:val="ae"/>
        <w:numPr>
          <w:ilvl w:val="0"/>
          <w:numId w:val="5"/>
        </w:numPr>
        <w:jc w:val="both"/>
      </w:pPr>
      <w:r w:rsidRPr="00F15839">
        <w:t>Русская литература Х</w:t>
      </w:r>
      <w:proofErr w:type="gramStart"/>
      <w:r w:rsidRPr="00F15839">
        <w:rPr>
          <w:lang w:val="en-US"/>
        </w:rPr>
        <w:t>I</w:t>
      </w:r>
      <w:proofErr w:type="gramEnd"/>
      <w:r w:rsidRPr="00F15839">
        <w:t>Х века. 1801-1850: учебн. пособ /Л.П. Кременцов. – М.: Флинта: Наука, 2005.</w:t>
      </w:r>
    </w:p>
    <w:p w:rsidR="007B0BEE" w:rsidRPr="00F15839" w:rsidRDefault="007B0BEE" w:rsidP="00F15839">
      <w:pPr>
        <w:pStyle w:val="ae"/>
        <w:numPr>
          <w:ilvl w:val="0"/>
          <w:numId w:val="5"/>
        </w:numPr>
        <w:jc w:val="both"/>
      </w:pPr>
      <w:r w:rsidRPr="00F15839">
        <w:t>Ревякин А.И.  История русской литературы XIX века Первая половина. Изд-е 2, доп. и перераб. М., 1981.</w:t>
      </w:r>
    </w:p>
    <w:p w:rsidR="006B3BD6" w:rsidRPr="00F15839" w:rsidRDefault="006B3BD6" w:rsidP="00F15839">
      <w:pPr>
        <w:tabs>
          <w:tab w:val="num" w:pos="851"/>
          <w:tab w:val="right" w:leader="underscore" w:pos="8505"/>
        </w:tabs>
        <w:spacing w:after="0" w:line="240" w:lineRule="auto"/>
        <w:jc w:val="both"/>
        <w:rPr>
          <w:rFonts w:ascii="Times New Roman" w:hAnsi="Times New Roman" w:cs="Times New Roman"/>
          <w:b/>
          <w:bCs/>
          <w:sz w:val="24"/>
          <w:szCs w:val="24"/>
        </w:rPr>
      </w:pPr>
    </w:p>
    <w:p w:rsidR="005603DE" w:rsidRPr="00F15839" w:rsidRDefault="005603DE"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XIX</w:t>
      </w:r>
      <w:r w:rsidRPr="00F15839">
        <w:rPr>
          <w:rFonts w:ascii="Times New Roman" w:hAnsi="Times New Roman" w:cs="Times New Roman"/>
          <w:b/>
          <w:bCs/>
          <w:sz w:val="24"/>
          <w:szCs w:val="24"/>
        </w:rPr>
        <w:t xml:space="preserve"> века (вторая половина)»</w:t>
      </w:r>
    </w:p>
    <w:p w:rsidR="00AA1783" w:rsidRPr="00F15839" w:rsidRDefault="00AA1783" w:rsidP="00F1583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15839">
        <w:rPr>
          <w:rFonts w:ascii="Times New Roman" w:eastAsia="Times New Roman" w:hAnsi="Times New Roman" w:cs="Times New Roman"/>
          <w:color w:val="000000"/>
          <w:sz w:val="24"/>
          <w:szCs w:val="24"/>
          <w:u w:val="single"/>
          <w:lang w:eastAsia="ru-RU"/>
        </w:rPr>
        <w:t>Обязательная литература</w:t>
      </w:r>
      <w:r w:rsidRPr="00F15839">
        <w:rPr>
          <w:rFonts w:ascii="Times New Roman" w:eastAsia="Times New Roman" w:hAnsi="Times New Roman" w:cs="Times New Roman"/>
          <w:color w:val="000000"/>
          <w:sz w:val="24"/>
          <w:szCs w:val="24"/>
          <w:lang w:eastAsia="ru-RU"/>
        </w:rPr>
        <w:t>:</w:t>
      </w:r>
    </w:p>
    <w:p w:rsidR="00AA1783" w:rsidRPr="00F15839" w:rsidRDefault="00AA1783" w:rsidP="00F15839">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AA1783" w:rsidRPr="00F15839" w:rsidRDefault="00AA1783" w:rsidP="00F15839">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История русской литературы Х</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Х века. 40-60-е гг./ Под</w:t>
      </w:r>
      <w:proofErr w:type="gramStart"/>
      <w:r w:rsidRPr="00F15839">
        <w:rPr>
          <w:rFonts w:ascii="Times New Roman" w:eastAsia="Times New Roman" w:hAnsi="Times New Roman" w:cs="Times New Roman"/>
          <w:sz w:val="24"/>
          <w:szCs w:val="24"/>
          <w:lang w:eastAsia="ru-RU"/>
        </w:rPr>
        <w:t>.р</w:t>
      </w:r>
      <w:proofErr w:type="gramEnd"/>
      <w:r w:rsidRPr="00F15839">
        <w:rPr>
          <w:rFonts w:ascii="Times New Roman" w:eastAsia="Times New Roman" w:hAnsi="Times New Roman" w:cs="Times New Roman"/>
          <w:sz w:val="24"/>
          <w:szCs w:val="24"/>
          <w:lang w:eastAsia="ru-RU"/>
        </w:rPr>
        <w:t xml:space="preserve">ед. В.Н. Аношкиной, Л.Д. Громовой. М., </w:t>
      </w:r>
      <w:smartTag w:uri="urn:schemas-microsoft-com:office:smarttags" w:element="metricconverter">
        <w:smartTagPr>
          <w:attr w:name="ProductID" w:val="1998 г"/>
        </w:smartTagPr>
        <w:r w:rsidRPr="00F15839">
          <w:rPr>
            <w:rFonts w:ascii="Times New Roman" w:eastAsia="Times New Roman" w:hAnsi="Times New Roman" w:cs="Times New Roman"/>
            <w:sz w:val="24"/>
            <w:szCs w:val="24"/>
            <w:lang w:eastAsia="ru-RU"/>
          </w:rPr>
          <w:t>1998 г</w:t>
        </w:r>
      </w:smartTag>
      <w:r w:rsidRPr="00F15839">
        <w:rPr>
          <w:rFonts w:ascii="Times New Roman" w:eastAsia="Times New Roman" w:hAnsi="Times New Roman" w:cs="Times New Roman"/>
          <w:sz w:val="24"/>
          <w:szCs w:val="24"/>
          <w:lang w:eastAsia="ru-RU"/>
        </w:rPr>
        <w:t>.</w:t>
      </w:r>
    </w:p>
    <w:p w:rsidR="00AA1783" w:rsidRPr="00F15839" w:rsidRDefault="00AA1783" w:rsidP="00F15839">
      <w:pPr>
        <w:numPr>
          <w:ilvl w:val="0"/>
          <w:numId w:val="6"/>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Русская литература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1840-1860-е гг. Воспоминания, литературно-критические статьи, письма: Учебн. пос. /Под ред. В.Н. Анашкиной, В.П. Зверева, Р.Т. Певцовой. – М.: Высш. шк., 2005.</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История русской литературы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 века. 70-90-е годы. Под </w:t>
      </w:r>
      <w:proofErr w:type="gramStart"/>
      <w:r w:rsidRPr="00F15839">
        <w:rPr>
          <w:rFonts w:ascii="Times New Roman" w:eastAsia="Times New Roman" w:hAnsi="Times New Roman" w:cs="Times New Roman"/>
          <w:sz w:val="24"/>
          <w:szCs w:val="24"/>
          <w:lang w:eastAsia="ru-RU"/>
        </w:rPr>
        <w:t>ред</w:t>
      </w:r>
      <w:proofErr w:type="gramEnd"/>
      <w:r w:rsidRPr="00F15839">
        <w:rPr>
          <w:rFonts w:ascii="Times New Roman" w:eastAsia="Times New Roman" w:hAnsi="Times New Roman" w:cs="Times New Roman"/>
          <w:sz w:val="24"/>
          <w:szCs w:val="24"/>
          <w:lang w:eastAsia="ru-RU"/>
        </w:rPr>
        <w:t xml:space="preserve"> В.Н. Аношкиной, Л.Д. Громовой, В.Б. Катаева. – МГУ, 2001.</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История русской литературы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В трех частях. Часть 3 (1870-1890 годы). Под ред. В.И. Коровина. – М., 2005.</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Чудаков А.П. Мир Чехова: Возникновение и утверждение. М., 1986.</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Николаева Е.В. Художественный мир Льва Толстого. 1880- 1900-е годы. М., 2000.</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Мочульский К.В. Достоевский. Жизнь и творчество.// Мочульский К.В. Гоголь. Соловьев. Достоевский. М., 1995.</w:t>
      </w:r>
    </w:p>
    <w:p w:rsidR="00AA1783" w:rsidRPr="00F15839" w:rsidRDefault="00AA1783" w:rsidP="00F15839">
      <w:pPr>
        <w:numPr>
          <w:ilvl w:val="0"/>
          <w:numId w:val="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«Бесы»: антология русской критики./ Сост., подгот. текста Л. Сараскиной// Достоевский Ф.М. Бесы. – М., 1996.</w:t>
      </w:r>
    </w:p>
    <w:p w:rsidR="00AA1783" w:rsidRPr="00F15839" w:rsidRDefault="00AA1783" w:rsidP="00F15839">
      <w:pPr>
        <w:spacing w:after="0" w:line="240" w:lineRule="auto"/>
        <w:ind w:left="360"/>
        <w:jc w:val="both"/>
        <w:rPr>
          <w:rFonts w:ascii="Times New Roman" w:eastAsia="Times New Roman" w:hAnsi="Times New Roman" w:cs="Times New Roman"/>
          <w:sz w:val="24"/>
          <w:szCs w:val="24"/>
          <w:lang w:eastAsia="ru-RU"/>
        </w:rPr>
      </w:pPr>
    </w:p>
    <w:p w:rsidR="00AA1783" w:rsidRPr="00F15839" w:rsidRDefault="00AA1783" w:rsidP="00F15839">
      <w:pPr>
        <w:spacing w:after="0" w:line="240" w:lineRule="auto"/>
        <w:ind w:firstLine="709"/>
        <w:jc w:val="both"/>
        <w:rPr>
          <w:rFonts w:ascii="Times New Roman" w:eastAsia="Times New Roman" w:hAnsi="Times New Roman" w:cs="Times New Roman"/>
          <w:sz w:val="24"/>
          <w:szCs w:val="24"/>
          <w:lang w:eastAsia="ru-RU"/>
        </w:rPr>
      </w:pPr>
    </w:p>
    <w:p w:rsidR="00AA1783" w:rsidRPr="00F15839" w:rsidRDefault="00AA1783" w:rsidP="00F15839">
      <w:pPr>
        <w:spacing w:after="0" w:line="240" w:lineRule="auto"/>
        <w:ind w:firstLine="709"/>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Cs/>
          <w:sz w:val="24"/>
          <w:szCs w:val="24"/>
          <w:u w:val="single"/>
          <w:lang w:eastAsia="ru-RU"/>
        </w:rPr>
        <w:t>Дополнительная литература</w:t>
      </w:r>
      <w:r w:rsidRPr="00F15839">
        <w:rPr>
          <w:rFonts w:ascii="Times New Roman" w:eastAsia="Times New Roman" w:hAnsi="Times New Roman" w:cs="Times New Roman"/>
          <w:b/>
          <w:bCs/>
          <w:sz w:val="24"/>
          <w:szCs w:val="24"/>
          <w:lang w:eastAsia="ru-RU"/>
        </w:rPr>
        <w:t xml:space="preserve">: </w:t>
      </w:r>
    </w:p>
    <w:p w:rsidR="00AA1783" w:rsidRPr="00F15839" w:rsidRDefault="00AA1783" w:rsidP="00F15839">
      <w:pPr>
        <w:spacing w:after="0" w:line="240" w:lineRule="auto"/>
        <w:ind w:firstLine="709"/>
        <w:jc w:val="both"/>
        <w:rPr>
          <w:rFonts w:ascii="Times New Roman" w:eastAsia="Times New Roman" w:hAnsi="Times New Roman" w:cs="Times New Roman"/>
          <w:b/>
          <w:bCs/>
          <w:sz w:val="24"/>
          <w:szCs w:val="24"/>
          <w:lang w:eastAsia="ru-RU"/>
        </w:rPr>
      </w:pP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Русская литература. Вторая половина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учебн. пособие для студ. высш. учебн. завед. /Н.И. Якушин, Л.В. Овчинникова. – М., Владос, 2005.</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История русской литературы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(40-60-е гг.); Учебн. пос. /Ю.И. Минералов, И.Г. Минералова. – М., Высш. шк., 2006.</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bCs/>
          <w:color w:val="000000"/>
          <w:sz w:val="24"/>
          <w:szCs w:val="24"/>
          <w:lang w:eastAsia="ru-RU"/>
        </w:rPr>
      </w:pPr>
      <w:r w:rsidRPr="00F15839">
        <w:rPr>
          <w:rFonts w:ascii="Times New Roman" w:eastAsia="Times New Roman" w:hAnsi="Times New Roman" w:cs="Times New Roman"/>
          <w:sz w:val="24"/>
          <w:szCs w:val="24"/>
          <w:lang w:eastAsia="ru-RU"/>
        </w:rPr>
        <w:t>История русской литературы Х</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Х века в 3 ч. Ч.2: учеб</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 для студентов вузов /В.И. Коровин, Н.Н. Прокофьева, С.М. Скибин; под ред. В.И. Коровина. – М.: Владос, 2005.</w:t>
      </w:r>
    </w:p>
    <w:p w:rsidR="00AA1783" w:rsidRPr="00F15839" w:rsidRDefault="00FC45BE"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hyperlink r:id="rId10" w:history="1">
        <w:r w:rsidR="00AA1783" w:rsidRPr="00F15839">
          <w:rPr>
            <w:rFonts w:ascii="Times New Roman" w:eastAsia="Times New Roman" w:hAnsi="Times New Roman" w:cs="Times New Roman"/>
            <w:bCs/>
            <w:color w:val="000000"/>
            <w:sz w:val="24"/>
            <w:szCs w:val="24"/>
            <w:lang w:eastAsia="ru-RU"/>
          </w:rPr>
          <w:t>История русской литературы XIX века. Учебное пособие</w:t>
        </w:r>
      </w:hyperlink>
      <w:r w:rsidR="00AA1783" w:rsidRPr="00F15839">
        <w:rPr>
          <w:rFonts w:ascii="Times New Roman" w:eastAsia="Times New Roman" w:hAnsi="Times New Roman" w:cs="Times New Roman"/>
          <w:color w:val="000000"/>
          <w:sz w:val="24"/>
          <w:szCs w:val="24"/>
          <w:lang w:eastAsia="ru-RU"/>
        </w:rPr>
        <w:br/>
      </w:r>
      <w:r w:rsidR="00AA1783" w:rsidRPr="00F15839">
        <w:rPr>
          <w:rFonts w:ascii="Times New Roman" w:eastAsia="Times New Roman" w:hAnsi="Times New Roman" w:cs="Times New Roman"/>
          <w:bCs/>
          <w:color w:val="000000"/>
          <w:sz w:val="24"/>
          <w:szCs w:val="24"/>
          <w:lang w:eastAsia="ru-RU"/>
        </w:rPr>
        <w:t>Фортунатов Н.М.</w:t>
      </w:r>
      <w:r w:rsidR="00AA1783" w:rsidRPr="00F15839">
        <w:rPr>
          <w:rFonts w:ascii="Times New Roman" w:eastAsia="Times New Roman" w:hAnsi="Times New Roman" w:cs="Times New Roman"/>
          <w:color w:val="000000"/>
          <w:sz w:val="24"/>
          <w:szCs w:val="24"/>
          <w:lang w:eastAsia="ru-RU"/>
        </w:rPr>
        <w:t xml:space="preserve">, </w:t>
      </w:r>
      <w:r w:rsidR="00AA1783" w:rsidRPr="00F15839">
        <w:rPr>
          <w:rFonts w:ascii="Times New Roman" w:eastAsia="Times New Roman" w:hAnsi="Times New Roman" w:cs="Times New Roman"/>
          <w:bCs/>
          <w:color w:val="000000"/>
          <w:sz w:val="24"/>
          <w:szCs w:val="24"/>
          <w:lang w:eastAsia="ru-RU"/>
        </w:rPr>
        <w:t>Уртминцева М.Г.</w:t>
      </w:r>
      <w:r w:rsidR="00AA1783" w:rsidRPr="00F15839">
        <w:rPr>
          <w:rFonts w:ascii="Times New Roman" w:eastAsia="Times New Roman" w:hAnsi="Times New Roman" w:cs="Times New Roman"/>
          <w:color w:val="000000"/>
          <w:sz w:val="24"/>
          <w:szCs w:val="24"/>
          <w:lang w:eastAsia="ru-RU"/>
        </w:rPr>
        <w:t xml:space="preserve">, </w:t>
      </w:r>
      <w:r w:rsidR="00AA1783" w:rsidRPr="00F15839">
        <w:rPr>
          <w:rFonts w:ascii="Times New Roman" w:eastAsia="Times New Roman" w:hAnsi="Times New Roman" w:cs="Times New Roman"/>
          <w:bCs/>
          <w:color w:val="000000"/>
          <w:sz w:val="24"/>
          <w:szCs w:val="24"/>
          <w:lang w:eastAsia="ru-RU"/>
        </w:rPr>
        <w:t>Юхнова И.С.</w:t>
      </w:r>
      <w:r w:rsidR="00AA1783" w:rsidRPr="00F15839">
        <w:rPr>
          <w:rFonts w:ascii="Times New Roman" w:eastAsia="Times New Roman" w:hAnsi="Times New Roman" w:cs="Times New Roman"/>
          <w:color w:val="000000"/>
          <w:sz w:val="24"/>
          <w:szCs w:val="24"/>
          <w:lang w:eastAsia="ru-RU"/>
        </w:rPr>
        <w:br/>
        <w:t>Высшая школа, 2008 г.</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Калус И. В. К. Ф. Головин-критик // Калус И. В. Современная русская литература: статьи, эссе, интервью. М., 2017.</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Туниманов В.А. Творчество Достоевского. 1854-1862 – Л., 1980.</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Ветловская В.Е. Поэтика романа «Братья Карамазовы». – Л., 1977.</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Бахтин М. Проблемы поэтики Достоевского. – М., 1972.</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Сабуров А.А. «Война и мир» Л.Н. Толстого. Проблематика и поэтика. – М., 1959.</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Бабаев Э.Г. Роман и время: «Анна Каренина» Льва Николаевича Толстого. – Тула, 1975.</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Столярова И.В. В поисках идеала (Творчество Н.С. Лескова) – М., 1979.</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Катаев В.Б. Проза Чехова: Проблемы интепретации. – М., 1979.</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Скафтымов А.П. К вопросу о принципах построения пьес А.П. Чехова// Скафтымов А.П. Нравственные искания русских писателей. – М., 1972.</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Писательская и философская критика:</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Анненский И. Три сестры. Достоевский в художественной идеологии.</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Бердяев Н. Духи русской революции. Откровение о человеке в творчестве Достоевского.</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Вячеслав Иванов. Достоевский и роман-трагедия. </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Леонтьев К.Н. О всемирной любви (речь Достоевского на пушкинском празднике). Анализ, стиль и веяние (о Толстом).</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Мережковский Д.С. Достоевский и Лев Толстой. Христос и антихрист в русской литературе. Старый вопрос по поводу нового таланта </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о Чехове). Пророк русской революции (о Достоевском)</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Михайловский Н.А. Жестокий талант. Об отцах и детях и о </w:t>
      </w:r>
      <w:proofErr w:type="gramStart"/>
      <w:r w:rsidRPr="00F15839">
        <w:rPr>
          <w:rFonts w:ascii="Times New Roman" w:eastAsia="Times New Roman" w:hAnsi="Times New Roman" w:cs="Times New Roman"/>
          <w:sz w:val="24"/>
          <w:szCs w:val="24"/>
          <w:lang w:eastAsia="ru-RU"/>
        </w:rPr>
        <w:t>г</w:t>
      </w:r>
      <w:proofErr w:type="gramEnd"/>
      <w:r w:rsidRPr="00F15839">
        <w:rPr>
          <w:rFonts w:ascii="Times New Roman" w:eastAsia="Times New Roman" w:hAnsi="Times New Roman" w:cs="Times New Roman"/>
          <w:sz w:val="24"/>
          <w:szCs w:val="24"/>
          <w:lang w:eastAsia="ru-RU"/>
        </w:rPr>
        <w:t xml:space="preserve">. Чехове. Кое-что о </w:t>
      </w:r>
      <w:proofErr w:type="gramStart"/>
      <w:r w:rsidRPr="00F15839">
        <w:rPr>
          <w:rFonts w:ascii="Times New Roman" w:eastAsia="Times New Roman" w:hAnsi="Times New Roman" w:cs="Times New Roman"/>
          <w:sz w:val="24"/>
          <w:szCs w:val="24"/>
          <w:lang w:eastAsia="ru-RU"/>
        </w:rPr>
        <w:t>г</w:t>
      </w:r>
      <w:proofErr w:type="gramEnd"/>
      <w:r w:rsidRPr="00F15839">
        <w:rPr>
          <w:rFonts w:ascii="Times New Roman" w:eastAsia="Times New Roman" w:hAnsi="Times New Roman" w:cs="Times New Roman"/>
          <w:sz w:val="24"/>
          <w:szCs w:val="24"/>
          <w:lang w:eastAsia="ru-RU"/>
        </w:rPr>
        <w:t>. Чехове.</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Овсянико-Куликовский Д.Н. От «Мертвых душ» до «Вишневого сада». История русской интеллигенции (о 70-90- х годах).</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Розанов В.В. Легенда о Великом инквизиторе. О Достоевском. Наш «Антоша Чехонте».</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Соловьев В. Три речи в память Достоевского. Н.С. Лесков. Три разговора.</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Страхов Н.Н. Преступление и наказание. «Война и мир», сочинение графа Л.Н. Толстого (1,2,3 статьи).</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Чернышевский Н.Г. Детство, Отрочество и Военные рассказы графа Толстого.</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Шестов Л. Пророческий дар </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о Достоевском). Творчество из ничего (о Чехове)</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Бердяев Н. Ветхий и Новый завет в восприятии Льва Толстого.</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Леонтьев К. Наши новые христиане Достоевский и Лев Толстой.</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Ильин И.А. Гении России (главы о Достоевском и Толстом).</w:t>
      </w:r>
    </w:p>
    <w:p w:rsidR="00AA1783" w:rsidRPr="00F15839" w:rsidRDefault="00AA1783" w:rsidP="00F15839">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Шмелев И.С. О Достоевском (к роману «Идиот»).</w:t>
      </w:r>
    </w:p>
    <w:p w:rsidR="007B0BEE" w:rsidRPr="00F15839" w:rsidRDefault="007B0BEE" w:rsidP="00F15839">
      <w:pPr>
        <w:spacing w:after="0" w:line="240" w:lineRule="auto"/>
        <w:jc w:val="both"/>
        <w:rPr>
          <w:rFonts w:ascii="Times New Roman" w:eastAsia="Times New Roman" w:hAnsi="Times New Roman" w:cs="Times New Roman"/>
          <w:sz w:val="24"/>
          <w:szCs w:val="24"/>
          <w:lang w:eastAsia="ru-RU"/>
        </w:rPr>
      </w:pPr>
    </w:p>
    <w:p w:rsidR="005603DE" w:rsidRPr="00F15839" w:rsidRDefault="005603DE"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XX</w:t>
      </w:r>
      <w:r w:rsidRPr="00F15839">
        <w:rPr>
          <w:rFonts w:ascii="Times New Roman" w:hAnsi="Times New Roman" w:cs="Times New Roman"/>
          <w:b/>
          <w:bCs/>
          <w:sz w:val="24"/>
          <w:szCs w:val="24"/>
        </w:rPr>
        <w:t xml:space="preserve"> века (первая половина)»</w:t>
      </w:r>
    </w:p>
    <w:p w:rsidR="008D4AC1" w:rsidRPr="00F15839" w:rsidRDefault="008D4AC1" w:rsidP="00F15839">
      <w:pPr>
        <w:spacing w:after="0" w:line="240" w:lineRule="auto"/>
        <w:ind w:left="720"/>
        <w:rPr>
          <w:rFonts w:ascii="Times New Roman" w:eastAsia="Times New Roman" w:hAnsi="Times New Roman" w:cs="Times New Roman"/>
          <w:b/>
          <w:sz w:val="24"/>
          <w:szCs w:val="24"/>
          <w:lang w:eastAsia="ru-RU"/>
        </w:rPr>
      </w:pPr>
      <w:proofErr w:type="gramStart"/>
      <w:r w:rsidRPr="00F15839">
        <w:rPr>
          <w:rFonts w:ascii="Times New Roman" w:eastAsia="Times New Roman" w:hAnsi="Times New Roman" w:cs="Times New Roman"/>
          <w:b/>
          <w:sz w:val="24"/>
          <w:szCs w:val="24"/>
          <w:lang w:eastAsia="ru-RU"/>
        </w:rPr>
        <w:t>Основная</w:t>
      </w:r>
      <w:proofErr w:type="gramEnd"/>
      <w:r w:rsidRPr="00F15839">
        <w:rPr>
          <w:rFonts w:ascii="Times New Roman" w:eastAsia="Times New Roman" w:hAnsi="Times New Roman" w:cs="Times New Roman"/>
          <w:b/>
          <w:sz w:val="24"/>
          <w:szCs w:val="24"/>
          <w:lang w:eastAsia="ru-RU"/>
        </w:rPr>
        <w:t xml:space="preserve"> (монографии, учебники и учебные пособия).</w:t>
      </w:r>
    </w:p>
    <w:p w:rsidR="008D4AC1" w:rsidRPr="00F15839" w:rsidRDefault="008D4AC1" w:rsidP="00F15839">
      <w:pPr>
        <w:spacing w:after="0" w:line="240" w:lineRule="auto"/>
        <w:rPr>
          <w:rFonts w:ascii="Times New Roman" w:eastAsia="Times New Roman" w:hAnsi="Times New Roman" w:cs="Times New Roman"/>
          <w:sz w:val="24"/>
          <w:szCs w:val="24"/>
          <w:lang w:eastAsia="ru-RU"/>
        </w:rPr>
      </w:pP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Буслакова Т. Литература русского зарубежья: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лекций. М., 2003.</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Религиозно-философские мотивы русской лирики рубежа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столетий. – М., 2003.</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 2004.  </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Литературный процесс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 Уч-мет. пособие. М., 2004.</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Литературный процесс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столетий: религиозно-философские тенденции: Часть </w:t>
      </w:r>
      <w:r w:rsidRPr="00F15839">
        <w:rPr>
          <w:rFonts w:ascii="Times New Roman" w:eastAsia="Times New Roman" w:hAnsi="Times New Roman" w:cs="Times New Roman"/>
          <w:sz w:val="24"/>
          <w:szCs w:val="24"/>
          <w:lang w:val="en-US" w:eastAsia="ru-RU"/>
        </w:rPr>
        <w:t>II</w:t>
      </w:r>
      <w:r w:rsidRPr="00F15839">
        <w:rPr>
          <w:rFonts w:ascii="Times New Roman" w:eastAsia="Times New Roman" w:hAnsi="Times New Roman" w:cs="Times New Roman"/>
          <w:sz w:val="24"/>
          <w:szCs w:val="24"/>
          <w:lang w:eastAsia="ru-RU"/>
        </w:rPr>
        <w:t>: Уч-мет. пособие. М., 2004.</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История русской литературы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В 4 кн. Кн. 1. 1910 – 1930 годы; Кн. 2. 1910 – 1930 годы. Русское зарубежье</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 Л.Ф. Алексеевой. М., 2005.</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Минералова И. Русская литература серебряного века: Поэтика символизма. – М., 2003.</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Русская литература рубежа веков (1890-е – начало 1920-х годов). – В 2 кн. – ИМЛИ РАН, М., 2000.</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В 2 т. / Под ред. Л.П. Кременцова. М., 2002.</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Русские поэты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 Кременцова Л., Лосева В. М., 2002.</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Буслакова Т. Литература русского зарубежья: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лекций. М., 2003.</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Диалоги на границах столетий. – М., 2002.</w:t>
      </w:r>
    </w:p>
    <w:p w:rsidR="008D4AC1" w:rsidRPr="00F15839" w:rsidRDefault="008D4AC1" w:rsidP="00F15839">
      <w:pPr>
        <w:numPr>
          <w:ilvl w:val="0"/>
          <w:numId w:val="8"/>
        </w:numPr>
        <w:tabs>
          <w:tab w:val="left" w:pos="0"/>
        </w:tabs>
        <w:spacing w:after="0" w:line="240" w:lineRule="auto"/>
        <w:ind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Семёнова С. Русская поэзия и проза 1920– 1930-х годов. Поэтика – Видение мира – Философия. – М., 2001.</w:t>
      </w:r>
    </w:p>
    <w:p w:rsidR="008D4AC1" w:rsidRPr="00F15839" w:rsidRDefault="008D4AC1" w:rsidP="00F15839">
      <w:pPr>
        <w:tabs>
          <w:tab w:val="left" w:pos="0"/>
        </w:tabs>
        <w:spacing w:after="0" w:line="240" w:lineRule="auto"/>
        <w:jc w:val="both"/>
        <w:rPr>
          <w:rFonts w:ascii="Times New Roman" w:eastAsia="Times New Roman" w:hAnsi="Times New Roman" w:cs="Times New Roman"/>
          <w:sz w:val="24"/>
          <w:szCs w:val="24"/>
          <w:lang w:eastAsia="ru-RU"/>
        </w:rPr>
      </w:pPr>
    </w:p>
    <w:p w:rsidR="008D4AC1" w:rsidRPr="00F15839" w:rsidRDefault="008D4AC1" w:rsidP="00F15839">
      <w:pPr>
        <w:tabs>
          <w:tab w:val="left" w:pos="0"/>
        </w:tabs>
        <w:spacing w:after="0" w:line="240" w:lineRule="auto"/>
        <w:ind w:left="-720"/>
        <w:jc w:val="both"/>
        <w:rPr>
          <w:rFonts w:ascii="Times New Roman" w:eastAsia="Times New Roman" w:hAnsi="Times New Roman" w:cs="Times New Roman"/>
          <w:sz w:val="24"/>
          <w:szCs w:val="24"/>
          <w:lang w:eastAsia="ru-RU"/>
        </w:rPr>
      </w:pPr>
    </w:p>
    <w:p w:rsidR="008D4AC1" w:rsidRPr="00F15839" w:rsidRDefault="008D4AC1" w:rsidP="00F15839">
      <w:pPr>
        <w:numPr>
          <w:ilvl w:val="2"/>
          <w:numId w:val="9"/>
        </w:numPr>
        <w:tabs>
          <w:tab w:val="left" w:pos="0"/>
        </w:tabs>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Дополнительная литература. </w:t>
      </w:r>
    </w:p>
    <w:p w:rsidR="008D4AC1" w:rsidRPr="00F15839" w:rsidRDefault="008D4AC1" w:rsidP="00F15839">
      <w:pPr>
        <w:tabs>
          <w:tab w:val="left" w:pos="0"/>
        </w:tabs>
        <w:spacing w:after="0" w:line="240" w:lineRule="auto"/>
        <w:jc w:val="both"/>
        <w:rPr>
          <w:rFonts w:ascii="Times New Roman" w:eastAsia="Times New Roman" w:hAnsi="Times New Roman" w:cs="Times New Roman"/>
          <w:sz w:val="24"/>
          <w:szCs w:val="24"/>
          <w:lang w:eastAsia="ru-RU"/>
        </w:rPr>
      </w:pP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Аверинцев С. Поэты.  М., 1996.</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Альфонсов В. Поэзия Пастернака. М., 1990.</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Александр Блок: </w:t>
      </w:r>
      <w:r w:rsidRPr="00F15839">
        <w:rPr>
          <w:rFonts w:ascii="Times New Roman" w:eastAsia="Times New Roman" w:hAnsi="Times New Roman" w:cs="Times New Roman"/>
          <w:sz w:val="24"/>
          <w:szCs w:val="24"/>
          <w:lang w:val="en-US" w:eastAsia="ru-RU"/>
        </w:rPr>
        <w:t>Proetcontra</w:t>
      </w:r>
      <w:r w:rsidRPr="00F15839">
        <w:rPr>
          <w:rFonts w:ascii="Times New Roman" w:eastAsia="Times New Roman" w:hAnsi="Times New Roman" w:cs="Times New Roman"/>
          <w:sz w:val="24"/>
          <w:szCs w:val="24"/>
          <w:lang w:eastAsia="ru-RU"/>
        </w:rPr>
        <w:t>. –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2003.</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Анненков Ю. Дневник моих встреч: Цикл трагедий. В 2 Т. – М., 1991.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Азадовский А. Жизнь Николая Клюева. Документальное повествование. –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2002.</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Афанасьев В. Александр Иванович Куприн. Изд. 2-е. М., 1972.</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Бабаян Э. Ранний Горький. М., 1973.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Басинский П. Федякин С. Русская литература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и первой эмиграции. – М., 1998.</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Баевский В. Пастернак-лирик: основы поэтической системы. Смоленск, 1993.</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Баевский В. История Русской Поэзии: 1730 – 1980.  М., 1996.</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Баранов В. И. Горький без грима. М., 2001.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Белый А. Символизм как миропонимание.   – М., 1994.</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Блок и современность. – М., 1981.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Буслакова Т. Литература русского зарубежья: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лекций. – М., 2003.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Бялик Б.Горький-драматург. М., 1977.</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Бялик Б. Судьба М.Горького. М., 1973.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Волков А. Творчество Куприна. – М., 1981.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Волков А.А. Смирнова Л.А. 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Дооктябрьский период. 6-е изд. М.,1977.</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Воровский В. Литературная критика. М., 1971. – С.51-71; 234-250.</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Гаспаров М. Поэт и культура. Три поэтики О. Мандельштама. М., 1995.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Гиппиус З.: Новые материалы. Исследования. – ИМЛИ РАН, М., 2002.</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Голубков М. Максим Горький. – М. – 1998.</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Религиозно-философские мотивы русской лирики рубежа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столетий. – М., 2003.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Художественная концепция бытия в русской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 2004.</w:t>
      </w:r>
    </w:p>
    <w:p w:rsidR="008D4AC1" w:rsidRPr="00F15839" w:rsidRDefault="008D4AC1" w:rsidP="00F15839">
      <w:pPr>
        <w:numPr>
          <w:ilvl w:val="0"/>
          <w:numId w:val="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Гречаник (Калус) И.В. Фашисты Серебряного века // День литературы, 2005, № 6 (106).</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Гречаник (Калус) И. Вызов небесам // Молодая гвардия, 2004, № 5–6. </w:t>
      </w:r>
    </w:p>
    <w:p w:rsidR="008D4AC1" w:rsidRPr="00F15839" w:rsidRDefault="008D4AC1" w:rsidP="00F15839">
      <w:pPr>
        <w:numPr>
          <w:ilvl w:val="0"/>
          <w:numId w:val="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Денисова Э.И. Поэзия И.А.Бунина рубежа веков. // 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(дооктябрьский период). Сб. 4. – Калуга, 1973.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Зобнин Ю. Н.Гумилёв – поэт православия. –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2000.</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Заболоцкий Н.Н. Николай Заболоцкий. Л., 1998.</w:t>
      </w:r>
    </w:p>
    <w:p w:rsidR="008D4AC1" w:rsidRPr="00F15839" w:rsidRDefault="008D4AC1" w:rsidP="00F15839">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Иванова Е. Об эволюции Блока После Октября и поэмы «Двенадцать». // Литература в школе. – 1993. - № 3. – С.27.</w:t>
      </w:r>
    </w:p>
    <w:p w:rsidR="008D4AC1" w:rsidRPr="00F15839" w:rsidRDefault="008D4AC1" w:rsidP="00F15839">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История русской советской литературы</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 П.С. Выходцева. М., 1970.</w:t>
      </w:r>
    </w:p>
    <w:p w:rsidR="008D4AC1" w:rsidRPr="00F15839" w:rsidRDefault="008D4AC1" w:rsidP="00F15839">
      <w:pPr>
        <w:numPr>
          <w:ilvl w:val="0"/>
          <w:numId w:val="9"/>
        </w:numPr>
        <w:tabs>
          <w:tab w:val="left" w:pos="0"/>
          <w:tab w:val="num" w:pos="900"/>
        </w:tabs>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История русской литературы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(20–90-е годы). Основные имена. // Под ред. Кормилова С. М., 1998.</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Казинцев А. Жертва вечерняя. // Литературная Россия. – 1990. - № 47. – С.14.</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Кондратович А. Твардовский: поэзия и личность. М., 1987.</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Крейд В. Парижская нота и «Розы» Георгия Иванова // Культура Российского зарубежья. М., 1995.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Качаева Л. Мастер живописания природы. Русская речь. – 1980. - № 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Кожинов В. Судьба поэта и лирическое творчество Блока и Есенина. // Вопросы литературы. Вып. 9. – Владимир. – 1975. – С.219.</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Колобаева Л.А. Проза И.А.Бунина. – М. – 2000.</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Колобаева Л.А. Русский символизм. М., 2000.</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Милюков П. Очерки по истории русской культуры: В 3 Т. – М., 1994.</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 О. Страницы русского реализма. – М., 1982.</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 О. Строгий талант. – М., 1976.</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Михайловский Б. Драматургия М.Горького эпохи первой русской революции. Изд. 3 доп. М., 1965.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Мочалова О. Голоса серебряного века. Поэт о поэтах. – М., 2004.</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Нефёдов В. Поэзия Бунина. – Минск. – 1975.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val="en-US" w:eastAsia="ru-RU"/>
        </w:rPr>
      </w:pPr>
      <w:r w:rsidRPr="00F15839">
        <w:rPr>
          <w:rFonts w:ascii="Times New Roman" w:eastAsia="Times New Roman" w:hAnsi="Times New Roman" w:cs="Times New Roman"/>
          <w:sz w:val="24"/>
          <w:szCs w:val="24"/>
          <w:lang w:eastAsia="ru-RU"/>
        </w:rPr>
        <w:lastRenderedPageBreak/>
        <w:t>НиколайГумилёв</w:t>
      </w:r>
      <w:r w:rsidRPr="00F15839">
        <w:rPr>
          <w:rFonts w:ascii="Times New Roman" w:eastAsia="Times New Roman" w:hAnsi="Times New Roman" w:cs="Times New Roman"/>
          <w:sz w:val="24"/>
          <w:szCs w:val="24"/>
          <w:lang w:val="en-US" w:eastAsia="ru-RU"/>
        </w:rPr>
        <w:t>: Pro et contra</w:t>
      </w:r>
      <w:proofErr w:type="gramStart"/>
      <w:r w:rsidRPr="00F15839">
        <w:rPr>
          <w:rFonts w:ascii="Times New Roman" w:eastAsia="Times New Roman" w:hAnsi="Times New Roman" w:cs="Times New Roman"/>
          <w:sz w:val="24"/>
          <w:szCs w:val="24"/>
          <w:lang w:val="en-US" w:eastAsia="ru-RU"/>
        </w:rPr>
        <w:t>..</w:t>
      </w:r>
      <w:proofErr w:type="gramEnd"/>
      <w:r w:rsidRPr="00F15839">
        <w:rPr>
          <w:rFonts w:ascii="Times New Roman" w:eastAsia="Times New Roman" w:hAnsi="Times New Roman" w:cs="Times New Roman"/>
          <w:sz w:val="24"/>
          <w:szCs w:val="24"/>
          <w:lang w:val="en-US" w:eastAsia="ru-RU"/>
        </w:rPr>
        <w:t xml:space="preserve"> – </w:t>
      </w:r>
      <w:r w:rsidRPr="00F15839">
        <w:rPr>
          <w:rFonts w:ascii="Times New Roman" w:eastAsia="Times New Roman" w:hAnsi="Times New Roman" w:cs="Times New Roman"/>
          <w:sz w:val="24"/>
          <w:szCs w:val="24"/>
          <w:lang w:eastAsia="ru-RU"/>
        </w:rPr>
        <w:t>СПб</w:t>
      </w:r>
      <w:r w:rsidRPr="00F15839">
        <w:rPr>
          <w:rFonts w:ascii="Times New Roman" w:eastAsia="Times New Roman" w:hAnsi="Times New Roman" w:cs="Times New Roman"/>
          <w:sz w:val="24"/>
          <w:szCs w:val="24"/>
          <w:lang w:val="en-US" w:eastAsia="ru-RU"/>
        </w:rPr>
        <w:t>, 2000.</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Новиков В.В. В творческой лаборатории М.Горького-драматурга. М., 1976.</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Овчаренко А. Горький и литературные искания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М.,1982.</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Очерки литературы русского зарубежья. // Под ред. А.Соколова. М., 2001. </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Орлов В. Жизнь Блока: Гамаюн, птица вещая. – М., 2001.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Палиевский П. Розанов и Флоренский: О миросозерцательных основах поэзии А.Блока. // Литературная учёба. – 1989. - № 1. – С.56. </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Пайман А. История русского символизма. – М., 2002.</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Пролетарские поэты первых лет советской эпохи. Сборник. Л., 1959. </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Рождественская И. Поэзия Эдуарда Багрицкого. Л., 1967.</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Ростовцева И. Заболоцкий: опыт художественного исследования. М., 1984.</w:t>
      </w:r>
    </w:p>
    <w:p w:rsidR="008D4AC1" w:rsidRPr="00F15839" w:rsidRDefault="008D4AC1" w:rsidP="00F15839">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Дооктябрьский период. Под редакцией Л.А.Смирновой. - Л., 1996.</w:t>
      </w:r>
    </w:p>
    <w:p w:rsidR="008D4AC1" w:rsidRPr="00F15839" w:rsidRDefault="008D4AC1" w:rsidP="00F15839">
      <w:pPr>
        <w:numPr>
          <w:ilvl w:val="0"/>
          <w:numId w:val="9"/>
        </w:numPr>
        <w:tabs>
          <w:tab w:val="left" w:pos="0"/>
          <w:tab w:val="num" w:pos="90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Русские писатели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Словарь-справочник. //Под ред. Романовой Г. – М., 2003.</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Смирнова Л.А. Иван Алексеевич Бунин. Жизнь и творчество. – М., 1991.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Соловьёв Б. Поэт и его подвиг.  – М., 1971.</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Соколов А. История русской литературы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 М., 1979.</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Флоренский П. Пять лет после смерти А.Блока. // Литературная учёба. – 1990. - № 6. – С.93.</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Шайтанов И. В содружестве светил: поэзия Н.Асеева. М, 1985.</w:t>
      </w:r>
    </w:p>
    <w:p w:rsidR="008D4AC1"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Шкловский Б. Гамбургский счёт: Статьи – воспоминания – эссе (1914 – 1933). – М. – 1990.</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Шошин В. Николай Тихонов. Очерк жизни и творчества. Л., 1981.</w:t>
      </w:r>
    </w:p>
    <w:p w:rsidR="008D4AC1" w:rsidRPr="00F15839" w:rsidRDefault="008D4AC1" w:rsidP="00F15839">
      <w:pPr>
        <w:numPr>
          <w:ilvl w:val="0"/>
          <w:numId w:val="9"/>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Эвентов И. Демьян Бедный. Жизнь, поэзия, судьба. М., 1983.</w:t>
      </w:r>
    </w:p>
    <w:p w:rsidR="00AA1783" w:rsidRPr="00F15839" w:rsidRDefault="008D4AC1" w:rsidP="00F15839">
      <w:pPr>
        <w:numPr>
          <w:ilvl w:val="0"/>
          <w:numId w:val="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Эткинд Е. Там, внутри: О русской поэзии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 СПб. – 1995.</w:t>
      </w:r>
    </w:p>
    <w:p w:rsidR="00DA4E3C" w:rsidRPr="00F15839" w:rsidRDefault="00DA4E3C"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p>
    <w:p w:rsidR="005603DE" w:rsidRPr="00F15839" w:rsidRDefault="005603DE" w:rsidP="00F15839">
      <w:pPr>
        <w:tabs>
          <w:tab w:val="num" w:pos="851"/>
          <w:tab w:val="right" w:leader="underscore" w:pos="8505"/>
        </w:tabs>
        <w:spacing w:after="0" w:line="240" w:lineRule="auto"/>
        <w:ind w:left="851"/>
        <w:jc w:val="both"/>
        <w:rPr>
          <w:rFonts w:ascii="Times New Roman" w:hAnsi="Times New Roman" w:cs="Times New Roman"/>
          <w:b/>
          <w:bCs/>
          <w:sz w:val="24"/>
          <w:szCs w:val="24"/>
        </w:rPr>
      </w:pPr>
      <w:r w:rsidRPr="00F15839">
        <w:rPr>
          <w:rFonts w:ascii="Times New Roman" w:hAnsi="Times New Roman" w:cs="Times New Roman"/>
          <w:b/>
          <w:bCs/>
          <w:sz w:val="24"/>
          <w:szCs w:val="24"/>
        </w:rPr>
        <w:t xml:space="preserve">«Отечественная литература </w:t>
      </w:r>
      <w:r w:rsidRPr="00F15839">
        <w:rPr>
          <w:rFonts w:ascii="Times New Roman" w:hAnsi="Times New Roman" w:cs="Times New Roman"/>
          <w:b/>
          <w:bCs/>
          <w:sz w:val="24"/>
          <w:szCs w:val="24"/>
          <w:lang w:val="en-US"/>
        </w:rPr>
        <w:t>XX</w:t>
      </w:r>
      <w:r w:rsidRPr="00F15839">
        <w:rPr>
          <w:rFonts w:ascii="Times New Roman" w:hAnsi="Times New Roman" w:cs="Times New Roman"/>
          <w:b/>
          <w:bCs/>
          <w:sz w:val="24"/>
          <w:szCs w:val="24"/>
        </w:rPr>
        <w:t xml:space="preserve"> века (вторая половина)»</w:t>
      </w:r>
    </w:p>
    <w:p w:rsidR="00D744DB" w:rsidRPr="00F15839" w:rsidRDefault="00D744DB" w:rsidP="00F15839">
      <w:pPr>
        <w:numPr>
          <w:ilvl w:val="1"/>
          <w:numId w:val="10"/>
        </w:numPr>
        <w:spacing w:after="0" w:line="240" w:lineRule="auto"/>
        <w:ind w:right="-365"/>
        <w:jc w:val="center"/>
        <w:rPr>
          <w:rFonts w:ascii="Times New Roman" w:eastAsia="Times New Roman" w:hAnsi="Times New Roman" w:cs="Times New Roman"/>
          <w:b/>
          <w:sz w:val="24"/>
          <w:szCs w:val="24"/>
          <w:u w:val="single"/>
          <w:lang w:eastAsia="ru-RU"/>
        </w:rPr>
      </w:pPr>
      <w:r w:rsidRPr="00F15839">
        <w:rPr>
          <w:rFonts w:ascii="Times New Roman" w:eastAsia="Times New Roman" w:hAnsi="Times New Roman" w:cs="Times New Roman"/>
          <w:b/>
          <w:sz w:val="24"/>
          <w:szCs w:val="24"/>
          <w:u w:val="single"/>
          <w:lang w:eastAsia="ru-RU"/>
        </w:rPr>
        <w:t xml:space="preserve">Основная </w:t>
      </w:r>
    </w:p>
    <w:p w:rsidR="00D744DB" w:rsidRPr="00F15839" w:rsidRDefault="00D744DB" w:rsidP="00F15839">
      <w:pPr>
        <w:numPr>
          <w:ilvl w:val="1"/>
          <w:numId w:val="10"/>
        </w:numPr>
        <w:spacing w:after="0" w:line="240" w:lineRule="auto"/>
        <w:ind w:right="-365"/>
        <w:rPr>
          <w:rFonts w:ascii="Times New Roman" w:eastAsia="Times New Roman" w:hAnsi="Times New Roman" w:cs="Times New Roman"/>
          <w:b/>
          <w:sz w:val="24"/>
          <w:szCs w:val="24"/>
          <w:lang w:eastAsia="ru-RU"/>
        </w:rPr>
      </w:pP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Русская литература 20 века: Т.1 /Под ред.Л.П.Кременцова.-М.:Академия, 2002. -(Высшее образование).</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Ершов Л.Ф. История русской советской литературы. – М., 1988.</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Мусатов В.В. История русской литературы 1 половина 20 века (советский период)</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М.: Высшая школа: Академия, 2001.</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Русская литература XX века: Школы, направления, методы творческой работы /Под ред. С.И.Тиминой</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М; СПб: Высшая школа</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Логос, 2002.</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Лейдерман Н.Л. Современная русская литература 1950-1990-е годы: Учеб</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особ.:В 2-х т. - М.: Академия, 2003.</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Буслакова Т.П. Литература русского зарубежья: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лекций.- М.: Высшая школа, 2003.</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Минералов Ю.И. История русской литературы:90-е годы XX века</w:t>
      </w:r>
      <w:proofErr w:type="gramStart"/>
      <w:r w:rsidRPr="00F15839">
        <w:rPr>
          <w:rFonts w:ascii="Times New Roman" w:eastAsia="Times New Roman" w:hAnsi="Times New Roman" w:cs="Times New Roman"/>
          <w:sz w:val="24"/>
          <w:szCs w:val="24"/>
          <w:lang w:eastAsia="ru-RU"/>
        </w:rPr>
        <w:t>:У</w:t>
      </w:r>
      <w:proofErr w:type="gramEnd"/>
      <w:r w:rsidRPr="00F15839">
        <w:rPr>
          <w:rFonts w:ascii="Times New Roman" w:eastAsia="Times New Roman" w:hAnsi="Times New Roman" w:cs="Times New Roman"/>
          <w:sz w:val="24"/>
          <w:szCs w:val="24"/>
          <w:lang w:eastAsia="ru-RU"/>
        </w:rPr>
        <w:t>чебное пособие.-М.: ВЛАДОС, 2004.</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Современная русская литература (1990-е гг</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начало ХХI в.: Учеб. пособ.-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М.: Филфак СПбГУ: Академия,2005.-352с.</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История русской литературы ХХ века</w:t>
      </w:r>
      <w:r w:rsidRPr="00F15839">
        <w:rPr>
          <w:rFonts w:ascii="Times New Roman" w:eastAsia="Times New Roman" w:hAnsi="Times New Roman" w:cs="Times New Roman"/>
          <w:sz w:val="24"/>
          <w:szCs w:val="24"/>
          <w:lang w:eastAsia="ru-RU"/>
        </w:rPr>
        <w:t xml:space="preserve"> : учеб.пособ.:в 4-х кн. Кн.3 : 1940-1960 годы</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ред.Л.Ф.Алексеевой. - М.</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 xml:space="preserve"> Высш.шк., 2006. - 407с.</w:t>
      </w:r>
    </w:p>
    <w:p w:rsidR="00D744DB" w:rsidRPr="00F15839" w:rsidRDefault="00D744DB" w:rsidP="00F15839">
      <w:pPr>
        <w:numPr>
          <w:ilvl w:val="0"/>
          <w:numId w:val="12"/>
        </w:numPr>
        <w:spacing w:after="0" w:line="240" w:lineRule="auto"/>
        <w:ind w:right="-365"/>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История русской литературы ХХ века</w:t>
      </w:r>
      <w:r w:rsidRPr="00F15839">
        <w:rPr>
          <w:rFonts w:ascii="Times New Roman" w:eastAsia="Times New Roman" w:hAnsi="Times New Roman" w:cs="Times New Roman"/>
          <w:sz w:val="24"/>
          <w:szCs w:val="24"/>
          <w:lang w:eastAsia="ru-RU"/>
        </w:rPr>
        <w:t xml:space="preserve">  : учеб.пособ.:в 4-х кн. Кн.4 : 1970-2000 годы</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ред.Л.Ф.Алексеевой. - М.</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 xml:space="preserve"> Высш.шк., 2008. - 488с.</w:t>
      </w:r>
    </w:p>
    <w:p w:rsidR="00D744DB" w:rsidRPr="00F15839" w:rsidRDefault="00D744DB" w:rsidP="00F15839">
      <w:pPr>
        <w:spacing w:after="0" w:line="240" w:lineRule="auto"/>
        <w:ind w:left="-360" w:right="-365"/>
        <w:rPr>
          <w:rFonts w:ascii="Times New Roman" w:eastAsia="Times New Roman" w:hAnsi="Times New Roman" w:cs="Times New Roman"/>
          <w:b/>
          <w:sz w:val="24"/>
          <w:szCs w:val="24"/>
          <w:lang w:eastAsia="ru-RU"/>
        </w:rPr>
      </w:pPr>
    </w:p>
    <w:p w:rsidR="00D744DB" w:rsidRPr="00F15839" w:rsidRDefault="00D744DB" w:rsidP="00F15839">
      <w:pPr>
        <w:spacing w:after="0" w:line="240" w:lineRule="auto"/>
        <w:ind w:left="-720" w:right="-365"/>
        <w:rPr>
          <w:rFonts w:ascii="Times New Roman" w:eastAsia="Times New Roman" w:hAnsi="Times New Roman" w:cs="Times New Roman"/>
          <w:b/>
          <w:sz w:val="24"/>
          <w:szCs w:val="24"/>
          <w:lang w:eastAsia="ru-RU"/>
        </w:rPr>
      </w:pPr>
    </w:p>
    <w:p w:rsidR="00D744DB" w:rsidRPr="00F15839" w:rsidRDefault="00D744DB" w:rsidP="00F15839">
      <w:pPr>
        <w:spacing w:after="0" w:line="240" w:lineRule="auto"/>
        <w:rPr>
          <w:rFonts w:ascii="Times New Roman" w:eastAsia="Times New Roman" w:hAnsi="Times New Roman" w:cs="Times New Roman"/>
          <w:b/>
          <w:sz w:val="24"/>
          <w:szCs w:val="24"/>
          <w:u w:val="single"/>
          <w:lang w:eastAsia="ru-RU"/>
        </w:rPr>
      </w:pPr>
      <w:proofErr w:type="gramStart"/>
      <w:r w:rsidRPr="00F15839">
        <w:rPr>
          <w:rFonts w:ascii="Times New Roman" w:eastAsia="Times New Roman" w:hAnsi="Times New Roman" w:cs="Times New Roman"/>
          <w:b/>
          <w:sz w:val="24"/>
          <w:szCs w:val="24"/>
          <w:u w:val="single"/>
          <w:lang w:eastAsia="ru-RU"/>
        </w:rPr>
        <w:t>Дополнительная</w:t>
      </w:r>
      <w:proofErr w:type="gramEnd"/>
      <w:r w:rsidRPr="00F15839">
        <w:rPr>
          <w:rFonts w:ascii="Times New Roman" w:eastAsia="Times New Roman" w:hAnsi="Times New Roman" w:cs="Times New Roman"/>
          <w:b/>
          <w:sz w:val="24"/>
          <w:szCs w:val="24"/>
          <w:u w:val="single"/>
          <w:lang w:eastAsia="ru-RU"/>
        </w:rPr>
        <w:t xml:space="preserve"> (монографии, учебники и учебные пособия).</w:t>
      </w:r>
    </w:p>
    <w:p w:rsidR="00D744DB" w:rsidRPr="00F15839" w:rsidRDefault="00D744DB" w:rsidP="00F15839">
      <w:pPr>
        <w:spacing w:after="0" w:line="240" w:lineRule="auto"/>
        <w:rPr>
          <w:rFonts w:ascii="Times New Roman" w:eastAsia="Times New Roman" w:hAnsi="Times New Roman" w:cs="Times New Roman"/>
          <w:b/>
          <w:sz w:val="24"/>
          <w:szCs w:val="24"/>
          <w:lang w:eastAsia="ru-RU"/>
        </w:rPr>
      </w:pP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Буслакова Т. Литература русского зарубежья: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лекций. М., 2003.</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Заманская В. Экзистенциальная традиция в русской литературе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Диалоги на границах столетий. – М., 2002.</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История русской литературы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В 4 кн. Кн.3: 1940 – 1960-е годы. Уч. пос. / Под ред</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Л. Алексеевой. М., 2006.</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проза конца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/Под </w:t>
      </w:r>
      <w:proofErr w:type="gramStart"/>
      <w:r w:rsidRPr="00F15839">
        <w:rPr>
          <w:rFonts w:ascii="Times New Roman" w:eastAsia="Times New Roman" w:hAnsi="Times New Roman" w:cs="Times New Roman"/>
          <w:sz w:val="24"/>
          <w:szCs w:val="24"/>
          <w:lang w:eastAsia="ru-RU"/>
        </w:rPr>
        <w:t>ред</w:t>
      </w:r>
      <w:proofErr w:type="gramEnd"/>
      <w:r w:rsidRPr="00F15839">
        <w:rPr>
          <w:rFonts w:ascii="Times New Roman" w:eastAsia="Times New Roman" w:hAnsi="Times New Roman" w:cs="Times New Roman"/>
          <w:sz w:val="24"/>
          <w:szCs w:val="24"/>
          <w:lang w:eastAsia="ru-RU"/>
        </w:rPr>
        <w:t xml:space="preserve"> Т. Колядич. М., 2005.</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В 2 т. / Под ред. Л.П. Кременцова. М., 2002.</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Русские поэты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 Кременцова Л., Лосева В. М., 2002.</w:t>
      </w:r>
    </w:p>
    <w:p w:rsidR="00D744DB" w:rsidRPr="00F15839" w:rsidRDefault="00D744DB" w:rsidP="00F15839">
      <w:pPr>
        <w:numPr>
          <w:ilvl w:val="0"/>
          <w:numId w:val="8"/>
        </w:numPr>
        <w:tabs>
          <w:tab w:val="left" w:pos="0"/>
        </w:tabs>
        <w:spacing w:after="0" w:line="240" w:lineRule="auto"/>
        <w:ind w:left="0" w:hanging="72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Трубина Л.А. 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 2003.</w:t>
      </w:r>
    </w:p>
    <w:p w:rsidR="00D744DB" w:rsidRPr="00F15839" w:rsidRDefault="00D744DB" w:rsidP="00F15839">
      <w:pPr>
        <w:tabs>
          <w:tab w:val="left" w:pos="0"/>
        </w:tabs>
        <w:spacing w:after="0" w:line="240" w:lineRule="auto"/>
        <w:jc w:val="both"/>
        <w:rPr>
          <w:rFonts w:ascii="Times New Roman" w:eastAsia="Times New Roman" w:hAnsi="Times New Roman" w:cs="Times New Roman"/>
          <w:sz w:val="24"/>
          <w:szCs w:val="24"/>
          <w:lang w:eastAsia="ru-RU"/>
        </w:rPr>
      </w:pPr>
    </w:p>
    <w:p w:rsidR="00D744DB" w:rsidRPr="00F15839" w:rsidRDefault="00D744DB" w:rsidP="00F15839">
      <w:pPr>
        <w:numPr>
          <w:ilvl w:val="2"/>
          <w:numId w:val="9"/>
        </w:numPr>
        <w:tabs>
          <w:tab w:val="left" w:pos="0"/>
        </w:tabs>
        <w:spacing w:after="0" w:line="240" w:lineRule="auto"/>
        <w:rPr>
          <w:rFonts w:ascii="Times New Roman" w:eastAsia="Times New Roman" w:hAnsi="Times New Roman" w:cs="Times New Roman"/>
          <w:b/>
          <w:sz w:val="24"/>
          <w:szCs w:val="24"/>
          <w:u w:val="single"/>
          <w:lang w:eastAsia="ru-RU"/>
        </w:rPr>
      </w:pPr>
      <w:r w:rsidRPr="00F15839">
        <w:rPr>
          <w:rFonts w:ascii="Times New Roman" w:eastAsia="Times New Roman" w:hAnsi="Times New Roman" w:cs="Times New Roman"/>
          <w:b/>
          <w:sz w:val="24"/>
          <w:szCs w:val="24"/>
          <w:u w:val="single"/>
          <w:lang w:eastAsia="ru-RU"/>
        </w:rPr>
        <w:t xml:space="preserve">Дополнительная литература. </w:t>
      </w:r>
    </w:p>
    <w:p w:rsidR="00D744DB" w:rsidRPr="00F15839" w:rsidRDefault="00D744DB" w:rsidP="00F15839">
      <w:pPr>
        <w:tabs>
          <w:tab w:val="left" w:pos="0"/>
        </w:tabs>
        <w:spacing w:after="0" w:line="240" w:lineRule="auto"/>
        <w:jc w:val="both"/>
        <w:rPr>
          <w:rFonts w:ascii="Times New Roman" w:eastAsia="Times New Roman" w:hAnsi="Times New Roman" w:cs="Times New Roman"/>
          <w:sz w:val="24"/>
          <w:szCs w:val="24"/>
          <w:lang w:eastAsia="ru-RU"/>
        </w:rPr>
      </w:pP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Золотусский И. Монолог с вариациями. М., 1980.</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Сидоров Е. На пути к синтезу. Вопросы литературы. 1975. № 6. (О В.Белове)</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История русской советской литературы</w:t>
      </w:r>
      <w:proofErr w:type="gramStart"/>
      <w:r w:rsidRPr="00F15839">
        <w:rPr>
          <w:rFonts w:ascii="Times New Roman" w:eastAsia="Times New Roman" w:hAnsi="Times New Roman" w:cs="Times New Roman"/>
          <w:sz w:val="24"/>
          <w:szCs w:val="24"/>
          <w:lang w:eastAsia="ru-RU"/>
        </w:rPr>
        <w:t xml:space="preserve"> / П</w:t>
      </w:r>
      <w:proofErr w:type="gramEnd"/>
      <w:r w:rsidRPr="00F15839">
        <w:rPr>
          <w:rFonts w:ascii="Times New Roman" w:eastAsia="Times New Roman" w:hAnsi="Times New Roman" w:cs="Times New Roman"/>
          <w:sz w:val="24"/>
          <w:szCs w:val="24"/>
          <w:lang w:eastAsia="ru-RU"/>
        </w:rPr>
        <w:t>од ред. П.С. Выходцева. М., 1970.</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История русской литературы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(20–90-е годы). Основные имена. Учебн</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 xml:space="preserve">особие / под ред. С.И. Кормилова. М., </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Ершов Л.В.  история русской советской литературы. М., 1998.</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Казак В. Лексикон русской литературы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 1996.</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Скоропанова И. Русская постмодернистская литература: Учебн</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особие. М., 1999.</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Русские поэты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Учебн.пособие</w:t>
      </w:r>
      <w:proofErr w:type="gramStart"/>
      <w:r w:rsidRPr="00F15839">
        <w:rPr>
          <w:rFonts w:ascii="Times New Roman" w:eastAsia="Times New Roman" w:hAnsi="Times New Roman" w:cs="Times New Roman"/>
          <w:sz w:val="24"/>
          <w:szCs w:val="24"/>
          <w:lang w:eastAsia="ru-RU"/>
        </w:rPr>
        <w:t xml:space="preserve"> / С</w:t>
      </w:r>
      <w:proofErr w:type="gramEnd"/>
      <w:r w:rsidRPr="00F15839">
        <w:rPr>
          <w:rFonts w:ascii="Times New Roman" w:eastAsia="Times New Roman" w:hAnsi="Times New Roman" w:cs="Times New Roman"/>
          <w:sz w:val="24"/>
          <w:szCs w:val="24"/>
          <w:lang w:eastAsia="ru-RU"/>
        </w:rPr>
        <w:t>ост. Л.П. Кременцов, В.В. Лосев. М., 2002.</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В 2-х т.: Т.2. 1940 – 1990-е годы / Под ред. Л.П. Кременцова. М., 2002.</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Романова Г. Русские писатели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Словарь-справочник. М., 2003.</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Трубина Л. Русская литература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Учебн</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особие. М., 2003.</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Нефагина Г. Русская проза конца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Учебн</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особие. М., 2003.</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Дунаев М. Русская литература советского периода // Дунаев М. Вера в горниле сомнений. М., 2003.</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Дунаев М. Русская литература в эмиграции // Дунаев М. Вера в горниле сомнений. М., 2003.</w:t>
      </w:r>
    </w:p>
    <w:p w:rsidR="00D744DB" w:rsidRPr="00F15839" w:rsidRDefault="00D744DB" w:rsidP="00F15839">
      <w:pPr>
        <w:numPr>
          <w:ilvl w:val="0"/>
          <w:numId w:val="1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Дунаев М. Литература конца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столетия // Дунаев М. Вера в горниле сомнений. М., 2003.</w:t>
      </w:r>
    </w:p>
    <w:p w:rsidR="00FC09D3" w:rsidRPr="00F15839" w:rsidRDefault="00FC09D3" w:rsidP="00F15839">
      <w:pPr>
        <w:spacing w:after="0" w:line="240" w:lineRule="auto"/>
        <w:jc w:val="both"/>
        <w:rPr>
          <w:rFonts w:ascii="Times New Roman" w:eastAsia="Times New Roman" w:hAnsi="Times New Roman" w:cs="Times New Roman"/>
          <w:i/>
          <w:sz w:val="24"/>
          <w:szCs w:val="24"/>
          <w:lang w:eastAsia="ru-RU"/>
        </w:rPr>
      </w:pPr>
    </w:p>
    <w:p w:rsidR="00FC09D3" w:rsidRPr="00F15839" w:rsidRDefault="00D744DB" w:rsidP="00F15839">
      <w:pPr>
        <w:pStyle w:val="ae"/>
        <w:numPr>
          <w:ilvl w:val="0"/>
          <w:numId w:val="4"/>
        </w:numPr>
        <w:shd w:val="clear" w:color="auto" w:fill="FFFFFF"/>
        <w:jc w:val="both"/>
        <w:rPr>
          <w:b/>
          <w:bCs/>
        </w:rPr>
      </w:pPr>
      <w:r w:rsidRPr="00F15839">
        <w:rPr>
          <w:b/>
          <w:bCs/>
        </w:rPr>
        <w:t>П</w:t>
      </w:r>
      <w:r w:rsidR="00FC09D3" w:rsidRPr="00F15839">
        <w:rPr>
          <w:b/>
          <w:bCs/>
        </w:rPr>
        <w:t>рограммное обеспечение и Интернет ресурсы</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eastAsia="ru-RU"/>
        </w:rPr>
      </w:pPr>
      <w:r w:rsidRPr="00F15839">
        <w:rPr>
          <w:rFonts w:ascii="Times New Roman" w:eastAsia="Times New Roman" w:hAnsi="Times New Roman" w:cs="Times New Roman"/>
          <w:i/>
          <w:sz w:val="24"/>
          <w:szCs w:val="24"/>
          <w:lang w:val="en-US" w:eastAsia="ru-RU"/>
        </w:rPr>
        <w:t>W</w:t>
      </w:r>
      <w:r w:rsidRPr="00F15839">
        <w:rPr>
          <w:rFonts w:ascii="Times New Roman" w:eastAsia="Times New Roman" w:hAnsi="Times New Roman" w:cs="Times New Roman"/>
          <w:i/>
          <w:sz w:val="24"/>
          <w:szCs w:val="24"/>
          <w:lang w:eastAsia="ru-RU"/>
        </w:rPr>
        <w:t>ог</w:t>
      </w:r>
      <w:r w:rsidRPr="00F15839">
        <w:rPr>
          <w:rFonts w:ascii="Times New Roman" w:eastAsia="Times New Roman" w:hAnsi="Times New Roman" w:cs="Times New Roman"/>
          <w:i/>
          <w:sz w:val="24"/>
          <w:szCs w:val="24"/>
          <w:lang w:val="en-US" w:eastAsia="ru-RU"/>
        </w:rPr>
        <w:t>d</w:t>
      </w:r>
      <w:r w:rsidRPr="00F15839">
        <w:rPr>
          <w:rFonts w:ascii="Times New Roman" w:eastAsia="Times New Roman" w:hAnsi="Times New Roman" w:cs="Times New Roman"/>
          <w:i/>
          <w:sz w:val="24"/>
          <w:szCs w:val="24"/>
          <w:lang w:eastAsia="ru-RU"/>
        </w:rPr>
        <w:t>, Ехсе</w:t>
      </w:r>
      <w:r w:rsidRPr="00F15839">
        <w:rPr>
          <w:rFonts w:ascii="Times New Roman" w:eastAsia="Times New Roman" w:hAnsi="Times New Roman" w:cs="Times New Roman"/>
          <w:i/>
          <w:sz w:val="24"/>
          <w:szCs w:val="24"/>
          <w:lang w:val="en-US" w:eastAsia="ru-RU"/>
        </w:rPr>
        <w:t>l</w:t>
      </w:r>
      <w:r w:rsidRPr="00F15839">
        <w:rPr>
          <w:rFonts w:ascii="Times New Roman" w:eastAsia="Times New Roman" w:hAnsi="Times New Roman" w:cs="Times New Roman"/>
          <w:i/>
          <w:sz w:val="24"/>
          <w:szCs w:val="24"/>
          <w:lang w:eastAsia="ru-RU"/>
        </w:rPr>
        <w:t xml:space="preserve">, </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eastAsia="ru-RU"/>
        </w:rPr>
      </w:pPr>
      <w:r w:rsidRPr="00F15839">
        <w:rPr>
          <w:rFonts w:ascii="Times New Roman" w:eastAsia="Times New Roman" w:hAnsi="Times New Roman" w:cs="Times New Roman"/>
          <w:i/>
          <w:sz w:val="24"/>
          <w:szCs w:val="24"/>
          <w:lang w:val="en-US" w:eastAsia="ru-RU"/>
        </w:rPr>
        <w:t>Pow</w:t>
      </w:r>
      <w:r w:rsidRPr="00F15839">
        <w:rPr>
          <w:rFonts w:ascii="Times New Roman" w:eastAsia="Times New Roman" w:hAnsi="Times New Roman" w:cs="Times New Roman"/>
          <w:i/>
          <w:sz w:val="24"/>
          <w:szCs w:val="24"/>
          <w:lang w:eastAsia="ru-RU"/>
        </w:rPr>
        <w:t>ег Ро</w:t>
      </w:r>
      <w:r w:rsidRPr="00F15839">
        <w:rPr>
          <w:rFonts w:ascii="Times New Roman" w:eastAsia="Times New Roman" w:hAnsi="Times New Roman" w:cs="Times New Roman"/>
          <w:i/>
          <w:sz w:val="24"/>
          <w:szCs w:val="24"/>
          <w:lang w:val="en-US" w:eastAsia="ru-RU"/>
        </w:rPr>
        <w:t>int</w:t>
      </w:r>
      <w:r w:rsidRPr="00F15839">
        <w:rPr>
          <w:rFonts w:ascii="Times New Roman" w:eastAsia="Times New Roman" w:hAnsi="Times New Roman" w:cs="Times New Roman"/>
          <w:i/>
          <w:sz w:val="24"/>
          <w:szCs w:val="24"/>
          <w:lang w:eastAsia="ru-RU"/>
        </w:rPr>
        <w:t>;</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val="en-US" w:eastAsia="ru-RU"/>
        </w:rPr>
      </w:pPr>
      <w:r w:rsidRPr="00F15839">
        <w:rPr>
          <w:rFonts w:ascii="Times New Roman" w:eastAsia="Times New Roman" w:hAnsi="Times New Roman" w:cs="Times New Roman"/>
          <w:i/>
          <w:sz w:val="24"/>
          <w:szCs w:val="24"/>
          <w:lang w:val="en-US" w:eastAsia="ru-RU"/>
        </w:rPr>
        <w:t>Adobe Photoshop;</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val="en-US" w:eastAsia="ru-RU"/>
        </w:rPr>
      </w:pPr>
      <w:r w:rsidRPr="00F15839">
        <w:rPr>
          <w:rFonts w:ascii="Times New Roman" w:eastAsia="Times New Roman" w:hAnsi="Times New Roman" w:cs="Times New Roman"/>
          <w:i/>
          <w:sz w:val="24"/>
          <w:szCs w:val="24"/>
          <w:lang w:val="en-US" w:eastAsia="ru-RU"/>
        </w:rPr>
        <w:t>Adobe Premiere;</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val="en-US" w:eastAsia="ru-RU"/>
        </w:rPr>
      </w:pPr>
      <w:r w:rsidRPr="00F15839">
        <w:rPr>
          <w:rFonts w:ascii="Times New Roman" w:eastAsia="Times New Roman" w:hAnsi="Times New Roman" w:cs="Times New Roman"/>
          <w:i/>
          <w:sz w:val="24"/>
          <w:szCs w:val="24"/>
          <w:lang w:val="en-US" w:eastAsia="ru-RU"/>
        </w:rPr>
        <w:t>Power DVD;</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eastAsia="ru-RU"/>
        </w:rPr>
      </w:pPr>
      <w:proofErr w:type="gramStart"/>
      <w:r w:rsidRPr="00F15839">
        <w:rPr>
          <w:rFonts w:ascii="Times New Roman" w:eastAsia="Times New Roman" w:hAnsi="Times New Roman" w:cs="Times New Roman"/>
          <w:i/>
          <w:sz w:val="24"/>
          <w:szCs w:val="24"/>
          <w:lang w:val="en-US" w:eastAsia="ru-RU"/>
        </w:rPr>
        <w:t>MediaPlayerClassic</w:t>
      </w:r>
      <w:r w:rsidRPr="00F15839">
        <w:rPr>
          <w:rFonts w:ascii="Times New Roman" w:eastAsia="Times New Roman" w:hAnsi="Times New Roman" w:cs="Times New Roman"/>
          <w:i/>
          <w:sz w:val="24"/>
          <w:szCs w:val="24"/>
          <w:lang w:eastAsia="ru-RU"/>
        </w:rPr>
        <w:t>.</w:t>
      </w:r>
      <w:proofErr w:type="gramEnd"/>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eastAsia="ru-RU"/>
        </w:rPr>
      </w:pPr>
      <w:r w:rsidRPr="00F15839">
        <w:rPr>
          <w:rFonts w:ascii="Times New Roman" w:eastAsia="Times New Roman" w:hAnsi="Times New Roman" w:cs="Times New Roman"/>
          <w:i/>
          <w:sz w:val="24"/>
          <w:szCs w:val="24"/>
          <w:lang w:eastAsia="ru-RU"/>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D744DB" w:rsidRPr="00F15839" w:rsidRDefault="00D744DB" w:rsidP="00F15839">
      <w:pPr>
        <w:spacing w:after="0" w:line="240" w:lineRule="auto"/>
        <w:ind w:firstLine="709"/>
        <w:jc w:val="both"/>
        <w:rPr>
          <w:rFonts w:ascii="Times New Roman" w:eastAsia="Times New Roman" w:hAnsi="Times New Roman" w:cs="Times New Roman"/>
          <w:i/>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Избранные Интернет-ресурсы по русской литературе</w:t>
      </w:r>
    </w:p>
    <w:p w:rsidR="00D744DB" w:rsidRPr="00F15839" w:rsidRDefault="00D744DB" w:rsidP="00F15839">
      <w:pPr>
        <w:spacing w:after="0" w:line="240" w:lineRule="auto"/>
        <w:ind w:left="720" w:right="-365"/>
        <w:contextualSpacing/>
        <w:rPr>
          <w:rFonts w:ascii="Times New Roman" w:eastAsia="Times New Roman" w:hAnsi="Times New Roman" w:cs="Times New Roman"/>
          <w:i/>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Многопрофильные филологические сайты</w:t>
      </w:r>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Друзья и партнёры (</w:t>
      </w:r>
      <w:r w:rsidRPr="00F15839">
        <w:rPr>
          <w:rFonts w:ascii="Times New Roman" w:eastAsia="Times New Roman" w:hAnsi="Times New Roman" w:cs="Times New Roman"/>
          <w:sz w:val="24"/>
          <w:szCs w:val="24"/>
          <w:lang w:val="en-US" w:eastAsia="ru-RU"/>
        </w:rPr>
        <w:t>FriendsandPartners</w:t>
      </w:r>
      <w:r w:rsidRPr="00F15839">
        <w:rPr>
          <w:rFonts w:ascii="Times New Roman" w:eastAsia="Times New Roman" w:hAnsi="Times New Roman" w:cs="Times New Roman"/>
          <w:sz w:val="24"/>
          <w:szCs w:val="24"/>
          <w:lang w:eastAsia="ru-RU"/>
        </w:rPr>
        <w:t xml:space="preserve">): Двуязычный информационно-поисковый сайт по русской литературе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вв.:  </w:t>
      </w:r>
      <w:hyperlink r:id="rId11"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fplib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literature</w:t>
        </w:r>
        <w:r w:rsidRPr="00F15839">
          <w:rPr>
            <w:rFonts w:ascii="Times New Roman" w:eastAsia="Times New Roman" w:hAnsi="Times New Roman" w:cs="Times New Roman"/>
            <w:color w:val="0000FF"/>
            <w:sz w:val="24"/>
            <w:szCs w:val="24"/>
            <w:u w:val="single"/>
            <w:lang w:eastAsia="ru-RU"/>
          </w:rPr>
          <w:t>/</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Каталог: Историко-литературное издание:  </w:t>
      </w:r>
      <w:hyperlink r:id="rId12"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litcatalog</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al</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Литература в Сети: </w:t>
      </w:r>
      <w:hyperlink r:id="rId13"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litera</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Русский филологический портал: </w:t>
      </w:r>
      <w:hyperlink r:id="rId14"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philology</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 xml:space="preserve">й язык: сайт для филологов, </w:t>
      </w:r>
      <w:proofErr w:type="gramStart"/>
      <w:r w:rsidRPr="00F15839">
        <w:rPr>
          <w:rFonts w:ascii="Times New Roman" w:eastAsia="Times New Roman" w:hAnsi="Times New Roman" w:cs="Times New Roman"/>
          <w:sz w:val="24"/>
          <w:szCs w:val="24"/>
          <w:lang w:val="en-US" w:eastAsia="ru-RU"/>
        </w:rPr>
        <w:t>c</w:t>
      </w:r>
      <w:proofErr w:type="gramEnd"/>
      <w:r w:rsidRPr="00F15839">
        <w:rPr>
          <w:rFonts w:ascii="Times New Roman" w:eastAsia="Times New Roman" w:hAnsi="Times New Roman" w:cs="Times New Roman"/>
          <w:sz w:val="24"/>
          <w:szCs w:val="24"/>
          <w:lang w:eastAsia="ru-RU"/>
        </w:rPr>
        <w:t xml:space="preserve">емиологов, учителей русского языка и литературы: </w:t>
      </w:r>
      <w:hyperlink r:id="rId15"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teneta</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rinet</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rus</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rj</w:t>
        </w:r>
        <w:r w:rsidRPr="00F15839">
          <w:rPr>
            <w:rFonts w:ascii="Times New Roman" w:eastAsia="Times New Roman" w:hAnsi="Times New Roman" w:cs="Times New Roman"/>
            <w:color w:val="0000FF"/>
            <w:sz w:val="24"/>
            <w:szCs w:val="24"/>
            <w:u w:val="single"/>
            <w:lang w:eastAsia="ru-RU"/>
          </w:rPr>
          <w:t>_</w:t>
        </w:r>
        <w:r w:rsidRPr="00F15839">
          <w:rPr>
            <w:rFonts w:ascii="Times New Roman" w:eastAsia="Times New Roman" w:hAnsi="Times New Roman" w:cs="Times New Roman"/>
            <w:color w:val="0000FF"/>
            <w:sz w:val="24"/>
            <w:szCs w:val="24"/>
            <w:u w:val="single"/>
            <w:lang w:val="en-US" w:eastAsia="ru-RU"/>
          </w:rPr>
          <w:t>org</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htm</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val="en-US" w:eastAsia="ru-RU"/>
        </w:rPr>
        <w:t>RusWord</w:t>
      </w:r>
      <w:r w:rsidRPr="00F15839">
        <w:rPr>
          <w:rFonts w:ascii="Times New Roman" w:eastAsia="Times New Roman" w:hAnsi="Times New Roman" w:cs="Times New Roman"/>
          <w:sz w:val="24"/>
          <w:szCs w:val="24"/>
          <w:lang w:eastAsia="ru-RU"/>
        </w:rPr>
        <w:t xml:space="preserve">: информационный сайт по литературе </w:t>
      </w:r>
      <w:hyperlink r:id="rId16"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rusword</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com</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ua</w:t>
        </w:r>
      </w:hyperlink>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 xml:space="preserve">Научная и литературно-художественная отечественная периодика </w:t>
      </w:r>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Портал периодических изданий: </w:t>
      </w:r>
      <w:hyperlink r:id="rId17"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magazine</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Вестник гуманитарной науки: </w:t>
      </w:r>
      <w:hyperlink r:id="rId18"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rsuh</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vestnik</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Литературная газета: </w:t>
      </w:r>
      <w:hyperlink r:id="rId19"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lgz</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Москва: </w:t>
      </w:r>
      <w:hyperlink r:id="rId20"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moskvam</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Научные и образовательные отечественные учреждения</w:t>
      </w:r>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Библиотека «Кирилл и Мефодий»: </w:t>
      </w:r>
      <w:hyperlink r:id="rId21"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vip</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km</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Институт мировой литературы им. А.М. Горького РАН: </w:t>
      </w:r>
      <w:hyperlink r:id="rId22"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imli</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Институт русской литературы РАН (Пушкинский дом): </w:t>
      </w:r>
      <w:hyperlink r:id="rId23"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pushkinhous</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spb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Литературный институт им. А.М. Горького: </w:t>
      </w:r>
      <w:hyperlink r:id="rId24"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filine</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centro</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Gorky</w:t>
        </w:r>
        <w:r w:rsidRPr="00F15839">
          <w:rPr>
            <w:rFonts w:ascii="Times New Roman" w:eastAsia="Times New Roman" w:hAnsi="Times New Roman" w:cs="Times New Roman"/>
            <w:color w:val="0000FF"/>
            <w:sz w:val="24"/>
            <w:szCs w:val="24"/>
            <w:u w:val="single"/>
            <w:lang w:eastAsia="ru-RU"/>
          </w:rPr>
          <w:t>/</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Московский государственный университет им. М.В. Ломоносова. Научная библиотека: </w:t>
      </w:r>
      <w:hyperlink r:id="rId25"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lib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msu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su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Московский государственный университет им. М.В. Ломоносова. Филологический факультет: </w:t>
      </w:r>
      <w:hyperlink r:id="rId26"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philol</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msu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rus</w:t>
        </w:r>
      </w:hyperlink>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Электронные библиотеки и коллекции текстов</w:t>
      </w: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Классика.</w:t>
      </w:r>
      <w:r w:rsidRPr="00F15839">
        <w:rPr>
          <w:rFonts w:ascii="Times New Roman" w:eastAsia="Times New Roman" w:hAnsi="Times New Roman" w:cs="Times New Roman"/>
          <w:sz w:val="24"/>
          <w:szCs w:val="24"/>
          <w:lang w:val="en-US" w:eastAsia="ru-RU"/>
        </w:rPr>
        <w:t>Ru</w:t>
      </w:r>
      <w:r w:rsidRPr="00F15839">
        <w:rPr>
          <w:rFonts w:ascii="Times New Roman" w:eastAsia="Times New Roman" w:hAnsi="Times New Roman" w:cs="Times New Roman"/>
          <w:sz w:val="24"/>
          <w:szCs w:val="24"/>
          <w:lang w:eastAsia="ru-RU"/>
        </w:rPr>
        <w:t xml:space="preserve">. Библиотека классической русской литературы: </w:t>
      </w:r>
      <w:hyperlink r:id="rId27"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klassika</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Российские электронные библиотеки: Информационно-интерактивный портал: </w:t>
      </w:r>
      <w:hyperlink r:id="rId28"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elbib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Фундаментальная электронная библиотека: </w:t>
      </w:r>
      <w:hyperlink r:id="rId29"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feb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web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feb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feb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person</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htm</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виртуальная библиотека: </w:t>
      </w:r>
      <w:hyperlink r:id="rId30"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rvb</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Русская классическая поэзия: </w:t>
      </w:r>
      <w:hyperlink r:id="rId31"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read</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at</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poezia</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Университетская электронная библиотека: </w:t>
      </w:r>
      <w:hyperlink r:id="rId32"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infolio</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asf</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hyperlink>
    </w:p>
    <w:p w:rsidR="00D744DB" w:rsidRPr="00F15839" w:rsidRDefault="00D744DB" w:rsidP="00F15839">
      <w:pPr>
        <w:spacing w:after="0" w:line="240" w:lineRule="auto"/>
        <w:ind w:left="720"/>
        <w:contextualSpacing/>
        <w:rPr>
          <w:rFonts w:ascii="Times New Roman" w:eastAsia="Times New Roman" w:hAnsi="Times New Roman" w:cs="Times New Roman"/>
          <w:sz w:val="24"/>
          <w:szCs w:val="24"/>
          <w:lang w:eastAsia="ru-RU"/>
        </w:rPr>
      </w:pPr>
    </w:p>
    <w:p w:rsidR="00D744DB" w:rsidRPr="00F15839" w:rsidRDefault="00D744DB" w:rsidP="00F15839">
      <w:pPr>
        <w:spacing w:line="240" w:lineRule="auto"/>
        <w:ind w:left="1080"/>
        <w:contextualSpacing/>
        <w:rPr>
          <w:rFonts w:ascii="Times New Roman" w:hAnsi="Times New Roman" w:cs="Times New Roman"/>
          <w:b/>
          <w:sz w:val="24"/>
          <w:szCs w:val="24"/>
        </w:rPr>
      </w:pPr>
      <w:r w:rsidRPr="00F15839">
        <w:rPr>
          <w:rFonts w:ascii="Times New Roman" w:hAnsi="Times New Roman" w:cs="Times New Roman"/>
          <w:b/>
          <w:sz w:val="24"/>
          <w:szCs w:val="24"/>
        </w:rPr>
        <w:t xml:space="preserve">Словари и энциклопедии </w:t>
      </w:r>
      <w:r w:rsidRPr="00F15839">
        <w:rPr>
          <w:rFonts w:ascii="Times New Roman" w:hAnsi="Times New Roman" w:cs="Times New Roman"/>
          <w:b/>
          <w:sz w:val="24"/>
          <w:szCs w:val="24"/>
          <w:lang w:val="en-US"/>
        </w:rPr>
        <w:t>On</w:t>
      </w:r>
      <w:r w:rsidRPr="00F15839">
        <w:rPr>
          <w:rFonts w:ascii="Times New Roman" w:hAnsi="Times New Roman" w:cs="Times New Roman"/>
          <w:b/>
          <w:sz w:val="24"/>
          <w:szCs w:val="24"/>
        </w:rPr>
        <w:t>-</w:t>
      </w:r>
      <w:r w:rsidRPr="00F15839">
        <w:rPr>
          <w:rFonts w:ascii="Times New Roman" w:hAnsi="Times New Roman" w:cs="Times New Roman"/>
          <w:b/>
          <w:sz w:val="24"/>
          <w:szCs w:val="24"/>
          <w:lang w:val="en-US"/>
        </w:rPr>
        <w:t>line</w:t>
      </w: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Словарь литературоведческих терминов: </w:t>
      </w:r>
      <w:hyperlink r:id="rId33"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gramma</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Словарь культуры: </w:t>
      </w:r>
      <w:hyperlink r:id="rId34"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philosophy</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edu</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ref</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rudnev</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index</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htm</w:t>
        </w:r>
      </w:hyperlink>
    </w:p>
    <w:p w:rsidR="00D744DB" w:rsidRPr="00F15839" w:rsidRDefault="00D744DB" w:rsidP="00F15839">
      <w:pPr>
        <w:spacing w:after="0" w:line="240" w:lineRule="auto"/>
        <w:ind w:left="360"/>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Русские словари: Полезные ссылки. Ссылки на электронные словари, энциклопедии, библиотеки и лингвистические ресурсы: </w:t>
      </w:r>
      <w:hyperlink r:id="rId35" w:history="1">
        <w:r w:rsidRPr="00F15839">
          <w:rPr>
            <w:rFonts w:ascii="Times New Roman" w:eastAsia="Times New Roman" w:hAnsi="Times New Roman" w:cs="Times New Roman"/>
            <w:color w:val="0000FF"/>
            <w:sz w:val="24"/>
            <w:szCs w:val="24"/>
            <w:u w:val="single"/>
            <w:lang w:val="en-US" w:eastAsia="ru-RU"/>
          </w:rPr>
          <w:t>www</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slovari</w:t>
        </w:r>
        <w:r w:rsidRPr="00F15839">
          <w:rPr>
            <w:rFonts w:ascii="Times New Roman" w:eastAsia="Times New Roman" w:hAnsi="Times New Roman" w:cs="Times New Roman"/>
            <w:color w:val="0000FF"/>
            <w:sz w:val="24"/>
            <w:szCs w:val="24"/>
            <w:u w:val="single"/>
            <w:lang w:eastAsia="ru-RU"/>
          </w:rPr>
          <w:t>.</w:t>
        </w:r>
        <w:r w:rsidRPr="00F15839">
          <w:rPr>
            <w:rFonts w:ascii="Times New Roman" w:eastAsia="Times New Roman" w:hAnsi="Times New Roman" w:cs="Times New Roman"/>
            <w:color w:val="0000FF"/>
            <w:sz w:val="24"/>
            <w:szCs w:val="24"/>
            <w:u w:val="single"/>
            <w:lang w:val="en-US" w:eastAsia="ru-RU"/>
          </w:rPr>
          <w:t>ru</w:t>
        </w:r>
        <w:r w:rsidRPr="00F15839">
          <w:rPr>
            <w:rFonts w:ascii="Times New Roman" w:eastAsia="Times New Roman" w:hAnsi="Times New Roman" w:cs="Times New Roman"/>
            <w:color w:val="0000FF"/>
            <w:sz w:val="24"/>
            <w:szCs w:val="24"/>
            <w:u w:val="single"/>
            <w:lang w:eastAsia="ru-RU"/>
          </w:rPr>
          <w:t>/</w:t>
        </w:r>
      </w:hyperlink>
    </w:p>
    <w:p w:rsidR="00FC09D3" w:rsidRPr="00F15839" w:rsidRDefault="00FC09D3" w:rsidP="00F15839">
      <w:pPr>
        <w:shd w:val="clear" w:color="auto" w:fill="FFFFFF"/>
        <w:spacing w:line="240" w:lineRule="auto"/>
        <w:jc w:val="both"/>
        <w:rPr>
          <w:rFonts w:ascii="Times New Roman" w:hAnsi="Times New Roman" w:cs="Times New Roman"/>
          <w:b/>
          <w:bCs/>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36" w:history="1">
        <w:r w:rsidR="00FC09D3" w:rsidRPr="00F15839">
          <w:rPr>
            <w:rStyle w:val="af6"/>
            <w:rFonts w:ascii="Times New Roman" w:hAnsi="Times New Roman" w:cs="Times New Roman"/>
            <w:sz w:val="24"/>
            <w:szCs w:val="24"/>
            <w:lang w:val="de-DE"/>
          </w:rPr>
          <w:t>http</w:t>
        </w:r>
        <w:r w:rsidR="00FC09D3" w:rsidRPr="00F15839">
          <w:rPr>
            <w:rStyle w:val="af6"/>
            <w:rFonts w:ascii="Times New Roman" w:hAnsi="Times New Roman" w:cs="Times New Roman"/>
            <w:sz w:val="24"/>
            <w:szCs w:val="24"/>
          </w:rPr>
          <w:t>://</w:t>
        </w:r>
        <w:r w:rsidR="00FC09D3" w:rsidRPr="00F15839">
          <w:rPr>
            <w:rStyle w:val="af6"/>
            <w:rFonts w:ascii="Times New Roman" w:hAnsi="Times New Roman" w:cs="Times New Roman"/>
            <w:sz w:val="24"/>
            <w:szCs w:val="24"/>
            <w:lang w:val="de-DE"/>
          </w:rPr>
          <w:t>www</w:t>
        </w:r>
        <w:r w:rsidR="00FC09D3" w:rsidRPr="00F15839">
          <w:rPr>
            <w:rStyle w:val="af6"/>
            <w:rFonts w:ascii="Times New Roman" w:hAnsi="Times New Roman" w:cs="Times New Roman"/>
            <w:sz w:val="24"/>
            <w:szCs w:val="24"/>
          </w:rPr>
          <w:t>.</w:t>
        </w:r>
        <w:r w:rsidR="00FC09D3" w:rsidRPr="00F15839">
          <w:rPr>
            <w:rStyle w:val="af6"/>
            <w:rFonts w:ascii="Times New Roman" w:hAnsi="Times New Roman" w:cs="Times New Roman"/>
            <w:sz w:val="24"/>
            <w:szCs w:val="24"/>
            <w:lang w:val="de-DE"/>
          </w:rPr>
          <w:t>feb</w:t>
        </w:r>
        <w:r w:rsidR="00FC09D3" w:rsidRPr="00F15839">
          <w:rPr>
            <w:rStyle w:val="af6"/>
            <w:rFonts w:ascii="Times New Roman" w:hAnsi="Times New Roman" w:cs="Times New Roman"/>
            <w:sz w:val="24"/>
            <w:szCs w:val="24"/>
          </w:rPr>
          <w:t>-</w:t>
        </w:r>
        <w:r w:rsidR="00FC09D3" w:rsidRPr="00F15839">
          <w:rPr>
            <w:rStyle w:val="af6"/>
            <w:rFonts w:ascii="Times New Roman" w:hAnsi="Times New Roman" w:cs="Times New Roman"/>
            <w:sz w:val="24"/>
            <w:szCs w:val="24"/>
            <w:lang w:val="de-DE"/>
          </w:rPr>
          <w:t>web</w:t>
        </w:r>
        <w:r w:rsidR="00FC09D3" w:rsidRPr="00F15839">
          <w:rPr>
            <w:rStyle w:val="af6"/>
            <w:rFonts w:ascii="Times New Roman" w:hAnsi="Times New Roman" w:cs="Times New Roman"/>
            <w:sz w:val="24"/>
            <w:szCs w:val="24"/>
          </w:rPr>
          <w:t>.</w:t>
        </w:r>
        <w:r w:rsidR="00FC09D3" w:rsidRPr="00F15839">
          <w:rPr>
            <w:rStyle w:val="af6"/>
            <w:rFonts w:ascii="Times New Roman" w:hAnsi="Times New Roman" w:cs="Times New Roman"/>
            <w:sz w:val="24"/>
            <w:szCs w:val="24"/>
            <w:lang w:val="de-DE"/>
          </w:rPr>
          <w:t>ru</w:t>
        </w:r>
        <w:r w:rsidR="00FC09D3" w:rsidRPr="00F15839">
          <w:rPr>
            <w:rStyle w:val="af6"/>
            <w:rFonts w:ascii="Times New Roman" w:hAnsi="Times New Roman" w:cs="Times New Roman"/>
            <w:sz w:val="24"/>
            <w:szCs w:val="24"/>
          </w:rPr>
          <w:t>/</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Фундаментальная электронная библиотека "Русская литература и фольклор"</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37" w:history="1">
        <w:r w:rsidR="00FC09D3" w:rsidRPr="00F15839">
          <w:rPr>
            <w:rStyle w:val="af6"/>
            <w:rFonts w:ascii="Times New Roman" w:hAnsi="Times New Roman" w:cs="Times New Roman"/>
            <w:sz w:val="24"/>
            <w:szCs w:val="24"/>
          </w:rPr>
          <w:t>http://lib.pushkinskijdom.ru/Default.aspx?tabid=10025</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Издания «Пушкинского Дома» ИРЛИ РАН</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38" w:history="1">
        <w:r w:rsidR="00FC09D3" w:rsidRPr="00F15839">
          <w:rPr>
            <w:rStyle w:val="af6"/>
            <w:rFonts w:ascii="Times New Roman" w:hAnsi="Times New Roman" w:cs="Times New Roman"/>
            <w:sz w:val="24"/>
            <w:szCs w:val="24"/>
          </w:rPr>
          <w:t>http://old-ru.ru/</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Древнерусская литература</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39" w:history="1">
        <w:r w:rsidR="00FC09D3" w:rsidRPr="00F15839">
          <w:rPr>
            <w:rStyle w:val="af6"/>
            <w:rFonts w:ascii="Times New Roman" w:hAnsi="Times New Roman" w:cs="Times New Roman"/>
            <w:sz w:val="24"/>
            <w:szCs w:val="24"/>
          </w:rPr>
          <w:t>http://lib.ru/LITRA/</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Русская классика </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40" w:history="1">
        <w:r w:rsidR="00FC09D3" w:rsidRPr="00F15839">
          <w:rPr>
            <w:rStyle w:val="af6"/>
            <w:rFonts w:ascii="Times New Roman" w:hAnsi="Times New Roman" w:cs="Times New Roman"/>
            <w:sz w:val="24"/>
            <w:szCs w:val="24"/>
          </w:rPr>
          <w:t>http://www.aleksandrpushkin.net.ru/</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Информационно-справочный портал «А.С.Пушкин»</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sz w:val="24"/>
          <w:szCs w:val="24"/>
        </w:rPr>
      </w:pPr>
      <w:hyperlink r:id="rId41" w:history="1">
        <w:r w:rsidR="00FC09D3" w:rsidRPr="00F15839">
          <w:rPr>
            <w:rStyle w:val="af6"/>
            <w:rFonts w:ascii="Times New Roman" w:hAnsi="Times New Roman" w:cs="Times New Roman"/>
            <w:sz w:val="24"/>
            <w:szCs w:val="24"/>
          </w:rPr>
          <w:t>http://www.dustofthesky.ru/</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Сайт, посвященный жизни и творчеству Ф. М. Достоевского</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45BE" w:rsidP="00F15839">
      <w:pPr>
        <w:spacing w:line="240" w:lineRule="auto"/>
        <w:jc w:val="both"/>
        <w:rPr>
          <w:rFonts w:ascii="Times New Roman" w:hAnsi="Times New Roman" w:cs="Times New Roman"/>
          <w:color w:val="000000"/>
          <w:sz w:val="24"/>
          <w:szCs w:val="24"/>
        </w:rPr>
      </w:pPr>
      <w:hyperlink r:id="rId42" w:history="1">
        <w:r w:rsidR="00FC09D3" w:rsidRPr="00F15839">
          <w:rPr>
            <w:rFonts w:ascii="Times New Roman" w:hAnsi="Times New Roman" w:cs="Times New Roman"/>
            <w:color w:val="0000FF"/>
            <w:sz w:val="24"/>
            <w:szCs w:val="24"/>
            <w:u w:val="single"/>
          </w:rPr>
          <w:t>http://nevmenandr.net/dkx/</w:t>
        </w:r>
      </w:hyperlink>
    </w:p>
    <w:p w:rsidR="00FC09D3" w:rsidRPr="00F15839" w:rsidRDefault="00FC09D3"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Диалог. Карнавал. Хронотоп. Журнал научных разысканий о биографии, теоретическом наследии и эпохе М. М. Бахтина.</w:t>
      </w:r>
    </w:p>
    <w:p w:rsidR="00A6033D" w:rsidRPr="00F15839" w:rsidRDefault="00A8031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Лекционный материал подаётся в хронологической последовательности, лекции читаются в традиционной академической форме с </w:t>
      </w:r>
      <w:r w:rsidR="00A6033D" w:rsidRPr="00F15839">
        <w:rPr>
          <w:rFonts w:ascii="Times New Roman" w:hAnsi="Times New Roman" w:cs="Times New Roman"/>
          <w:sz w:val="24"/>
          <w:szCs w:val="24"/>
        </w:rPr>
        <w:t xml:space="preserve">введением </w:t>
      </w:r>
      <w:r w:rsidRPr="00F15839">
        <w:rPr>
          <w:rFonts w:ascii="Times New Roman" w:hAnsi="Times New Roman" w:cs="Times New Roman"/>
          <w:sz w:val="24"/>
          <w:szCs w:val="24"/>
        </w:rPr>
        <w:t>элемент</w:t>
      </w:r>
      <w:r w:rsidR="00A6033D" w:rsidRPr="00F15839">
        <w:rPr>
          <w:rFonts w:ascii="Times New Roman" w:hAnsi="Times New Roman" w:cs="Times New Roman"/>
          <w:sz w:val="24"/>
          <w:szCs w:val="24"/>
        </w:rPr>
        <w:t>ов интерактивного диалога со студентами.</w:t>
      </w:r>
    </w:p>
    <w:p w:rsidR="00A80310" w:rsidRPr="00F15839" w:rsidRDefault="00A6033D" w:rsidP="00F15839">
      <w:pPr>
        <w:spacing w:line="240" w:lineRule="auto"/>
        <w:jc w:val="both"/>
        <w:rPr>
          <w:rFonts w:ascii="Times New Roman" w:eastAsia="Calibri" w:hAnsi="Times New Roman" w:cs="Times New Roman"/>
          <w:sz w:val="24"/>
          <w:szCs w:val="24"/>
          <w:lang w:eastAsia="ru-RU"/>
        </w:rPr>
      </w:pPr>
      <w:r w:rsidRPr="00F15839">
        <w:rPr>
          <w:rFonts w:ascii="Times New Roman" w:eastAsia="Calibri" w:hAnsi="Times New Roman" w:cs="Times New Roman"/>
          <w:sz w:val="24"/>
          <w:szCs w:val="24"/>
          <w:lang w:eastAsia="ru-RU"/>
        </w:rPr>
        <w:t>П</w:t>
      </w:r>
      <w:r w:rsidR="00A80310" w:rsidRPr="00F15839">
        <w:rPr>
          <w:rFonts w:ascii="Times New Roman" w:eastAsia="Calibri" w:hAnsi="Times New Roman" w:cs="Times New Roman"/>
          <w:sz w:val="24"/>
          <w:szCs w:val="24"/>
          <w:lang w:eastAsia="ru-RU"/>
        </w:rPr>
        <w:t>рактические и семинарские занятия</w:t>
      </w:r>
      <w:r w:rsidRPr="00F15839">
        <w:rPr>
          <w:rFonts w:ascii="Times New Roman" w:eastAsia="Calibri" w:hAnsi="Times New Roman" w:cs="Times New Roman"/>
          <w:sz w:val="24"/>
          <w:szCs w:val="24"/>
          <w:lang w:eastAsia="ru-RU"/>
        </w:rPr>
        <w:t xml:space="preserve"> организованы в соответствии с содержанием дисциплины, </w:t>
      </w:r>
      <w:r w:rsidR="00A80310" w:rsidRPr="00F15839">
        <w:rPr>
          <w:rFonts w:ascii="Times New Roman" w:eastAsia="Calibri" w:hAnsi="Times New Roman" w:cs="Times New Roman"/>
          <w:sz w:val="24"/>
          <w:szCs w:val="24"/>
          <w:lang w:eastAsia="ru-RU"/>
        </w:rPr>
        <w:t>проводятся</w:t>
      </w:r>
      <w:r w:rsidRPr="00F15839">
        <w:rPr>
          <w:rFonts w:ascii="Times New Roman" w:eastAsia="Calibri" w:hAnsi="Times New Roman" w:cs="Times New Roman"/>
          <w:sz w:val="24"/>
          <w:szCs w:val="24"/>
          <w:lang w:eastAsia="ru-RU"/>
        </w:rPr>
        <w:t xml:space="preserve"> в форме выступлений студентов, включающих направленную работу преподавателя над сложными или проблемными моментами </w:t>
      </w:r>
      <w:r w:rsidR="003907F7">
        <w:rPr>
          <w:rFonts w:ascii="Times New Roman" w:eastAsia="Calibri" w:hAnsi="Times New Roman" w:cs="Times New Roman"/>
          <w:sz w:val="24"/>
          <w:szCs w:val="24"/>
          <w:lang w:eastAsia="ru-RU"/>
        </w:rPr>
        <w:t>дисциплина</w:t>
      </w:r>
      <w:r w:rsidRPr="00F15839">
        <w:rPr>
          <w:rFonts w:ascii="Times New Roman" w:eastAsia="Calibri" w:hAnsi="Times New Roman" w:cs="Times New Roman"/>
          <w:sz w:val="24"/>
          <w:szCs w:val="24"/>
          <w:lang w:eastAsia="ru-RU"/>
        </w:rPr>
        <w:t>а.</w:t>
      </w:r>
    </w:p>
    <w:p w:rsidR="00E15D0F" w:rsidRPr="00F15839" w:rsidRDefault="00A6033D"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Самостоятельная работа студентов отражается в чтении необходимых текстов, в ведении тетрадей самоподготовки, читательского дневника, в заучивании фрагментов художественных текстов наизусть. </w:t>
      </w:r>
    </w:p>
    <w:p w:rsidR="00FC09D3" w:rsidRPr="00F15839" w:rsidRDefault="00E15D0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См. Приложение «Отечественная литература. Методические рекомендации по СРС».</w:t>
      </w:r>
    </w:p>
    <w:p w:rsidR="00E15D0F" w:rsidRPr="00F15839" w:rsidRDefault="00E15D0F"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См. Приложение «Отечественная литература. Фонды оценочных средств»</w:t>
      </w:r>
      <w:r w:rsidR="00416130" w:rsidRPr="00F15839">
        <w:rPr>
          <w:rFonts w:ascii="Times New Roman" w:hAnsi="Times New Roman" w:cs="Times New Roman"/>
          <w:sz w:val="24"/>
          <w:szCs w:val="24"/>
        </w:rPr>
        <w:t>.</w:t>
      </w:r>
    </w:p>
    <w:p w:rsidR="00416130" w:rsidRPr="00F15839" w:rsidRDefault="00416130" w:rsidP="00F15839">
      <w:pPr>
        <w:spacing w:line="240" w:lineRule="auto"/>
        <w:rPr>
          <w:rFonts w:ascii="Times New Roman" w:hAnsi="Times New Roman" w:cs="Times New Roman"/>
          <w:b/>
          <w:sz w:val="24"/>
          <w:szCs w:val="24"/>
        </w:rPr>
      </w:pPr>
      <w:r w:rsidRPr="00F15839">
        <w:rPr>
          <w:rFonts w:ascii="Times New Roman" w:hAnsi="Times New Roman" w:cs="Times New Roman"/>
          <w:b/>
          <w:sz w:val="24"/>
          <w:szCs w:val="24"/>
        </w:rPr>
        <w:t xml:space="preserve">«Отечественная литература </w:t>
      </w:r>
      <w:r w:rsidRPr="00F15839">
        <w:rPr>
          <w:rFonts w:ascii="Times New Roman" w:hAnsi="Times New Roman" w:cs="Times New Roman"/>
          <w:b/>
          <w:sz w:val="24"/>
          <w:szCs w:val="24"/>
          <w:lang w:val="en-US"/>
        </w:rPr>
        <w:t>XIX</w:t>
      </w:r>
      <w:r w:rsidRPr="00F15839">
        <w:rPr>
          <w:rFonts w:ascii="Times New Roman" w:hAnsi="Times New Roman" w:cs="Times New Roman"/>
          <w:b/>
          <w:sz w:val="24"/>
          <w:szCs w:val="24"/>
        </w:rPr>
        <w:t xml:space="preserve"> века (первая половина)»</w:t>
      </w:r>
    </w:p>
    <w:p w:rsidR="00416130" w:rsidRPr="00F15839" w:rsidRDefault="00416130" w:rsidP="00F15839">
      <w:pPr>
        <w:spacing w:line="240" w:lineRule="auto"/>
        <w:rPr>
          <w:rFonts w:ascii="Times New Roman" w:hAnsi="Times New Roman" w:cs="Times New Roman"/>
          <w:b/>
          <w:sz w:val="24"/>
          <w:szCs w:val="24"/>
        </w:rPr>
      </w:pPr>
    </w:p>
    <w:p w:rsidR="00416130" w:rsidRPr="00F15839" w:rsidRDefault="00416130" w:rsidP="00F15839">
      <w:pPr>
        <w:keepNext/>
        <w:spacing w:line="240" w:lineRule="auto"/>
        <w:ind w:firstLine="709"/>
        <w:jc w:val="both"/>
        <w:outlineLvl w:val="0"/>
        <w:rPr>
          <w:rFonts w:ascii="Times New Roman" w:hAnsi="Times New Roman" w:cs="Times New Roman"/>
          <w:bCs/>
          <w:sz w:val="24"/>
          <w:szCs w:val="24"/>
        </w:rPr>
      </w:pPr>
      <w:r w:rsidRPr="00F15839">
        <w:rPr>
          <w:rFonts w:ascii="Times New Roman" w:hAnsi="Times New Roman" w:cs="Times New Roman"/>
          <w:b/>
          <w:sz w:val="24"/>
          <w:szCs w:val="24"/>
        </w:rPr>
        <w:lastRenderedPageBreak/>
        <w:t>ТЕМА 1</w:t>
      </w:r>
      <w:r w:rsidRPr="00F15839">
        <w:rPr>
          <w:rFonts w:ascii="Times New Roman" w:hAnsi="Times New Roman" w:cs="Times New Roman"/>
          <w:bCs/>
          <w:sz w:val="24"/>
          <w:szCs w:val="24"/>
        </w:rPr>
        <w:t>: Творчество В.А. Жуковского – 2 часа.</w:t>
      </w:r>
    </w:p>
    <w:p w:rsidR="00416130" w:rsidRPr="00F15839" w:rsidRDefault="00416130" w:rsidP="00F15839">
      <w:pPr>
        <w:keepNext/>
        <w:spacing w:line="240" w:lineRule="auto"/>
        <w:ind w:firstLine="709"/>
        <w:jc w:val="both"/>
        <w:outlineLvl w:val="0"/>
        <w:rPr>
          <w:rFonts w:ascii="Times New Roman" w:hAnsi="Times New Roman" w:cs="Times New Roman"/>
          <w:bCs/>
          <w:sz w:val="24"/>
          <w:szCs w:val="24"/>
        </w:rPr>
      </w:pPr>
    </w:p>
    <w:p w:rsidR="00416130" w:rsidRPr="00F15839" w:rsidRDefault="00416130" w:rsidP="00F15839">
      <w:pPr>
        <w:keepNext/>
        <w:spacing w:line="240" w:lineRule="auto"/>
        <w:ind w:left="672" w:firstLine="709"/>
        <w:jc w:val="both"/>
        <w:outlineLvl w:val="0"/>
        <w:rPr>
          <w:rFonts w:ascii="Times New Roman" w:hAnsi="Times New Roman" w:cs="Times New Roman"/>
          <w:bCs/>
          <w:sz w:val="24"/>
          <w:szCs w:val="24"/>
        </w:rPr>
      </w:pPr>
      <w:r w:rsidRPr="00F15839">
        <w:rPr>
          <w:rFonts w:ascii="Times New Roman" w:hAnsi="Times New Roman" w:cs="Times New Roman"/>
          <w:bCs/>
          <w:sz w:val="24"/>
          <w:szCs w:val="24"/>
        </w:rPr>
        <w:t>1.Характер лирического переживания в элегиях Жуковского; философско-этический смысл «воспоминаний».</w:t>
      </w:r>
    </w:p>
    <w:p w:rsidR="00416130" w:rsidRPr="00F15839" w:rsidRDefault="00416130" w:rsidP="00F15839">
      <w:pPr>
        <w:keepNext/>
        <w:spacing w:line="240" w:lineRule="auto"/>
        <w:ind w:left="672" w:firstLine="709"/>
        <w:jc w:val="both"/>
        <w:outlineLvl w:val="0"/>
        <w:rPr>
          <w:rFonts w:ascii="Times New Roman" w:hAnsi="Times New Roman" w:cs="Times New Roman"/>
          <w:bCs/>
          <w:sz w:val="24"/>
          <w:szCs w:val="24"/>
        </w:rPr>
      </w:pPr>
      <w:r w:rsidRPr="00F15839">
        <w:rPr>
          <w:rFonts w:ascii="Times New Roman" w:hAnsi="Times New Roman" w:cs="Times New Roman"/>
          <w:bCs/>
          <w:sz w:val="24"/>
          <w:szCs w:val="24"/>
        </w:rPr>
        <w:t>2. Образ лирического героя в романтической лирике Жуковского.</w:t>
      </w:r>
    </w:p>
    <w:p w:rsidR="00416130" w:rsidRPr="00F15839" w:rsidRDefault="00416130" w:rsidP="00F15839">
      <w:pPr>
        <w:keepNext/>
        <w:numPr>
          <w:ilvl w:val="0"/>
          <w:numId w:val="13"/>
        </w:numPr>
        <w:spacing w:after="0" w:line="240" w:lineRule="auto"/>
        <w:jc w:val="both"/>
        <w:outlineLvl w:val="0"/>
        <w:rPr>
          <w:rFonts w:ascii="Times New Roman" w:hAnsi="Times New Roman" w:cs="Times New Roman"/>
          <w:bCs/>
          <w:sz w:val="24"/>
          <w:szCs w:val="24"/>
        </w:rPr>
      </w:pPr>
      <w:r w:rsidRPr="00F15839">
        <w:rPr>
          <w:rFonts w:ascii="Times New Roman" w:hAnsi="Times New Roman" w:cs="Times New Roman"/>
          <w:bCs/>
          <w:sz w:val="24"/>
          <w:szCs w:val="24"/>
        </w:rPr>
        <w:t>Идеал любви в балладах «Людмила», «Светлана», «Эолова арфа», «Рыцарь Тогенбург».</w:t>
      </w:r>
    </w:p>
    <w:p w:rsidR="00416130" w:rsidRPr="00F15839" w:rsidRDefault="00416130" w:rsidP="00F15839">
      <w:pPr>
        <w:keepNext/>
        <w:numPr>
          <w:ilvl w:val="0"/>
          <w:numId w:val="13"/>
        </w:numPr>
        <w:spacing w:after="0" w:line="240" w:lineRule="auto"/>
        <w:jc w:val="both"/>
        <w:outlineLvl w:val="0"/>
        <w:rPr>
          <w:rFonts w:ascii="Times New Roman" w:hAnsi="Times New Roman" w:cs="Times New Roman"/>
          <w:bCs/>
          <w:sz w:val="24"/>
          <w:szCs w:val="24"/>
        </w:rPr>
      </w:pPr>
      <w:r w:rsidRPr="00F15839">
        <w:rPr>
          <w:rFonts w:ascii="Times New Roman" w:hAnsi="Times New Roman" w:cs="Times New Roman"/>
          <w:bCs/>
          <w:sz w:val="24"/>
          <w:szCs w:val="24"/>
        </w:rPr>
        <w:t xml:space="preserve">Вклад Жуковского в развитие романтического стиля и языка; связь с эстетической программой писателя. </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pStyle w:val="ae"/>
        <w:numPr>
          <w:ilvl w:val="1"/>
          <w:numId w:val="13"/>
        </w:numPr>
        <w:contextualSpacing/>
        <w:jc w:val="both"/>
      </w:pPr>
      <w:r w:rsidRPr="00F15839">
        <w:t>Лазарев В.Я. Уроки Василия Жуковского. Очерки о великом русском поэте. – М., 1984.</w:t>
      </w:r>
    </w:p>
    <w:p w:rsidR="00416130" w:rsidRPr="00F15839" w:rsidRDefault="00416130" w:rsidP="00F15839">
      <w:pPr>
        <w:pStyle w:val="ae"/>
        <w:numPr>
          <w:ilvl w:val="1"/>
          <w:numId w:val="13"/>
        </w:numPr>
        <w:contextualSpacing/>
        <w:jc w:val="both"/>
      </w:pPr>
      <w:r w:rsidRPr="00F15839">
        <w:t>Касаткина В.Н. «Здесь сердцу будет приятно…» Поэзия В.А. Жуковского. - М., 1995.</w:t>
      </w:r>
    </w:p>
    <w:p w:rsidR="00416130" w:rsidRPr="00F15839" w:rsidRDefault="00416130" w:rsidP="00F15839">
      <w:pPr>
        <w:pStyle w:val="ae"/>
        <w:numPr>
          <w:ilvl w:val="1"/>
          <w:numId w:val="13"/>
        </w:numPr>
        <w:contextualSpacing/>
        <w:jc w:val="both"/>
      </w:pPr>
      <w:r w:rsidRPr="00F15839">
        <w:t>Шаталов С.Е. Жуковский. Жизнь и творческий путь (200 лет со дня рождения). – М., 1983.</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keepNext/>
        <w:spacing w:line="240" w:lineRule="auto"/>
        <w:ind w:firstLine="709"/>
        <w:jc w:val="both"/>
        <w:outlineLvl w:val="0"/>
        <w:rPr>
          <w:rFonts w:ascii="Times New Roman" w:hAnsi="Times New Roman" w:cs="Times New Roman"/>
          <w:bCs/>
          <w:sz w:val="24"/>
          <w:szCs w:val="24"/>
        </w:rPr>
      </w:pPr>
      <w:r w:rsidRPr="00F15839">
        <w:rPr>
          <w:rFonts w:ascii="Times New Roman" w:hAnsi="Times New Roman" w:cs="Times New Roman"/>
          <w:b/>
          <w:sz w:val="24"/>
          <w:szCs w:val="24"/>
        </w:rPr>
        <w:t>ТЕМА 2</w:t>
      </w:r>
      <w:r w:rsidRPr="00F15839">
        <w:rPr>
          <w:rFonts w:ascii="Times New Roman" w:hAnsi="Times New Roman" w:cs="Times New Roman"/>
          <w:bCs/>
          <w:sz w:val="24"/>
          <w:szCs w:val="24"/>
        </w:rPr>
        <w:t>: Новаторство И.А. Крылова-баснописца – 2 часа.</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numPr>
          <w:ilvl w:val="0"/>
          <w:numId w:val="14"/>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Жанр басни, его художественные особенности.</w:t>
      </w:r>
    </w:p>
    <w:p w:rsidR="00416130" w:rsidRPr="00F15839" w:rsidRDefault="00416130" w:rsidP="00F15839">
      <w:pPr>
        <w:numPr>
          <w:ilvl w:val="0"/>
          <w:numId w:val="14"/>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и тематика басен И.А. Крылова (</w:t>
      </w:r>
      <w:proofErr w:type="gramStart"/>
      <w:r w:rsidRPr="00F15839">
        <w:rPr>
          <w:rFonts w:ascii="Times New Roman" w:hAnsi="Times New Roman" w:cs="Times New Roman"/>
          <w:sz w:val="24"/>
          <w:szCs w:val="24"/>
        </w:rPr>
        <w:t>социально-бытовые</w:t>
      </w:r>
      <w:proofErr w:type="gramEnd"/>
      <w:r w:rsidRPr="00F15839">
        <w:rPr>
          <w:rFonts w:ascii="Times New Roman" w:hAnsi="Times New Roman" w:cs="Times New Roman"/>
          <w:sz w:val="24"/>
          <w:szCs w:val="24"/>
        </w:rPr>
        <w:t>, нравственно-философские, нравоучительные).</w:t>
      </w:r>
    </w:p>
    <w:p w:rsidR="00416130" w:rsidRPr="00F15839" w:rsidRDefault="00416130" w:rsidP="00F15839">
      <w:pPr>
        <w:numPr>
          <w:ilvl w:val="0"/>
          <w:numId w:val="14"/>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Народность и реализм басен: а) композиция; б) принципы типизации; в) образ автора; г) язык.</w:t>
      </w:r>
    </w:p>
    <w:p w:rsidR="00416130" w:rsidRPr="00F15839" w:rsidRDefault="00416130" w:rsidP="00F15839">
      <w:pPr>
        <w:numPr>
          <w:ilvl w:val="0"/>
          <w:numId w:val="14"/>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Место басенного наследия И.А. Крылова в истории русской литературы.</w:t>
      </w:r>
    </w:p>
    <w:p w:rsidR="00416130" w:rsidRPr="00F15839" w:rsidRDefault="00416130" w:rsidP="00F15839">
      <w:pPr>
        <w:spacing w:line="240" w:lineRule="auto"/>
        <w:ind w:left="144"/>
        <w:rPr>
          <w:rFonts w:ascii="Times New Roman" w:hAnsi="Times New Roman" w:cs="Times New Roman"/>
          <w:sz w:val="24"/>
          <w:szCs w:val="24"/>
        </w:rPr>
      </w:pPr>
    </w:p>
    <w:p w:rsidR="00416130" w:rsidRPr="00F15839" w:rsidRDefault="00416130"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pStyle w:val="ae"/>
        <w:numPr>
          <w:ilvl w:val="1"/>
          <w:numId w:val="14"/>
        </w:numPr>
        <w:contextualSpacing/>
      </w:pPr>
      <w:r w:rsidRPr="00F15839">
        <w:t xml:space="preserve">Архипов В.А. И.А. Крылов. Поэзия народной мудрости. – М., 1974; </w:t>
      </w:r>
    </w:p>
    <w:p w:rsidR="00416130" w:rsidRPr="00F15839" w:rsidRDefault="00416130" w:rsidP="00F15839">
      <w:pPr>
        <w:pStyle w:val="ae"/>
        <w:numPr>
          <w:ilvl w:val="1"/>
          <w:numId w:val="14"/>
        </w:numPr>
        <w:contextualSpacing/>
      </w:pPr>
      <w:r w:rsidRPr="00F15839">
        <w:t>Белинский В.Г. Иван Андреевич Крылов. Полн</w:t>
      </w:r>
      <w:proofErr w:type="gramStart"/>
      <w:r w:rsidRPr="00F15839">
        <w:t>.с</w:t>
      </w:r>
      <w:proofErr w:type="gramEnd"/>
      <w:r w:rsidRPr="00F15839">
        <w:t xml:space="preserve">обр.соч. В 13 тт. – М., 1954. – Т.8.; </w:t>
      </w:r>
    </w:p>
    <w:p w:rsidR="00416130" w:rsidRPr="00F15839" w:rsidRDefault="00416130" w:rsidP="00F15839">
      <w:pPr>
        <w:pStyle w:val="ae"/>
        <w:numPr>
          <w:ilvl w:val="1"/>
          <w:numId w:val="14"/>
        </w:numPr>
        <w:contextualSpacing/>
      </w:pPr>
      <w:r w:rsidRPr="00F15839">
        <w:t xml:space="preserve">Десницкий Л.В. Иван Андреевич Крылов. – М., 1983; </w:t>
      </w:r>
    </w:p>
    <w:p w:rsidR="00416130" w:rsidRPr="00F15839" w:rsidRDefault="00416130" w:rsidP="00F15839">
      <w:pPr>
        <w:pStyle w:val="ae"/>
        <w:numPr>
          <w:ilvl w:val="1"/>
          <w:numId w:val="14"/>
        </w:numPr>
        <w:contextualSpacing/>
      </w:pPr>
      <w:r w:rsidRPr="00F15839">
        <w:t xml:space="preserve">Коровин В.И. Поэт и мудрец. Книга об Иване Крылове. </w:t>
      </w:r>
      <w:proofErr w:type="gramStart"/>
      <w:r w:rsidRPr="00F15839">
        <w:t>–М</w:t>
      </w:r>
      <w:proofErr w:type="gramEnd"/>
      <w:r w:rsidRPr="00F15839">
        <w:t>., 1996.</w:t>
      </w:r>
    </w:p>
    <w:p w:rsidR="00416130" w:rsidRPr="00F15839" w:rsidRDefault="00416130" w:rsidP="00F15839">
      <w:pPr>
        <w:spacing w:line="240" w:lineRule="auto"/>
        <w:ind w:left="144"/>
        <w:rPr>
          <w:rFonts w:ascii="Times New Roman" w:hAnsi="Times New Roman" w:cs="Times New Roman"/>
          <w:sz w:val="24"/>
          <w:szCs w:val="24"/>
        </w:rPr>
      </w:pPr>
    </w:p>
    <w:p w:rsidR="00416130" w:rsidRPr="00F15839" w:rsidRDefault="00416130" w:rsidP="00F15839">
      <w:pPr>
        <w:spacing w:line="240" w:lineRule="auto"/>
        <w:ind w:left="144"/>
        <w:rPr>
          <w:rFonts w:ascii="Times New Roman" w:hAnsi="Times New Roman" w:cs="Times New Roman"/>
          <w:sz w:val="24"/>
          <w:szCs w:val="24"/>
        </w:rPr>
      </w:pPr>
    </w:p>
    <w:p w:rsidR="00416130" w:rsidRPr="00F15839" w:rsidRDefault="00416130" w:rsidP="00F15839">
      <w:pPr>
        <w:keepNext/>
        <w:spacing w:line="240" w:lineRule="auto"/>
        <w:ind w:firstLine="709"/>
        <w:jc w:val="both"/>
        <w:outlineLvl w:val="0"/>
        <w:rPr>
          <w:rFonts w:ascii="Times New Roman" w:hAnsi="Times New Roman" w:cs="Times New Roman"/>
          <w:bCs/>
          <w:sz w:val="24"/>
          <w:szCs w:val="24"/>
        </w:rPr>
      </w:pPr>
      <w:r w:rsidRPr="00F15839">
        <w:rPr>
          <w:rFonts w:ascii="Times New Roman" w:hAnsi="Times New Roman" w:cs="Times New Roman"/>
          <w:b/>
          <w:sz w:val="24"/>
          <w:szCs w:val="24"/>
        </w:rPr>
        <w:t xml:space="preserve">    ТЕМА 3</w:t>
      </w:r>
      <w:r w:rsidRPr="00F15839">
        <w:rPr>
          <w:rFonts w:ascii="Times New Roman" w:hAnsi="Times New Roman" w:cs="Times New Roman"/>
          <w:bCs/>
          <w:sz w:val="24"/>
          <w:szCs w:val="24"/>
        </w:rPr>
        <w:t>:Комедия А.С. Грибоедова «Горе от ума» - 2 часа.</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1. История создания комедии; характеристика замысла.</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2. Сюжет и композиция комедии.</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3. Фамусовская Москва и ее представители. Система образов комедии.</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4.Образ Чацкого, его роль в раскрытии идейного замысла комедии.</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5.Язык и стиль комедии.</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6. «Горе от ума» в русской критике: </w:t>
      </w:r>
      <w:r w:rsidRPr="00F15839">
        <w:rPr>
          <w:rFonts w:ascii="Times New Roman" w:hAnsi="Times New Roman" w:cs="Times New Roman"/>
          <w:i/>
          <w:iCs/>
          <w:sz w:val="24"/>
          <w:szCs w:val="24"/>
        </w:rPr>
        <w:t>Письмо А.С. Пушкина к А.А. Бестужеву.</w:t>
      </w:r>
      <w:r w:rsidRPr="00F15839">
        <w:rPr>
          <w:rFonts w:ascii="Times New Roman" w:hAnsi="Times New Roman" w:cs="Times New Roman"/>
          <w:sz w:val="24"/>
          <w:szCs w:val="24"/>
        </w:rPr>
        <w:t xml:space="preserve"> 1825. – Полн. собр. соч., Т.10. </w:t>
      </w:r>
      <w:r w:rsidRPr="00F15839">
        <w:rPr>
          <w:rFonts w:ascii="Times New Roman" w:hAnsi="Times New Roman" w:cs="Times New Roman"/>
          <w:i/>
          <w:iCs/>
          <w:sz w:val="24"/>
          <w:szCs w:val="24"/>
        </w:rPr>
        <w:t>Гоголь Н.</w:t>
      </w:r>
      <w:proofErr w:type="gramStart"/>
      <w:r w:rsidRPr="00F15839">
        <w:rPr>
          <w:rFonts w:ascii="Times New Roman" w:hAnsi="Times New Roman" w:cs="Times New Roman"/>
          <w:i/>
          <w:iCs/>
          <w:sz w:val="24"/>
          <w:szCs w:val="24"/>
        </w:rPr>
        <w:t>В</w:t>
      </w:r>
      <w:r w:rsidRPr="00F15839">
        <w:rPr>
          <w:rFonts w:ascii="Times New Roman" w:hAnsi="Times New Roman" w:cs="Times New Roman"/>
          <w:sz w:val="24"/>
          <w:szCs w:val="24"/>
        </w:rPr>
        <w:t>.</w:t>
      </w:r>
      <w:proofErr w:type="gramEnd"/>
      <w:r w:rsidRPr="00F15839">
        <w:rPr>
          <w:rFonts w:ascii="Times New Roman" w:hAnsi="Times New Roman" w:cs="Times New Roman"/>
          <w:sz w:val="24"/>
          <w:szCs w:val="24"/>
        </w:rPr>
        <w:t xml:space="preserve"> В чем же, наконец, существо русской поэзии и в чем ее особенность? – Полн. собр. соч. – М., 1952. – Т.8</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i/>
          <w:iCs/>
          <w:sz w:val="24"/>
          <w:szCs w:val="24"/>
        </w:rPr>
        <w:t>Белинский В.Г.</w:t>
      </w:r>
      <w:r w:rsidRPr="00F15839">
        <w:rPr>
          <w:rFonts w:ascii="Times New Roman" w:hAnsi="Times New Roman" w:cs="Times New Roman"/>
          <w:sz w:val="24"/>
          <w:szCs w:val="24"/>
        </w:rPr>
        <w:t xml:space="preserve"> Литературные мечтания. – Собр. соч. в 9 тт. – Т.1</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i/>
          <w:iCs/>
          <w:sz w:val="24"/>
          <w:szCs w:val="24"/>
        </w:rPr>
        <w:t>Григорьев А.</w:t>
      </w:r>
      <w:r w:rsidRPr="00F15839">
        <w:rPr>
          <w:rFonts w:ascii="Times New Roman" w:hAnsi="Times New Roman" w:cs="Times New Roman"/>
          <w:sz w:val="24"/>
          <w:szCs w:val="24"/>
        </w:rPr>
        <w:t xml:space="preserve"> По поводу нового издания старой вещи. //Григорьев А. Литературная критика. – М., 1967.</w:t>
      </w: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i/>
          <w:iCs/>
          <w:sz w:val="24"/>
          <w:szCs w:val="24"/>
        </w:rPr>
        <w:t>Гончаров И.А.</w:t>
      </w:r>
      <w:r w:rsidRPr="00F15839">
        <w:rPr>
          <w:rFonts w:ascii="Times New Roman" w:hAnsi="Times New Roman" w:cs="Times New Roman"/>
          <w:sz w:val="24"/>
          <w:szCs w:val="24"/>
        </w:rPr>
        <w:t xml:space="preserve"> Мильон терзаний. – Собр. соч. в 9 тт. – Т.8.</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pStyle w:val="ae"/>
        <w:numPr>
          <w:ilvl w:val="2"/>
          <w:numId w:val="13"/>
        </w:numPr>
        <w:contextualSpacing/>
        <w:jc w:val="both"/>
      </w:pPr>
      <w:r w:rsidRPr="00F15839">
        <w:t>Борисов Ю.М. Просеминарий по творчеству А.С. Грибоедова. «Горе от ума». – Саратов, 1998.</w:t>
      </w:r>
    </w:p>
    <w:p w:rsidR="00416130" w:rsidRPr="00F15839" w:rsidRDefault="00416130" w:rsidP="00F15839">
      <w:pPr>
        <w:pStyle w:val="ae"/>
        <w:numPr>
          <w:ilvl w:val="2"/>
          <w:numId w:val="13"/>
        </w:numPr>
        <w:contextualSpacing/>
        <w:jc w:val="both"/>
      </w:pPr>
      <w:r w:rsidRPr="00F15839">
        <w:t xml:space="preserve">Грибоедов А.С. Творчество. Биография. Традиции: Сб. ст. /Ответ. Ред. С.А. Фомичев. – Л., 1977; </w:t>
      </w:r>
    </w:p>
    <w:p w:rsidR="00416130" w:rsidRPr="00F15839" w:rsidRDefault="00416130" w:rsidP="00F15839">
      <w:pPr>
        <w:pStyle w:val="ae"/>
        <w:numPr>
          <w:ilvl w:val="2"/>
          <w:numId w:val="13"/>
        </w:numPr>
        <w:contextualSpacing/>
        <w:jc w:val="both"/>
      </w:pPr>
      <w:r w:rsidRPr="00F15839">
        <w:t xml:space="preserve">Грибоедов в русской критике. Сб. ст.- М., 1958; </w:t>
      </w:r>
    </w:p>
    <w:p w:rsidR="00416130" w:rsidRPr="00F15839" w:rsidRDefault="00416130" w:rsidP="00F15839">
      <w:pPr>
        <w:pStyle w:val="ae"/>
        <w:numPr>
          <w:ilvl w:val="2"/>
          <w:numId w:val="13"/>
        </w:numPr>
        <w:contextualSpacing/>
        <w:jc w:val="both"/>
      </w:pPr>
      <w:r w:rsidRPr="00F15839">
        <w:t xml:space="preserve">Лебедев А.А. Грибоедов: Факты и гипотезы. – М., 1980; </w:t>
      </w:r>
    </w:p>
    <w:p w:rsidR="00416130" w:rsidRPr="00F15839" w:rsidRDefault="00416130" w:rsidP="00F15839">
      <w:pPr>
        <w:pStyle w:val="ae"/>
        <w:numPr>
          <w:ilvl w:val="2"/>
          <w:numId w:val="13"/>
        </w:numPr>
        <w:contextualSpacing/>
        <w:jc w:val="both"/>
      </w:pPr>
      <w:r w:rsidRPr="00F15839">
        <w:t xml:space="preserve">Медведева И. «Горе от ума» А.С. Грибоедова. – М., 1974; </w:t>
      </w:r>
    </w:p>
    <w:p w:rsidR="00416130" w:rsidRPr="00F15839" w:rsidRDefault="00416130" w:rsidP="00F15839">
      <w:pPr>
        <w:pStyle w:val="ae"/>
        <w:numPr>
          <w:ilvl w:val="2"/>
          <w:numId w:val="13"/>
        </w:numPr>
        <w:contextualSpacing/>
        <w:jc w:val="both"/>
      </w:pPr>
      <w:r w:rsidRPr="00F15839">
        <w:t xml:space="preserve">Петров А.С. Комедия А.С. Грибоедова «Горе от ума». – М., 1980; </w:t>
      </w:r>
    </w:p>
    <w:p w:rsidR="00416130" w:rsidRPr="00F15839" w:rsidRDefault="00416130" w:rsidP="00F15839">
      <w:pPr>
        <w:pStyle w:val="ae"/>
        <w:numPr>
          <w:ilvl w:val="2"/>
          <w:numId w:val="13"/>
        </w:numPr>
        <w:contextualSpacing/>
        <w:jc w:val="both"/>
      </w:pPr>
      <w:r w:rsidRPr="00F15839">
        <w:t>Проблемы творчества А.С. Грибоедова /Ответ</w:t>
      </w:r>
      <w:proofErr w:type="gramStart"/>
      <w:r w:rsidRPr="00F15839">
        <w:t>.р</w:t>
      </w:r>
      <w:proofErr w:type="gramEnd"/>
      <w:r w:rsidRPr="00F15839">
        <w:t xml:space="preserve">ед. С.А. Фомичев. – Смоленск, 1998; </w:t>
      </w:r>
    </w:p>
    <w:p w:rsidR="00416130" w:rsidRPr="00F15839" w:rsidRDefault="00416130" w:rsidP="00F15839">
      <w:pPr>
        <w:pStyle w:val="ae"/>
        <w:numPr>
          <w:ilvl w:val="2"/>
          <w:numId w:val="13"/>
        </w:numPr>
        <w:contextualSpacing/>
        <w:jc w:val="both"/>
      </w:pPr>
      <w:r w:rsidRPr="00F15839">
        <w:t>Фомичев С.А. Комедия А.С. Грибоедова «Горе от ума»: Комментарий. – М., 1983;</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b/>
          <w:sz w:val="24"/>
          <w:szCs w:val="24"/>
        </w:rPr>
      </w:pPr>
      <w:r w:rsidRPr="00F15839">
        <w:rPr>
          <w:rFonts w:ascii="Times New Roman" w:hAnsi="Times New Roman" w:cs="Times New Roman"/>
          <w:b/>
          <w:sz w:val="24"/>
          <w:szCs w:val="24"/>
        </w:rPr>
        <w:t xml:space="preserve">«Отечественная литература </w:t>
      </w:r>
      <w:r w:rsidRPr="00F15839">
        <w:rPr>
          <w:rFonts w:ascii="Times New Roman" w:hAnsi="Times New Roman" w:cs="Times New Roman"/>
          <w:b/>
          <w:sz w:val="24"/>
          <w:szCs w:val="24"/>
          <w:lang w:val="en-US"/>
        </w:rPr>
        <w:t>XIX</w:t>
      </w:r>
      <w:r w:rsidRPr="00F15839">
        <w:rPr>
          <w:rFonts w:ascii="Times New Roman" w:hAnsi="Times New Roman" w:cs="Times New Roman"/>
          <w:b/>
          <w:sz w:val="24"/>
          <w:szCs w:val="24"/>
        </w:rPr>
        <w:t xml:space="preserve"> века (вторая половина)»</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b/>
          <w:sz w:val="24"/>
          <w:szCs w:val="24"/>
        </w:rPr>
      </w:pPr>
      <w:r w:rsidRPr="00F15839">
        <w:rPr>
          <w:rFonts w:ascii="Times New Roman" w:hAnsi="Times New Roman" w:cs="Times New Roman"/>
          <w:b/>
          <w:sz w:val="24"/>
          <w:szCs w:val="24"/>
        </w:rPr>
        <w:t xml:space="preserve">Планы семинарских занятий </w:t>
      </w:r>
    </w:p>
    <w:p w:rsidR="00416130" w:rsidRPr="00F15839" w:rsidRDefault="00416130" w:rsidP="00F15839">
      <w:pPr>
        <w:spacing w:line="240" w:lineRule="auto"/>
        <w:jc w:val="both"/>
        <w:rPr>
          <w:rFonts w:ascii="Times New Roman" w:hAnsi="Times New Roman" w:cs="Times New Roman"/>
          <w:b/>
          <w:bCs/>
          <w:i/>
          <w:iCs/>
          <w:sz w:val="24"/>
          <w:szCs w:val="24"/>
        </w:rPr>
      </w:pPr>
    </w:p>
    <w:p w:rsidR="00416130" w:rsidRPr="00F15839" w:rsidRDefault="00416130" w:rsidP="00F15839">
      <w:pPr>
        <w:spacing w:line="240" w:lineRule="auto"/>
        <w:jc w:val="both"/>
        <w:rPr>
          <w:rFonts w:ascii="Times New Roman" w:hAnsi="Times New Roman" w:cs="Times New Roman"/>
          <w:b/>
          <w:sz w:val="24"/>
          <w:szCs w:val="24"/>
        </w:rPr>
      </w:pPr>
      <w:r w:rsidRPr="00F15839">
        <w:rPr>
          <w:rFonts w:ascii="Times New Roman" w:hAnsi="Times New Roman" w:cs="Times New Roman"/>
          <w:b/>
          <w:bCs/>
          <w:sz w:val="24"/>
          <w:szCs w:val="24"/>
        </w:rPr>
        <w:t>ТЕМА 1</w:t>
      </w:r>
      <w:r w:rsidRPr="00F15839">
        <w:rPr>
          <w:rFonts w:ascii="Times New Roman" w:hAnsi="Times New Roman" w:cs="Times New Roman"/>
          <w:sz w:val="24"/>
          <w:szCs w:val="24"/>
        </w:rPr>
        <w:t xml:space="preserve">: </w:t>
      </w:r>
      <w:r w:rsidRPr="00F15839">
        <w:rPr>
          <w:rFonts w:ascii="Times New Roman" w:hAnsi="Times New Roman" w:cs="Times New Roman"/>
          <w:b/>
          <w:sz w:val="24"/>
          <w:szCs w:val="24"/>
        </w:rPr>
        <w:t>Лирика А.А. Фета.</w:t>
      </w:r>
    </w:p>
    <w:p w:rsidR="00416130" w:rsidRPr="00F15839" w:rsidRDefault="00416130" w:rsidP="00F15839">
      <w:pPr>
        <w:spacing w:line="240" w:lineRule="auto"/>
        <w:jc w:val="both"/>
        <w:rPr>
          <w:rFonts w:ascii="Times New Roman" w:hAnsi="Times New Roman" w:cs="Times New Roman"/>
          <w:b/>
          <w:sz w:val="24"/>
          <w:szCs w:val="24"/>
        </w:rPr>
      </w:pPr>
    </w:p>
    <w:p w:rsidR="00416130" w:rsidRPr="00F15839" w:rsidRDefault="00416130" w:rsidP="00F15839">
      <w:pPr>
        <w:numPr>
          <w:ilvl w:val="0"/>
          <w:numId w:val="15"/>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Эстетический реализм А.Ф. Фета и основные мотивы его лирики.</w:t>
      </w:r>
    </w:p>
    <w:p w:rsidR="00416130" w:rsidRPr="00F15839" w:rsidRDefault="00416130" w:rsidP="00F15839">
      <w:pPr>
        <w:numPr>
          <w:ilvl w:val="0"/>
          <w:numId w:val="15"/>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Изображение природы в лирике А.Ф. Фета.</w:t>
      </w:r>
    </w:p>
    <w:p w:rsidR="00416130" w:rsidRPr="00F15839" w:rsidRDefault="00416130" w:rsidP="00F15839">
      <w:pPr>
        <w:numPr>
          <w:ilvl w:val="0"/>
          <w:numId w:val="15"/>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Стихотворения о любви и красоте мира.</w:t>
      </w:r>
    </w:p>
    <w:p w:rsidR="00416130" w:rsidRPr="00F15839" w:rsidRDefault="00416130" w:rsidP="00F15839">
      <w:pPr>
        <w:numPr>
          <w:ilvl w:val="0"/>
          <w:numId w:val="15"/>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Лексико-стилистические и ритмические особенности лирики А.А. Фета.</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b/>
          <w:bCs/>
          <w:sz w:val="24"/>
          <w:szCs w:val="24"/>
        </w:rPr>
        <w:t>Литература</w:t>
      </w:r>
      <w:r w:rsidRPr="00F15839">
        <w:rPr>
          <w:rFonts w:ascii="Times New Roman" w:hAnsi="Times New Roman" w:cs="Times New Roman"/>
          <w:sz w:val="24"/>
          <w:szCs w:val="24"/>
        </w:rPr>
        <w:t xml:space="preserve">: </w:t>
      </w:r>
    </w:p>
    <w:p w:rsidR="00416130" w:rsidRPr="00F15839" w:rsidRDefault="00416130" w:rsidP="00F15839">
      <w:pPr>
        <w:pStyle w:val="ae"/>
        <w:numPr>
          <w:ilvl w:val="0"/>
          <w:numId w:val="16"/>
        </w:numPr>
        <w:contextualSpacing/>
        <w:jc w:val="both"/>
      </w:pPr>
      <w:r w:rsidRPr="00F15839">
        <w:t xml:space="preserve">Дружинин А.В. Стихотворения А.А. Фета //Дружинин А.В. Литературная критика. – М., 1983; </w:t>
      </w:r>
    </w:p>
    <w:p w:rsidR="00416130" w:rsidRPr="00F15839" w:rsidRDefault="00416130" w:rsidP="00F15839">
      <w:pPr>
        <w:pStyle w:val="ae"/>
        <w:numPr>
          <w:ilvl w:val="0"/>
          <w:numId w:val="16"/>
        </w:numPr>
        <w:contextualSpacing/>
        <w:jc w:val="both"/>
      </w:pPr>
      <w:r w:rsidRPr="00F15839">
        <w:lastRenderedPageBreak/>
        <w:t>Григорьева А.Д., Иванова Н.Н. Язык поэзии Х</w:t>
      </w:r>
      <w:proofErr w:type="gramStart"/>
      <w:r w:rsidRPr="00F15839">
        <w:rPr>
          <w:lang w:val="en-US"/>
        </w:rPr>
        <w:t>I</w:t>
      </w:r>
      <w:proofErr w:type="gramEnd"/>
      <w:r w:rsidRPr="00F15839">
        <w:t xml:space="preserve">Х-ХХ вв. Фет. Современная лирика. </w:t>
      </w:r>
      <w:proofErr w:type="gramStart"/>
      <w:r w:rsidRPr="00F15839">
        <w:t>–М</w:t>
      </w:r>
      <w:proofErr w:type="gramEnd"/>
      <w:r w:rsidRPr="00F15839">
        <w:t xml:space="preserve">., 1985; </w:t>
      </w:r>
    </w:p>
    <w:p w:rsidR="00416130" w:rsidRPr="00F15839" w:rsidRDefault="00416130" w:rsidP="00F15839">
      <w:pPr>
        <w:pStyle w:val="ae"/>
        <w:numPr>
          <w:ilvl w:val="0"/>
          <w:numId w:val="16"/>
        </w:numPr>
        <w:contextualSpacing/>
        <w:jc w:val="both"/>
      </w:pPr>
      <w:r w:rsidRPr="00F15839">
        <w:t xml:space="preserve">Ермилова Л.Я. Психология творчества поэтов-лириков Тютчева и Фета. – М., 1979; </w:t>
      </w:r>
    </w:p>
    <w:p w:rsidR="00416130" w:rsidRPr="00F15839" w:rsidRDefault="00416130" w:rsidP="00F15839">
      <w:pPr>
        <w:pStyle w:val="ae"/>
        <w:numPr>
          <w:ilvl w:val="0"/>
          <w:numId w:val="16"/>
        </w:numPr>
        <w:contextualSpacing/>
        <w:jc w:val="both"/>
      </w:pPr>
      <w:r w:rsidRPr="00F15839">
        <w:t>Козубовская Г.П. Поэзия А. Фета и мифология: Учеб</w:t>
      </w:r>
      <w:proofErr w:type="gramStart"/>
      <w:r w:rsidRPr="00F15839">
        <w:t>.</w:t>
      </w:r>
      <w:proofErr w:type="gramEnd"/>
      <w:r w:rsidRPr="00F15839">
        <w:t xml:space="preserve"> </w:t>
      </w:r>
      <w:proofErr w:type="gramStart"/>
      <w:r w:rsidRPr="00F15839">
        <w:t>п</w:t>
      </w:r>
      <w:proofErr w:type="gramEnd"/>
      <w:r w:rsidRPr="00F15839">
        <w:t>особие по спец</w:t>
      </w:r>
      <w:r w:rsidR="003907F7">
        <w:t>дисциплина</w:t>
      </w:r>
      <w:r w:rsidRPr="00F15839">
        <w:t>у. – Барнаул</w:t>
      </w:r>
      <w:proofErr w:type="gramStart"/>
      <w:r w:rsidRPr="00F15839">
        <w:t xml:space="preserve">., </w:t>
      </w:r>
      <w:proofErr w:type="gramEnd"/>
      <w:r w:rsidRPr="00F15839">
        <w:t>1991.</w:t>
      </w:r>
    </w:p>
    <w:p w:rsidR="00416130" w:rsidRPr="00F15839" w:rsidRDefault="00416130" w:rsidP="00F15839">
      <w:pPr>
        <w:pStyle w:val="ae"/>
        <w:numPr>
          <w:ilvl w:val="0"/>
          <w:numId w:val="16"/>
        </w:numPr>
        <w:contextualSpacing/>
        <w:jc w:val="both"/>
      </w:pPr>
      <w:r w:rsidRPr="00F15839">
        <w:t xml:space="preserve">Проблемы изучения жизни и творчества А.А. Фета. – </w:t>
      </w:r>
      <w:r w:rsidR="003907F7">
        <w:t>Дисциплина</w:t>
      </w:r>
      <w:r w:rsidRPr="00F15839">
        <w:t xml:space="preserve">к, 1990; </w:t>
      </w:r>
    </w:p>
    <w:p w:rsidR="00416130" w:rsidRPr="00F15839" w:rsidRDefault="00416130" w:rsidP="00F15839">
      <w:pPr>
        <w:pStyle w:val="ae"/>
        <w:numPr>
          <w:ilvl w:val="0"/>
          <w:numId w:val="16"/>
        </w:numPr>
        <w:contextualSpacing/>
        <w:jc w:val="both"/>
      </w:pPr>
      <w:r w:rsidRPr="00F15839">
        <w:t>Скатов Н</w:t>
      </w:r>
      <w:proofErr w:type="gramStart"/>
      <w:r w:rsidRPr="00F15839">
        <w:t>,Н</w:t>
      </w:r>
      <w:proofErr w:type="gramEnd"/>
      <w:r w:rsidRPr="00F15839">
        <w:t>. Некрасов и Фет //Скатов Н.Н. Некрасов. Современники и продолжатели. – М., 1986.</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ind w:left="-720"/>
        <w:jc w:val="both"/>
        <w:rPr>
          <w:rFonts w:ascii="Times New Roman" w:hAnsi="Times New Roman" w:cs="Times New Roman"/>
          <w:b/>
          <w:bCs/>
          <w:sz w:val="24"/>
          <w:szCs w:val="24"/>
        </w:rPr>
      </w:pPr>
      <w:r w:rsidRPr="00F15839">
        <w:rPr>
          <w:rFonts w:ascii="Times New Roman" w:hAnsi="Times New Roman" w:cs="Times New Roman"/>
          <w:b/>
          <w:bCs/>
          <w:sz w:val="24"/>
          <w:szCs w:val="24"/>
        </w:rPr>
        <w:t xml:space="preserve">Тема 2. И. А. Гончаров в критике </w:t>
      </w:r>
      <w:r w:rsidRPr="00F15839">
        <w:rPr>
          <w:rFonts w:ascii="Times New Roman" w:hAnsi="Times New Roman" w:cs="Times New Roman"/>
          <w:b/>
          <w:bCs/>
          <w:sz w:val="24"/>
          <w:szCs w:val="24"/>
          <w:lang w:val="en-US"/>
        </w:rPr>
        <w:t>XIX</w:t>
      </w:r>
      <w:r w:rsidRPr="00F15839">
        <w:rPr>
          <w:rFonts w:ascii="Times New Roman" w:hAnsi="Times New Roman" w:cs="Times New Roman"/>
          <w:b/>
          <w:bCs/>
          <w:sz w:val="24"/>
          <w:szCs w:val="24"/>
        </w:rPr>
        <w:t>–</w:t>
      </w:r>
      <w:r w:rsidRPr="00F15839">
        <w:rPr>
          <w:rFonts w:ascii="Times New Roman" w:hAnsi="Times New Roman" w:cs="Times New Roman"/>
          <w:b/>
          <w:bCs/>
          <w:sz w:val="24"/>
          <w:szCs w:val="24"/>
          <w:lang w:val="en-US"/>
        </w:rPr>
        <w:t>XX</w:t>
      </w:r>
      <w:r w:rsidRPr="00F15839">
        <w:rPr>
          <w:rFonts w:ascii="Times New Roman" w:hAnsi="Times New Roman" w:cs="Times New Roman"/>
          <w:b/>
          <w:bCs/>
          <w:sz w:val="24"/>
          <w:szCs w:val="24"/>
        </w:rPr>
        <w:t xml:space="preserve"> веков.</w:t>
      </w:r>
    </w:p>
    <w:p w:rsidR="00416130" w:rsidRPr="00F15839" w:rsidRDefault="00416130" w:rsidP="00F15839">
      <w:pPr>
        <w:spacing w:line="240" w:lineRule="auto"/>
        <w:ind w:left="-720"/>
        <w:jc w:val="both"/>
        <w:rPr>
          <w:rFonts w:ascii="Times New Roman" w:hAnsi="Times New Roman" w:cs="Times New Roman"/>
          <w:b/>
          <w:bCs/>
          <w:sz w:val="24"/>
          <w:szCs w:val="24"/>
        </w:rPr>
      </w:pP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 xml:space="preserve">1. Н.Добролюбов о Гончарове. </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2. Д.Писарев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3. А.Дружинин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4. Д.</w:t>
      </w:r>
      <w:proofErr w:type="gramStart"/>
      <w:r w:rsidRPr="00F15839">
        <w:rPr>
          <w:rFonts w:ascii="Times New Roman" w:hAnsi="Times New Roman" w:cs="Times New Roman"/>
          <w:sz w:val="24"/>
          <w:szCs w:val="24"/>
        </w:rPr>
        <w:t>Мережковский</w:t>
      </w:r>
      <w:proofErr w:type="gramEnd"/>
      <w:r w:rsidRPr="00F15839">
        <w:rPr>
          <w:rFonts w:ascii="Times New Roman" w:hAnsi="Times New Roman" w:cs="Times New Roman"/>
          <w:sz w:val="24"/>
          <w:szCs w:val="24"/>
        </w:rPr>
        <w:t xml:space="preserve">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5. В.Короленко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6. Д.Лихачёв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7. Ю.Лощиц о Гончарове.</w:t>
      </w:r>
    </w:p>
    <w:p w:rsidR="00416130" w:rsidRPr="00F15839" w:rsidRDefault="00416130" w:rsidP="00F15839">
      <w:pPr>
        <w:spacing w:line="240" w:lineRule="auto"/>
        <w:ind w:left="-720"/>
        <w:jc w:val="both"/>
        <w:rPr>
          <w:rFonts w:ascii="Times New Roman" w:hAnsi="Times New Roman" w:cs="Times New Roman"/>
          <w:sz w:val="24"/>
          <w:szCs w:val="24"/>
        </w:rPr>
      </w:pPr>
      <w:r w:rsidRPr="00F15839">
        <w:rPr>
          <w:rFonts w:ascii="Times New Roman" w:hAnsi="Times New Roman" w:cs="Times New Roman"/>
          <w:sz w:val="24"/>
          <w:szCs w:val="24"/>
        </w:rPr>
        <w:t>8. М. Дунаев о Гончарове.</w:t>
      </w:r>
    </w:p>
    <w:p w:rsidR="00416130" w:rsidRPr="00F15839" w:rsidRDefault="00416130" w:rsidP="00F15839">
      <w:pPr>
        <w:numPr>
          <w:ilvl w:val="0"/>
          <w:numId w:val="17"/>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«Необыкновенная история» о Гончарове.</w:t>
      </w:r>
    </w:p>
    <w:p w:rsidR="00416130" w:rsidRPr="00F15839" w:rsidRDefault="00416130" w:rsidP="00F15839">
      <w:pPr>
        <w:numPr>
          <w:ilvl w:val="0"/>
          <w:numId w:val="17"/>
        </w:num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Критика 60-90-х гг. </w:t>
      </w:r>
      <w:r w:rsidRPr="00F15839">
        <w:rPr>
          <w:rFonts w:ascii="Times New Roman" w:hAnsi="Times New Roman" w:cs="Times New Roman"/>
          <w:sz w:val="24"/>
          <w:szCs w:val="24"/>
          <w:lang w:val="en-US"/>
        </w:rPr>
        <w:t>XX</w:t>
      </w:r>
      <w:r w:rsidRPr="00F15839">
        <w:rPr>
          <w:rFonts w:ascii="Times New Roman" w:hAnsi="Times New Roman" w:cs="Times New Roman"/>
          <w:sz w:val="24"/>
          <w:szCs w:val="24"/>
        </w:rPr>
        <w:t xml:space="preserve"> и начала </w:t>
      </w:r>
      <w:r w:rsidRPr="00F15839">
        <w:rPr>
          <w:rFonts w:ascii="Times New Roman" w:hAnsi="Times New Roman" w:cs="Times New Roman"/>
          <w:sz w:val="24"/>
          <w:szCs w:val="24"/>
          <w:lang w:val="en-US"/>
        </w:rPr>
        <w:t>XXI</w:t>
      </w:r>
      <w:r w:rsidRPr="00F15839">
        <w:rPr>
          <w:rFonts w:ascii="Times New Roman" w:hAnsi="Times New Roman" w:cs="Times New Roman"/>
          <w:sz w:val="24"/>
          <w:szCs w:val="24"/>
        </w:rPr>
        <w:t xml:space="preserve"> вв. о Гончарове.</w:t>
      </w:r>
    </w:p>
    <w:p w:rsidR="00416130" w:rsidRPr="00F15839" w:rsidRDefault="00416130" w:rsidP="00F15839">
      <w:pPr>
        <w:spacing w:line="240" w:lineRule="auto"/>
        <w:ind w:left="-720"/>
        <w:jc w:val="center"/>
        <w:rPr>
          <w:rFonts w:ascii="Times New Roman" w:hAnsi="Times New Roman" w:cs="Times New Roman"/>
          <w:sz w:val="24"/>
          <w:szCs w:val="24"/>
        </w:rPr>
      </w:pPr>
      <w:r w:rsidRPr="00F15839">
        <w:rPr>
          <w:rFonts w:ascii="Times New Roman" w:hAnsi="Times New Roman" w:cs="Times New Roman"/>
          <w:sz w:val="24"/>
          <w:szCs w:val="24"/>
        </w:rPr>
        <w:t>ЛИТЕРАТУРА:</w:t>
      </w:r>
    </w:p>
    <w:p w:rsidR="00416130" w:rsidRPr="00F15839" w:rsidRDefault="00416130" w:rsidP="00F15839">
      <w:pPr>
        <w:spacing w:line="240" w:lineRule="auto"/>
        <w:ind w:left="-720"/>
        <w:rPr>
          <w:rFonts w:ascii="Times New Roman" w:hAnsi="Times New Roman" w:cs="Times New Roman"/>
          <w:sz w:val="24"/>
          <w:szCs w:val="24"/>
        </w:rPr>
      </w:pP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Блажнова Т. Синдром осаждённой крепости / И.А.Гончаров. Необыкновенная история. М., 2001.</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Боборыкин П.Д. Творец «Обломова» (Из личных воспоминаний) // Боборыкин П.Д. Воспоминания: В 2 т. Т.2. М., 1965.</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Добролюбов </w:t>
      </w:r>
      <w:proofErr w:type="gramStart"/>
      <w:r w:rsidRPr="00F15839">
        <w:rPr>
          <w:rFonts w:ascii="Times New Roman" w:hAnsi="Times New Roman" w:cs="Times New Roman"/>
          <w:sz w:val="24"/>
          <w:szCs w:val="24"/>
        </w:rPr>
        <w:t>Н.</w:t>
      </w:r>
      <w:proofErr w:type="gramEnd"/>
      <w:r w:rsidRPr="00F15839">
        <w:rPr>
          <w:rFonts w:ascii="Times New Roman" w:hAnsi="Times New Roman" w:cs="Times New Roman"/>
          <w:sz w:val="24"/>
          <w:szCs w:val="24"/>
        </w:rPr>
        <w:t xml:space="preserve"> Что такое обломовщина? // Критика 50-х гг. </w:t>
      </w:r>
      <w:r w:rsidRPr="00F15839">
        <w:rPr>
          <w:rFonts w:ascii="Times New Roman" w:hAnsi="Times New Roman" w:cs="Times New Roman"/>
          <w:sz w:val="24"/>
          <w:szCs w:val="24"/>
          <w:lang w:val="en-US"/>
        </w:rPr>
        <w:t xml:space="preserve">XIX </w:t>
      </w:r>
      <w:r w:rsidRPr="00F15839">
        <w:rPr>
          <w:rFonts w:ascii="Times New Roman" w:hAnsi="Times New Roman" w:cs="Times New Roman"/>
          <w:sz w:val="24"/>
          <w:szCs w:val="24"/>
        </w:rPr>
        <w:t>в. М., 2002.</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Дружинин А. «Обломов». Роман И.А.Гончарова // Критика 50-х гг. </w:t>
      </w:r>
      <w:r w:rsidRPr="00F15839">
        <w:rPr>
          <w:rFonts w:ascii="Times New Roman" w:hAnsi="Times New Roman" w:cs="Times New Roman"/>
          <w:sz w:val="24"/>
          <w:szCs w:val="24"/>
          <w:lang w:val="en-US"/>
        </w:rPr>
        <w:t>XIX</w:t>
      </w:r>
      <w:r w:rsidRPr="00F15839">
        <w:rPr>
          <w:rFonts w:ascii="Times New Roman" w:hAnsi="Times New Roman" w:cs="Times New Roman"/>
          <w:sz w:val="24"/>
          <w:szCs w:val="24"/>
        </w:rPr>
        <w:t xml:space="preserve"> в. М, 2002.</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И.А. Гончаров в воспоминаниях современников / Под ред. В.В. Григоренко и др. Л., 1969.</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Кони А.Ф. Иван Александрович Гончаров // Кони А.Ф. Воспоминания о писателях. М., 1989.</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Короленко В.Г. И.А. Гончаров и «молодое поколение» // </w:t>
      </w:r>
      <w:hyperlink r:id="rId43" w:history="1">
        <w:r w:rsidRPr="00F15839">
          <w:rPr>
            <w:rStyle w:val="af6"/>
            <w:rFonts w:ascii="Times New Roman" w:hAnsi="Times New Roman" w:cs="Times New Roman"/>
            <w:sz w:val="24"/>
            <w:szCs w:val="24"/>
          </w:rPr>
          <w:t>http://litistina.nm.ru/club/clause/lihachev/26.html</w:t>
        </w:r>
      </w:hyperlink>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Котельников В.А. Иван Алексеевич Гончаров. М., 1993.</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Краснощёкова Е.А.  И.А. Гончаров: Мир творчества. СПб, 1997.</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lastRenderedPageBreak/>
        <w:t xml:space="preserve">Криволапов В.Н. «Типы» и «Идеалы» Ивана Гончарова. </w:t>
      </w:r>
      <w:r w:rsidR="003907F7">
        <w:rPr>
          <w:rFonts w:ascii="Times New Roman" w:hAnsi="Times New Roman" w:cs="Times New Roman"/>
          <w:sz w:val="24"/>
          <w:szCs w:val="24"/>
        </w:rPr>
        <w:t>Дисциплина</w:t>
      </w:r>
      <w:r w:rsidRPr="00F15839">
        <w:rPr>
          <w:rFonts w:ascii="Times New Roman" w:hAnsi="Times New Roman" w:cs="Times New Roman"/>
          <w:sz w:val="24"/>
          <w:szCs w:val="24"/>
        </w:rPr>
        <w:t>к, 2000.</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Лихачёв Д. Нравоописательное время у Гончарова.</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Лощиц Ю. Гончаров. (ЖЗЛ). М., 2004.</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Ляпушкина Е.И. Русская идиллия </w:t>
      </w:r>
      <w:r w:rsidRPr="00F15839">
        <w:rPr>
          <w:rFonts w:ascii="Times New Roman" w:hAnsi="Times New Roman" w:cs="Times New Roman"/>
          <w:sz w:val="24"/>
          <w:szCs w:val="24"/>
          <w:lang w:val="en-US"/>
        </w:rPr>
        <w:t>XIX</w:t>
      </w:r>
      <w:r w:rsidRPr="00F15839">
        <w:rPr>
          <w:rFonts w:ascii="Times New Roman" w:hAnsi="Times New Roman" w:cs="Times New Roman"/>
          <w:sz w:val="24"/>
          <w:szCs w:val="24"/>
        </w:rPr>
        <w:t xml:space="preserve"> в. и роман И.А. Гончарова «Обломов». СПб</w:t>
      </w:r>
      <w:proofErr w:type="gramStart"/>
      <w:r w:rsidRPr="00F15839">
        <w:rPr>
          <w:rFonts w:ascii="Times New Roman" w:hAnsi="Times New Roman" w:cs="Times New Roman"/>
          <w:sz w:val="24"/>
          <w:szCs w:val="24"/>
        </w:rPr>
        <w:t xml:space="preserve">., </w:t>
      </w:r>
      <w:proofErr w:type="gramEnd"/>
      <w:r w:rsidRPr="00F15839">
        <w:rPr>
          <w:rFonts w:ascii="Times New Roman" w:hAnsi="Times New Roman" w:cs="Times New Roman"/>
          <w:sz w:val="24"/>
          <w:szCs w:val="24"/>
        </w:rPr>
        <w:t>1996.</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F15839">
        <w:rPr>
          <w:rFonts w:ascii="Times New Roman" w:hAnsi="Times New Roman" w:cs="Times New Roman"/>
          <w:sz w:val="24"/>
          <w:szCs w:val="24"/>
          <w:lang w:val="en-US"/>
        </w:rPr>
        <w:t>XIX</w:t>
      </w:r>
      <w:r w:rsidRPr="00F15839">
        <w:rPr>
          <w:rFonts w:ascii="Times New Roman" w:hAnsi="Times New Roman" w:cs="Times New Roman"/>
          <w:sz w:val="24"/>
          <w:szCs w:val="24"/>
        </w:rPr>
        <w:t xml:space="preserve"> века: (30–50 годы). – Л., 1982. </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Мельник В.И. О религиозности И.А. Гончарова.</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Мережковский Д.С. Гончаров. (Вечные спутники).</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 Недзвецкий В.А. И.А. Гончаров – романист и художник. М., 1992.</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Недзвецкий В.А. Романы И.А. Гончарова. М., 1996.</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Нелидова Л.Ф. Воспоминания о Гончарове и Тургеневе // Литературное наследство. М., 1977. Т.87.</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Отрадин М.В. Проза Гончарова вы литературном </w:t>
      </w:r>
      <w:proofErr w:type="gramStart"/>
      <w:r w:rsidRPr="00F15839">
        <w:rPr>
          <w:rFonts w:ascii="Times New Roman" w:hAnsi="Times New Roman" w:cs="Times New Roman"/>
          <w:sz w:val="24"/>
          <w:szCs w:val="24"/>
        </w:rPr>
        <w:t>контексте</w:t>
      </w:r>
      <w:proofErr w:type="gramEnd"/>
      <w:r w:rsidRPr="00F15839">
        <w:rPr>
          <w:rFonts w:ascii="Times New Roman" w:hAnsi="Times New Roman" w:cs="Times New Roman"/>
          <w:sz w:val="24"/>
          <w:szCs w:val="24"/>
        </w:rPr>
        <w:t>. СПб</w:t>
      </w:r>
      <w:proofErr w:type="gramStart"/>
      <w:r w:rsidRPr="00F15839">
        <w:rPr>
          <w:rFonts w:ascii="Times New Roman" w:hAnsi="Times New Roman" w:cs="Times New Roman"/>
          <w:sz w:val="24"/>
          <w:szCs w:val="24"/>
        </w:rPr>
        <w:t xml:space="preserve">., </w:t>
      </w:r>
      <w:proofErr w:type="gramEnd"/>
      <w:r w:rsidRPr="00F15839">
        <w:rPr>
          <w:rFonts w:ascii="Times New Roman" w:hAnsi="Times New Roman" w:cs="Times New Roman"/>
          <w:sz w:val="24"/>
          <w:szCs w:val="24"/>
        </w:rPr>
        <w:t xml:space="preserve">1994. </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Писарев Д. «Обломов». Роман И.А.Гончарова.</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Пиксанов Н.К. Роман И.А. Гончарова «Обрыв» в свете социальной истории. Л., 1968.</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 xml:space="preserve">Постнов А.Г. Эстетика И.А. Гончарова. Новосибирск, 1997. </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Роман И.А. Гончарова «Обломов» в русской критике. М., 1991.</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Старосельская Н.Д. Роман И.А. Гончарова «Обрыв». М., 1990.</w:t>
      </w:r>
    </w:p>
    <w:p w:rsidR="00416130" w:rsidRPr="00F15839" w:rsidRDefault="00416130" w:rsidP="00F15839">
      <w:pPr>
        <w:numPr>
          <w:ilvl w:val="2"/>
          <w:numId w:val="18"/>
        </w:numPr>
        <w:tabs>
          <w:tab w:val="num" w:pos="-720"/>
        </w:tabs>
        <w:spacing w:line="240" w:lineRule="auto"/>
        <w:ind w:left="-720"/>
        <w:rPr>
          <w:rFonts w:ascii="Times New Roman" w:hAnsi="Times New Roman" w:cs="Times New Roman"/>
          <w:sz w:val="24"/>
          <w:szCs w:val="24"/>
        </w:rPr>
      </w:pPr>
      <w:r w:rsidRPr="00F15839">
        <w:rPr>
          <w:rFonts w:ascii="Times New Roman" w:hAnsi="Times New Roman" w:cs="Times New Roman"/>
          <w:sz w:val="24"/>
          <w:szCs w:val="24"/>
        </w:rPr>
        <w:t>Тихомиров В.Н. И.А. Гончаров: Литературный портрет. Киев, 1991.</w:t>
      </w:r>
    </w:p>
    <w:p w:rsidR="00416130" w:rsidRPr="00F15839" w:rsidRDefault="00416130" w:rsidP="00F15839">
      <w:pPr>
        <w:spacing w:line="240" w:lineRule="auto"/>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b/>
          <w:sz w:val="24"/>
          <w:szCs w:val="24"/>
        </w:rPr>
      </w:pPr>
      <w:r w:rsidRPr="00F15839">
        <w:rPr>
          <w:rFonts w:ascii="Times New Roman" w:hAnsi="Times New Roman" w:cs="Times New Roman"/>
          <w:b/>
          <w:bCs/>
          <w:sz w:val="24"/>
          <w:szCs w:val="24"/>
        </w:rPr>
        <w:t xml:space="preserve">ТЕМА 3. </w:t>
      </w:r>
      <w:r w:rsidRPr="00F15839">
        <w:rPr>
          <w:rFonts w:ascii="Times New Roman" w:hAnsi="Times New Roman" w:cs="Times New Roman"/>
          <w:b/>
          <w:sz w:val="24"/>
          <w:szCs w:val="24"/>
        </w:rPr>
        <w:t xml:space="preserve"> Тема любви в лирике Ф.И. Тютчева.</w:t>
      </w:r>
    </w:p>
    <w:p w:rsidR="00416130" w:rsidRPr="00F15839" w:rsidRDefault="00416130" w:rsidP="00F15839">
      <w:pPr>
        <w:spacing w:line="240" w:lineRule="auto"/>
        <w:jc w:val="both"/>
        <w:rPr>
          <w:rFonts w:ascii="Times New Roman" w:hAnsi="Times New Roman" w:cs="Times New Roman"/>
          <w:b/>
          <w:sz w:val="24"/>
          <w:szCs w:val="24"/>
        </w:rPr>
      </w:pPr>
    </w:p>
    <w:p w:rsidR="00416130" w:rsidRPr="00F15839" w:rsidRDefault="00416130" w:rsidP="00F15839">
      <w:pPr>
        <w:numPr>
          <w:ilvl w:val="0"/>
          <w:numId w:val="19"/>
        </w:numPr>
        <w:spacing w:line="240" w:lineRule="auto"/>
        <w:contextualSpacing/>
        <w:jc w:val="both"/>
        <w:rPr>
          <w:rFonts w:ascii="Times New Roman" w:hAnsi="Times New Roman" w:cs="Times New Roman"/>
          <w:sz w:val="24"/>
          <w:szCs w:val="24"/>
        </w:rPr>
      </w:pPr>
      <w:r w:rsidRPr="00F15839">
        <w:rPr>
          <w:rFonts w:ascii="Times New Roman" w:hAnsi="Times New Roman" w:cs="Times New Roman"/>
          <w:sz w:val="24"/>
          <w:szCs w:val="24"/>
        </w:rPr>
        <w:t>Эстетическая позиция Ф.И. Тютчева и основные темы его лирики.</w:t>
      </w:r>
    </w:p>
    <w:p w:rsidR="00416130" w:rsidRPr="00F15839" w:rsidRDefault="00416130" w:rsidP="00F15839">
      <w:pPr>
        <w:numPr>
          <w:ilvl w:val="0"/>
          <w:numId w:val="19"/>
        </w:numPr>
        <w:spacing w:line="240" w:lineRule="auto"/>
        <w:contextualSpacing/>
        <w:jc w:val="both"/>
        <w:rPr>
          <w:rFonts w:ascii="Times New Roman" w:hAnsi="Times New Roman" w:cs="Times New Roman"/>
          <w:sz w:val="24"/>
          <w:szCs w:val="24"/>
        </w:rPr>
      </w:pPr>
      <w:r w:rsidRPr="00F15839">
        <w:rPr>
          <w:rFonts w:ascii="Times New Roman" w:hAnsi="Times New Roman" w:cs="Times New Roman"/>
          <w:sz w:val="24"/>
          <w:szCs w:val="24"/>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416130" w:rsidRPr="00F15839" w:rsidRDefault="00416130" w:rsidP="00F15839">
      <w:pPr>
        <w:numPr>
          <w:ilvl w:val="0"/>
          <w:numId w:val="19"/>
        </w:numPr>
        <w:spacing w:line="240" w:lineRule="auto"/>
        <w:contextualSpacing/>
        <w:jc w:val="both"/>
        <w:rPr>
          <w:rFonts w:ascii="Times New Roman" w:hAnsi="Times New Roman" w:cs="Times New Roman"/>
          <w:sz w:val="24"/>
          <w:szCs w:val="24"/>
        </w:rPr>
      </w:pPr>
      <w:proofErr w:type="gramStart"/>
      <w:r w:rsidRPr="00F15839">
        <w:rPr>
          <w:rFonts w:ascii="Times New Roman" w:hAnsi="Times New Roman" w:cs="Times New Roman"/>
          <w:sz w:val="24"/>
          <w:szCs w:val="24"/>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w:t>
      </w:r>
      <w:proofErr w:type="gramEnd"/>
      <w:r w:rsidRPr="00F15839">
        <w:rPr>
          <w:rFonts w:ascii="Times New Roman" w:hAnsi="Times New Roman" w:cs="Times New Roman"/>
          <w:sz w:val="24"/>
          <w:szCs w:val="24"/>
        </w:rPr>
        <w:t xml:space="preserve"> </w:t>
      </w:r>
      <w:proofErr w:type="gramStart"/>
      <w:r w:rsidRPr="00F15839">
        <w:rPr>
          <w:rFonts w:ascii="Times New Roman" w:hAnsi="Times New Roman" w:cs="Times New Roman"/>
          <w:sz w:val="24"/>
          <w:szCs w:val="24"/>
        </w:rPr>
        <w:t>Особенности лексического материала).</w:t>
      </w:r>
      <w:proofErr w:type="gramEnd"/>
    </w:p>
    <w:p w:rsidR="00416130" w:rsidRPr="00F15839" w:rsidRDefault="00416130" w:rsidP="00F15839">
      <w:pPr>
        <w:numPr>
          <w:ilvl w:val="0"/>
          <w:numId w:val="19"/>
        </w:numPr>
        <w:spacing w:line="240" w:lineRule="auto"/>
        <w:contextualSpacing/>
        <w:jc w:val="both"/>
        <w:rPr>
          <w:rFonts w:ascii="Times New Roman" w:hAnsi="Times New Roman" w:cs="Times New Roman"/>
          <w:sz w:val="24"/>
          <w:szCs w:val="24"/>
        </w:rPr>
      </w:pPr>
      <w:r w:rsidRPr="00F15839">
        <w:rPr>
          <w:rFonts w:ascii="Times New Roman" w:hAnsi="Times New Roman" w:cs="Times New Roman"/>
          <w:sz w:val="24"/>
          <w:szCs w:val="24"/>
        </w:rPr>
        <w:t>Значение любовной лирики Ф.И. Тютчева, ее влияние на творчество поэтов и музыкантов последующего периода.</w:t>
      </w:r>
    </w:p>
    <w:p w:rsidR="00416130" w:rsidRPr="00F15839" w:rsidRDefault="00416130" w:rsidP="00F15839">
      <w:pPr>
        <w:spacing w:line="240" w:lineRule="auto"/>
        <w:ind w:left="792"/>
        <w:jc w:val="both"/>
        <w:rPr>
          <w:rFonts w:ascii="Times New Roman" w:hAnsi="Times New Roman" w:cs="Times New Roman"/>
          <w:sz w:val="24"/>
          <w:szCs w:val="24"/>
        </w:rPr>
      </w:pPr>
    </w:p>
    <w:p w:rsidR="00416130" w:rsidRPr="00F15839" w:rsidRDefault="00416130" w:rsidP="00F15839">
      <w:pPr>
        <w:spacing w:line="240" w:lineRule="auto"/>
        <w:jc w:val="both"/>
        <w:rPr>
          <w:rFonts w:ascii="Times New Roman" w:hAnsi="Times New Roman" w:cs="Times New Roman"/>
          <w:sz w:val="24"/>
          <w:szCs w:val="24"/>
        </w:rPr>
      </w:pPr>
      <w:r w:rsidRPr="00F15839">
        <w:rPr>
          <w:rFonts w:ascii="Times New Roman" w:hAnsi="Times New Roman" w:cs="Times New Roman"/>
          <w:b/>
          <w:bCs/>
          <w:sz w:val="24"/>
          <w:szCs w:val="24"/>
        </w:rPr>
        <w:t>Литература</w:t>
      </w:r>
      <w:r w:rsidRPr="00F15839">
        <w:rPr>
          <w:rFonts w:ascii="Times New Roman" w:hAnsi="Times New Roman" w:cs="Times New Roman"/>
          <w:sz w:val="24"/>
          <w:szCs w:val="24"/>
        </w:rPr>
        <w:t xml:space="preserve">: </w:t>
      </w:r>
    </w:p>
    <w:p w:rsidR="00416130" w:rsidRPr="00F15839" w:rsidRDefault="00416130" w:rsidP="00F15839">
      <w:pPr>
        <w:pStyle w:val="ae"/>
        <w:numPr>
          <w:ilvl w:val="0"/>
          <w:numId w:val="20"/>
        </w:numPr>
        <w:contextualSpacing/>
        <w:jc w:val="both"/>
      </w:pPr>
      <w:r w:rsidRPr="00F15839">
        <w:t xml:space="preserve">Бухаркин П.Е. Любовно-трагедийный цикл в поэзии Ф.И. Тютчева //Русская литература. -№2, 1977; </w:t>
      </w:r>
    </w:p>
    <w:p w:rsidR="00416130" w:rsidRPr="00F15839" w:rsidRDefault="00416130" w:rsidP="00F15839">
      <w:pPr>
        <w:pStyle w:val="ae"/>
        <w:numPr>
          <w:ilvl w:val="0"/>
          <w:numId w:val="20"/>
        </w:numPr>
        <w:contextualSpacing/>
        <w:jc w:val="both"/>
      </w:pPr>
      <w:r w:rsidRPr="00F15839">
        <w:t xml:space="preserve">Григорьев А.Д. Слово о поэзии Тютчева. – М., 1978; </w:t>
      </w:r>
    </w:p>
    <w:p w:rsidR="00416130" w:rsidRPr="00F15839" w:rsidRDefault="00416130" w:rsidP="00F15839">
      <w:pPr>
        <w:pStyle w:val="ae"/>
        <w:numPr>
          <w:ilvl w:val="0"/>
          <w:numId w:val="20"/>
        </w:numPr>
        <w:contextualSpacing/>
        <w:jc w:val="both"/>
      </w:pPr>
      <w:r w:rsidRPr="00F15839">
        <w:lastRenderedPageBreak/>
        <w:t>Касаткина В.Н. Поэзия Ф.И. Тютчева. – М., 1978; Некрасов Н.А. Русские второстепенные поэты //Полн</w:t>
      </w:r>
      <w:proofErr w:type="gramStart"/>
      <w:r w:rsidRPr="00F15839">
        <w:t>.с</w:t>
      </w:r>
      <w:proofErr w:type="gramEnd"/>
      <w:r w:rsidRPr="00F15839">
        <w:t xml:space="preserve">обр. соч. и писем: в 12-ти тт. – М., 1950. – Т.9; </w:t>
      </w:r>
    </w:p>
    <w:p w:rsidR="00416130" w:rsidRPr="00F15839" w:rsidRDefault="00416130" w:rsidP="00F15839">
      <w:pPr>
        <w:pStyle w:val="ae"/>
        <w:numPr>
          <w:ilvl w:val="0"/>
          <w:numId w:val="20"/>
        </w:numPr>
        <w:contextualSpacing/>
        <w:jc w:val="both"/>
      </w:pPr>
      <w:r w:rsidRPr="00F15839">
        <w:t>Кожинов В.В. Тютчев. – М., 1988.</w:t>
      </w:r>
    </w:p>
    <w:p w:rsidR="00416130" w:rsidRPr="00F15839" w:rsidRDefault="00416130" w:rsidP="00F15839">
      <w:pPr>
        <w:pStyle w:val="ae"/>
        <w:numPr>
          <w:ilvl w:val="0"/>
          <w:numId w:val="20"/>
        </w:numPr>
        <w:contextualSpacing/>
        <w:jc w:val="both"/>
      </w:pPr>
      <w:r w:rsidRPr="00F15839">
        <w:t xml:space="preserve">Орлов О.В. Поэзия Тютчева. – М., 1981; </w:t>
      </w:r>
    </w:p>
    <w:p w:rsidR="00416130" w:rsidRPr="00F15839" w:rsidRDefault="00416130" w:rsidP="00F15839">
      <w:pPr>
        <w:pStyle w:val="ae"/>
        <w:numPr>
          <w:ilvl w:val="0"/>
          <w:numId w:val="20"/>
        </w:numPr>
        <w:contextualSpacing/>
        <w:jc w:val="both"/>
      </w:pPr>
      <w:r w:rsidRPr="00F15839">
        <w:t>Тургенев И.С. Несколько слов о стихотворениях Ф.И. Тютчева //Полн. собр. соч. и писем: в 18-ти тт. – Т.5. – М.-Л., 1963.</w:t>
      </w:r>
    </w:p>
    <w:p w:rsidR="00416130" w:rsidRPr="00F15839" w:rsidRDefault="00416130" w:rsidP="00F15839">
      <w:pPr>
        <w:pStyle w:val="ae"/>
        <w:jc w:val="both"/>
      </w:pPr>
    </w:p>
    <w:p w:rsidR="00416130" w:rsidRPr="00F15839" w:rsidRDefault="00416130" w:rsidP="00F15839">
      <w:pPr>
        <w:pStyle w:val="ae"/>
        <w:jc w:val="both"/>
        <w:rPr>
          <w:b/>
        </w:rPr>
      </w:pPr>
      <w:r w:rsidRPr="00F15839">
        <w:rPr>
          <w:b/>
        </w:rPr>
        <w:t xml:space="preserve">«Отечественная литература </w:t>
      </w:r>
      <w:r w:rsidRPr="00F15839">
        <w:rPr>
          <w:b/>
          <w:lang w:val="en-US"/>
        </w:rPr>
        <w:t>XX</w:t>
      </w:r>
      <w:r w:rsidRPr="00F15839">
        <w:rPr>
          <w:b/>
        </w:rPr>
        <w:t xml:space="preserve"> века (первая половина)»</w:t>
      </w:r>
    </w:p>
    <w:p w:rsidR="00416130" w:rsidRPr="00F15839" w:rsidRDefault="00416130" w:rsidP="00F15839">
      <w:pPr>
        <w:pStyle w:val="ae"/>
        <w:jc w:val="both"/>
      </w:pPr>
    </w:p>
    <w:p w:rsidR="00416130" w:rsidRPr="00F15839" w:rsidRDefault="00416130" w:rsidP="00F15839">
      <w:pPr>
        <w:spacing w:line="240" w:lineRule="auto"/>
        <w:ind w:left="-360"/>
        <w:rPr>
          <w:rFonts w:ascii="Times New Roman" w:hAnsi="Times New Roman" w:cs="Times New Roman"/>
          <w:b/>
          <w:sz w:val="24"/>
          <w:szCs w:val="24"/>
        </w:rPr>
      </w:pPr>
      <w:r w:rsidRPr="00F15839">
        <w:rPr>
          <w:rFonts w:ascii="Times New Roman" w:hAnsi="Times New Roman" w:cs="Times New Roman"/>
          <w:b/>
          <w:sz w:val="24"/>
          <w:szCs w:val="24"/>
        </w:rPr>
        <w:t>Тема 1. Идейно-художественное своеобразие романа Е.И. Замятина «Мы». - 2 ч.</w:t>
      </w:r>
    </w:p>
    <w:p w:rsidR="00416130" w:rsidRPr="00F15839" w:rsidRDefault="00416130" w:rsidP="00F15839">
      <w:pPr>
        <w:spacing w:line="240" w:lineRule="auto"/>
        <w:ind w:left="-360"/>
        <w:jc w:val="both"/>
        <w:rPr>
          <w:rFonts w:ascii="Times New Roman" w:hAnsi="Times New Roman" w:cs="Times New Roman"/>
          <w:sz w:val="24"/>
          <w:szCs w:val="24"/>
        </w:rPr>
      </w:pP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 xml:space="preserve">История создания и публикации романа. </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Особенности жанра. Понятие утопии и антиутопии.</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Тема урбанизации. Воплощение антитезы «город – степь». Художественная модель Единого Государства.</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Особенности пространственно-временной организации (хронотопа) произведения. Геометрическая и числовая символика.</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Конфликт «мещанского» и «скифского» начал. «Энтропийный человек» и «толпа» в романе.</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Женские образы романа.</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Язык и стиль произведения.</w:t>
      </w:r>
    </w:p>
    <w:p w:rsidR="00416130" w:rsidRPr="00F15839" w:rsidRDefault="00416130" w:rsidP="00F15839">
      <w:pPr>
        <w:numPr>
          <w:ilvl w:val="1"/>
          <w:numId w:val="21"/>
        </w:numPr>
        <w:tabs>
          <w:tab w:val="num" w:pos="900"/>
        </w:tabs>
        <w:spacing w:after="0" w:line="240" w:lineRule="auto"/>
        <w:ind w:left="900" w:hanging="180"/>
        <w:jc w:val="both"/>
        <w:rPr>
          <w:rFonts w:ascii="Times New Roman" w:hAnsi="Times New Roman" w:cs="Times New Roman"/>
          <w:sz w:val="24"/>
          <w:szCs w:val="24"/>
        </w:rPr>
      </w:pPr>
      <w:r w:rsidRPr="00F15839">
        <w:rPr>
          <w:rFonts w:ascii="Times New Roman" w:hAnsi="Times New Roman" w:cs="Times New Roman"/>
          <w:sz w:val="24"/>
          <w:szCs w:val="24"/>
        </w:rPr>
        <w:t xml:space="preserve">Традиции русской и европейской литератур в романе. </w:t>
      </w:r>
    </w:p>
    <w:p w:rsidR="00416130" w:rsidRPr="00F15839" w:rsidRDefault="00416130" w:rsidP="00F15839">
      <w:pPr>
        <w:spacing w:line="240" w:lineRule="auto"/>
        <w:ind w:left="720"/>
        <w:jc w:val="both"/>
        <w:rPr>
          <w:rFonts w:ascii="Times New Roman" w:hAnsi="Times New Roman" w:cs="Times New Roman"/>
          <w:sz w:val="24"/>
          <w:szCs w:val="24"/>
        </w:rPr>
      </w:pPr>
    </w:p>
    <w:p w:rsidR="00416130" w:rsidRPr="00F15839" w:rsidRDefault="00416130"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spacing w:line="240" w:lineRule="auto"/>
        <w:jc w:val="center"/>
        <w:rPr>
          <w:rFonts w:ascii="Times New Roman" w:hAnsi="Times New Roman" w:cs="Times New Roman"/>
          <w:b/>
          <w:sz w:val="24"/>
          <w:szCs w:val="24"/>
        </w:rPr>
      </w:pP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Акимов В.М. Помощь из прошлого: О «возвращённой литературе» // Аврора, 1988, № 5.</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Акимов В.М. Человек и Единое Государство: (Возвращение к Евгению Замятину) // Акимов В.М. На ветрах времени: Размышления о книге. Л., 1991.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Андроникашвили-Пильняк Б. Два изгоя, два художника. Б. Пильняк и Е. Замятин // Знамя, 1994, № 9.</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Анненков Ю. Дневник моих встреч. Л., 1991.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Бачинин В.А. Мещанство как социально-нравственная проблема. М., 1982.</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Бидерманн Г. Энциклопедия символов. М., 1996.</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Воронский А. Е. Замятин // Искусство видеть мир. М., 1987.</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Гальпева Р., Роднянская И. Помеха-человек: Опыт века в зеркале антиутопий // Новый мир, 1988, № 12.</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Давыдова Т.Т. Творческая эволюция Евгения Замятина в контексте русской литературы первой трети </w:t>
      </w:r>
      <w:r w:rsidRPr="00F15839">
        <w:rPr>
          <w:rFonts w:ascii="Times New Roman" w:hAnsi="Times New Roman" w:cs="Times New Roman"/>
          <w:sz w:val="24"/>
          <w:szCs w:val="24"/>
          <w:lang w:val="en-US"/>
        </w:rPr>
        <w:t>XX</w:t>
      </w:r>
      <w:r w:rsidRPr="00F15839">
        <w:rPr>
          <w:rFonts w:ascii="Times New Roman" w:hAnsi="Times New Roman" w:cs="Times New Roman"/>
          <w:sz w:val="24"/>
          <w:szCs w:val="24"/>
        </w:rPr>
        <w:t xml:space="preserve"> века. М., 2000.</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Долгополов Л.К. Е. Замятин и В. Маяковский (К истории создания романа «Мы») // Русская литература, 1988, № 4.</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Доронченков И.А. Об источниках романа Е. Замятина «Мы» // Русская литература, 1989, № 4.</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Зверев А.М. «Когда пробьёт последний час природы…», Антиутопия. </w:t>
      </w:r>
      <w:r w:rsidRPr="00F15839">
        <w:rPr>
          <w:rFonts w:ascii="Times New Roman" w:hAnsi="Times New Roman" w:cs="Times New Roman"/>
          <w:sz w:val="24"/>
          <w:szCs w:val="24"/>
          <w:lang w:val="en-US"/>
        </w:rPr>
        <w:t>XX</w:t>
      </w:r>
      <w:r w:rsidRPr="00F15839">
        <w:rPr>
          <w:rFonts w:ascii="Times New Roman" w:hAnsi="Times New Roman" w:cs="Times New Roman"/>
          <w:sz w:val="24"/>
          <w:szCs w:val="24"/>
        </w:rPr>
        <w:t xml:space="preserve"> век // Вопросы литературы, 1989, № 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Кольцова Н.З. Роман Е.И. Замятина «Мы» и «петербургский текст» русской литературы // Вопросы литературы, 1999, № 4.</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Ланин Б.А. Роман Е. Замятина «Мы». М., 1992.</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Латынина Ю. Ожидание Золотого века: От сказки к антиутопии // Октябрь, 1989, № 6.</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Лахузен Т., Максимова Е., Эндрюс Э. О синтетизме, математике и прочем…: Роман «Мы» Евгения Замятина. СПб</w:t>
      </w:r>
      <w:proofErr w:type="gramStart"/>
      <w:r w:rsidRPr="00F15839">
        <w:rPr>
          <w:rFonts w:ascii="Times New Roman" w:hAnsi="Times New Roman" w:cs="Times New Roman"/>
          <w:sz w:val="24"/>
          <w:szCs w:val="24"/>
        </w:rPr>
        <w:t xml:space="preserve">., </w:t>
      </w:r>
      <w:proofErr w:type="gramEnd"/>
      <w:r w:rsidRPr="00F15839">
        <w:rPr>
          <w:rFonts w:ascii="Times New Roman" w:hAnsi="Times New Roman" w:cs="Times New Roman"/>
          <w:sz w:val="24"/>
          <w:szCs w:val="24"/>
        </w:rPr>
        <w:t>1994.</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Муриков Г. Они и «Мы»: </w:t>
      </w:r>
      <w:proofErr w:type="gramStart"/>
      <w:r w:rsidRPr="00F15839">
        <w:rPr>
          <w:rFonts w:ascii="Times New Roman" w:hAnsi="Times New Roman" w:cs="Times New Roman"/>
          <w:sz w:val="24"/>
          <w:szCs w:val="24"/>
        </w:rPr>
        <w:t>(Несколько мыслей после прочтения романа Е. Замятина «Мы» // Звезда, 1989, № 1.</w:t>
      </w:r>
      <w:proofErr w:type="gramEnd"/>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Новое о Замятине. Сборник материалов. М., 1997.</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Павлова-Сильванская М. Это сладкое «мы», это коварное «мы» // Дружба народов, 1988, № 11.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Сахаров</w:t>
      </w:r>
      <w:proofErr w:type="gramStart"/>
      <w:r w:rsidRPr="00F15839">
        <w:rPr>
          <w:rFonts w:ascii="Times New Roman" w:hAnsi="Times New Roman" w:cs="Times New Roman"/>
          <w:sz w:val="24"/>
          <w:szCs w:val="24"/>
        </w:rPr>
        <w:t xml:space="preserve"> В</w:t>
      </w:r>
      <w:proofErr w:type="gramEnd"/>
      <w:r w:rsidRPr="00F15839">
        <w:rPr>
          <w:rFonts w:ascii="Times New Roman" w:hAnsi="Times New Roman" w:cs="Times New Roman"/>
          <w:sz w:val="24"/>
          <w:szCs w:val="24"/>
        </w:rPr>
        <w:t xml:space="preserve">с. Воспоминание о будущем: (Перечитывая «Мы» Е. Замятина и «Собачье сердце» М. Булгакова) // Подъём, 1995, № 7. </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Семёнова А.Л. Роман Е. Замятина «Мы» и «Государство» Платона // Русская литература, 1999, № 3.</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Семёнова С.Г. Русская поэзия проза 1920–1930-х годов. Поэтика – Видение мира – Философия. М., 2001.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Струве Н. Символика чисел в романе Замятина «Мы» // Струве Н. православие и культура. М., 1992.</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Туниманов В.А. Что там – дальше? (Достоевский и Замятин) // Русская литература, 1993, № 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Чаликова В.А. Крик еретика: </w:t>
      </w:r>
      <w:proofErr w:type="gramStart"/>
      <w:r w:rsidRPr="00F15839">
        <w:rPr>
          <w:rFonts w:ascii="Times New Roman" w:hAnsi="Times New Roman" w:cs="Times New Roman"/>
          <w:sz w:val="24"/>
          <w:szCs w:val="24"/>
        </w:rPr>
        <w:t>Антиутопия Евгения Замятина) // Вопросы философии, 1991, № 1.</w:t>
      </w:r>
      <w:proofErr w:type="gramEnd"/>
    </w:p>
    <w:p w:rsidR="00416130" w:rsidRPr="00F15839" w:rsidRDefault="00416130" w:rsidP="00F15839">
      <w:pPr>
        <w:numPr>
          <w:ilvl w:val="0"/>
          <w:numId w:val="22"/>
        </w:numPr>
        <w:tabs>
          <w:tab w:val="left" w:pos="5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Чудакова М. Без гнева и пристрастия: Формы и деформации в литературном процессе 20–30-х годов // Новый мир, 1988, № 9.</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Чуковский К. Дневник. 1901–1929. М., 1991.</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Шайтанов И. русский миф и коммунистическая утопия // Вопросы литературы, 1994, Вып.6.</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Шишкина Л.И. Литературная судьба Евгения Замятина: (В помощь лектору). СПб, 1992.</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Шкловский В. Гамбургский счёт. М., 1990.</w:t>
      </w:r>
    </w:p>
    <w:p w:rsidR="00416130" w:rsidRPr="00F15839" w:rsidRDefault="00416130" w:rsidP="00F15839">
      <w:pPr>
        <w:numPr>
          <w:ilvl w:val="0"/>
          <w:numId w:val="22"/>
        </w:numPr>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Шохина В. На втором перекрёстке утопий // Звезда, 1990, № 11.</w:t>
      </w:r>
    </w:p>
    <w:p w:rsidR="00416130" w:rsidRPr="00F15839" w:rsidRDefault="00416130" w:rsidP="00F15839">
      <w:pPr>
        <w:spacing w:line="240" w:lineRule="auto"/>
        <w:ind w:left="360"/>
        <w:jc w:val="both"/>
        <w:rPr>
          <w:rFonts w:ascii="Times New Roman" w:hAnsi="Times New Roman" w:cs="Times New Roman"/>
          <w:sz w:val="24"/>
          <w:szCs w:val="24"/>
        </w:rPr>
      </w:pPr>
    </w:p>
    <w:p w:rsidR="00416130" w:rsidRPr="00F15839" w:rsidRDefault="00416130" w:rsidP="00F15839">
      <w:pPr>
        <w:spacing w:line="240" w:lineRule="auto"/>
        <w:ind w:left="720"/>
        <w:rPr>
          <w:rFonts w:ascii="Times New Roman" w:hAnsi="Times New Roman" w:cs="Times New Roman"/>
          <w:b/>
          <w:sz w:val="24"/>
          <w:szCs w:val="24"/>
        </w:rPr>
      </w:pPr>
      <w:r w:rsidRPr="00F15839">
        <w:rPr>
          <w:rFonts w:ascii="Times New Roman" w:hAnsi="Times New Roman" w:cs="Times New Roman"/>
          <w:b/>
          <w:sz w:val="24"/>
          <w:szCs w:val="24"/>
        </w:rPr>
        <w:t>Тема 2. Художественное своеобразие поэтического наследия С.А. Есенина. – 4 ч.</w:t>
      </w:r>
    </w:p>
    <w:p w:rsidR="00416130" w:rsidRPr="00F15839" w:rsidRDefault="00416130" w:rsidP="00F15839">
      <w:pPr>
        <w:spacing w:line="240" w:lineRule="auto"/>
        <w:ind w:left="1980"/>
        <w:jc w:val="center"/>
        <w:rPr>
          <w:rFonts w:ascii="Times New Roman" w:hAnsi="Times New Roman" w:cs="Times New Roman"/>
          <w:b/>
          <w:sz w:val="24"/>
          <w:szCs w:val="24"/>
        </w:rPr>
      </w:pP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Тема революции и гражданской войны в поэзии С.А. Есенина. Идейно-художественное своеобразие поэмы «Страна </w:t>
      </w:r>
      <w:proofErr w:type="gramStart"/>
      <w:r w:rsidRPr="00F15839">
        <w:rPr>
          <w:rFonts w:ascii="Times New Roman" w:hAnsi="Times New Roman" w:cs="Times New Roman"/>
          <w:sz w:val="24"/>
          <w:szCs w:val="24"/>
        </w:rPr>
        <w:t>негодяев</w:t>
      </w:r>
      <w:proofErr w:type="gramEnd"/>
      <w:r w:rsidRPr="00F15839">
        <w:rPr>
          <w:rFonts w:ascii="Times New Roman" w:hAnsi="Times New Roman" w:cs="Times New Roman"/>
          <w:sz w:val="24"/>
          <w:szCs w:val="24"/>
        </w:rPr>
        <w:t>».</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Темы России и деревни в лирике С.А. Есенина. </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Тема любви в поэзии С.А. Есенина. Женские образы.</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Образы природы в стихотворениях поэмы. Стихи о временах года. Стихи о «братьях наших меньших».</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Фольклорные мотивы и мотивы древнерусской литературы в поэзии С.А. Есенина. Классические традиции.</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Особенности поэтики С.А. Есенина. Атмосфера лирических стихотворений (символика цвета, хронотопы, художественные тропы).</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Идейно-художественные особенности поэмы «Чёрный человек».</w:t>
      </w:r>
    </w:p>
    <w:p w:rsidR="00416130" w:rsidRPr="00F15839" w:rsidRDefault="00416130" w:rsidP="00F15839">
      <w:pPr>
        <w:numPr>
          <w:ilvl w:val="0"/>
          <w:numId w:val="23"/>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Наследие С.А. Есенина в критике.</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spacing w:line="240" w:lineRule="auto"/>
        <w:ind w:left="360"/>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lastRenderedPageBreak/>
        <w:t>Азадовский К. Последняя ночь // Звезда. 1995, № 9.</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Базанов В.Г. Сергей Есенин и крестьянская Россия. Л., 1982.</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Бельская Л.Л. Песенное слово: Поэтическое мастерство Сергея Есенина. М., 1990.</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В мире Есенина. М., 1986.</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Воспоминания о Сергее Есенине. М., 1965.</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Горький М. Сергей Есенин // Горький М. Литературные портреты. М., 1967.</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Евдокимов И. Сергей Александрович Есенин // Литературная Россия, 1994, № 40.</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Есенин и современность. М., 1975.</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Занковская Л.В. Новый Есенин: Жизнь и творчество поэта без купюр и идеологии. М., 1997.</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proofErr w:type="gramStart"/>
      <w:r w:rsidRPr="00F15839">
        <w:rPr>
          <w:rFonts w:ascii="Times New Roman" w:hAnsi="Times New Roman" w:cs="Times New Roman"/>
          <w:sz w:val="24"/>
          <w:szCs w:val="24"/>
        </w:rPr>
        <w:t>Западалов И. «Ни по моей, ни по чьей вине…» // Нева. 1992, № 9.</w:t>
      </w:r>
      <w:proofErr w:type="gramEnd"/>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Захаров А.Н. Поэтика Есенина. М., 1995.</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С. и Ст. Куняевы. Жизнь Есенина: Снова выплыли годы из мрака…М., 2002.</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Любимов Н. Неувядаемый цвет // Москва, 1995, № 6.</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Мамлеев Ю. Философия русской патриотической лирики // Советская литература, 1990, № 1.</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Михайлов А.И. Пути развития новокрестьянской поэзии. Л., 1990.</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Никё М. Поэт тишины и буйства // Звезда. 1995, № 9.</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О Есенине. М., 1990.</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Поэтический мир Есенина. М., 1989.</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Пришвин М. Дорога к другу. М., 1957.</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Русское зарубежье о Есенине. В 2 т. М., 1993.</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С.А. Есенин в воспоминаниях современников. В 2 т. М., 1986.</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Савченко Т.К. Сергей Есенин и его окружение. М., 1990.</w:t>
      </w:r>
    </w:p>
    <w:p w:rsidR="00416130" w:rsidRPr="00F15839" w:rsidRDefault="00416130" w:rsidP="00F15839">
      <w:pPr>
        <w:numPr>
          <w:ilvl w:val="1"/>
          <w:numId w:val="21"/>
        </w:numPr>
        <w:tabs>
          <w:tab w:val="left" w:pos="720"/>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Свирская М. Знакомство с Есениным // Наш современник. 1990, № 10.</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Сергей Есенин. Проблемы творчества. М., 1978.</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Сергей Есенин в стихах и в жизни. В 4 кн. М., 1995–1996.</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Солнцева Н.М. Сергей Есенин. М., 1997.</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Хлысталов Э. 13 уголовных дел Сергея Есенина. М., 1994.</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Черносвитов Е. Оскорбление легендой // Ветеран. 1990, № 11,12.</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Чехонадский Ю. «Знать у всех у нас такая участь…» // Литературная Россия, 1990, № </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Шешуков С. Неистовые ревнители. М., 1984.</w:t>
      </w:r>
    </w:p>
    <w:p w:rsidR="00416130" w:rsidRPr="00F15839" w:rsidRDefault="00416130" w:rsidP="00F15839">
      <w:pPr>
        <w:numPr>
          <w:ilvl w:val="1"/>
          <w:numId w:val="21"/>
        </w:numPr>
        <w:tabs>
          <w:tab w:val="num" w:pos="540"/>
          <w:tab w:val="left" w:pos="720"/>
          <w:tab w:val="left" w:pos="3240"/>
        </w:tabs>
        <w:spacing w:after="0" w:line="240" w:lineRule="auto"/>
        <w:jc w:val="both"/>
        <w:rPr>
          <w:rFonts w:ascii="Times New Roman" w:hAnsi="Times New Roman" w:cs="Times New Roman"/>
          <w:sz w:val="24"/>
          <w:szCs w:val="24"/>
        </w:rPr>
      </w:pPr>
      <w:r w:rsidRPr="00F15839">
        <w:rPr>
          <w:rFonts w:ascii="Times New Roman" w:hAnsi="Times New Roman" w:cs="Times New Roman"/>
          <w:sz w:val="24"/>
          <w:szCs w:val="24"/>
        </w:rPr>
        <w:t>Эйгес Е. Воспоминаниия о Сергее Есенине // Новый мир. 1995, № 9.</w:t>
      </w:r>
    </w:p>
    <w:p w:rsidR="00416130" w:rsidRPr="00F15839" w:rsidRDefault="00416130" w:rsidP="00F15839">
      <w:pPr>
        <w:tabs>
          <w:tab w:val="left" w:pos="720"/>
          <w:tab w:val="left" w:pos="3240"/>
        </w:tabs>
        <w:spacing w:line="240" w:lineRule="auto"/>
        <w:ind w:left="360"/>
        <w:jc w:val="both"/>
        <w:rPr>
          <w:rFonts w:ascii="Times New Roman" w:hAnsi="Times New Roman" w:cs="Times New Roman"/>
          <w:sz w:val="24"/>
          <w:szCs w:val="24"/>
        </w:rPr>
      </w:pPr>
    </w:p>
    <w:p w:rsidR="00416130" w:rsidRPr="00F15839" w:rsidRDefault="00416130" w:rsidP="00F15839">
      <w:pPr>
        <w:spacing w:line="240" w:lineRule="auto"/>
        <w:rPr>
          <w:rFonts w:ascii="Times New Roman" w:hAnsi="Times New Roman" w:cs="Times New Roman"/>
          <w:b/>
          <w:sz w:val="24"/>
          <w:szCs w:val="24"/>
        </w:rPr>
      </w:pPr>
    </w:p>
    <w:p w:rsidR="00416130" w:rsidRPr="00F15839" w:rsidRDefault="00416130" w:rsidP="00F15839">
      <w:pPr>
        <w:tabs>
          <w:tab w:val="left" w:pos="3240"/>
        </w:tabs>
        <w:spacing w:line="240" w:lineRule="auto"/>
        <w:rPr>
          <w:rFonts w:ascii="Times New Roman" w:hAnsi="Times New Roman" w:cs="Times New Roman"/>
          <w:b/>
          <w:sz w:val="24"/>
          <w:szCs w:val="24"/>
        </w:rPr>
      </w:pPr>
      <w:r w:rsidRPr="00F15839">
        <w:rPr>
          <w:rFonts w:ascii="Times New Roman" w:hAnsi="Times New Roman" w:cs="Times New Roman"/>
          <w:b/>
          <w:sz w:val="24"/>
          <w:szCs w:val="24"/>
        </w:rPr>
        <w:t>Тема 3. Художественное своеобразие наследия новокрестьянских поэтов. – 2 ч.</w:t>
      </w:r>
    </w:p>
    <w:p w:rsidR="00416130" w:rsidRPr="00F15839" w:rsidRDefault="00416130" w:rsidP="00F15839">
      <w:pPr>
        <w:tabs>
          <w:tab w:val="left" w:pos="3240"/>
        </w:tabs>
        <w:spacing w:line="240" w:lineRule="auto"/>
        <w:ind w:left="180"/>
        <w:rPr>
          <w:rFonts w:ascii="Times New Roman" w:hAnsi="Times New Roman" w:cs="Times New Roman"/>
          <w:b/>
          <w:sz w:val="24"/>
          <w:szCs w:val="24"/>
        </w:rPr>
      </w:pP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«Погорельщина». Н. Клюев и С.Есенин – проблема творческих взаимовлияний. Язык и стиль художника. </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 xml:space="preserve">Идейно-художественные особенности поэзии П. Орешина. «Крестьянофильская» идея </w:t>
      </w:r>
      <w:proofErr w:type="gramStart"/>
      <w:r w:rsidRPr="00F15839">
        <w:rPr>
          <w:rFonts w:ascii="Times New Roman" w:hAnsi="Times New Roman" w:cs="Times New Roman"/>
          <w:sz w:val="24"/>
          <w:szCs w:val="24"/>
        </w:rPr>
        <w:t>об</w:t>
      </w:r>
      <w:proofErr w:type="gramEnd"/>
      <w:r w:rsidRPr="00F15839">
        <w:rPr>
          <w:rFonts w:ascii="Times New Roman" w:hAnsi="Times New Roman" w:cs="Times New Roman"/>
          <w:sz w:val="24"/>
          <w:szCs w:val="24"/>
        </w:rPr>
        <w:t xml:space="preserve"> </w:t>
      </w:r>
    </w:p>
    <w:p w:rsidR="00416130" w:rsidRPr="00F15839" w:rsidRDefault="00416130" w:rsidP="00F15839">
      <w:pPr>
        <w:tabs>
          <w:tab w:val="left" w:pos="3240"/>
        </w:tabs>
        <w:spacing w:line="240" w:lineRule="auto"/>
        <w:ind w:left="180"/>
        <w:rPr>
          <w:rFonts w:ascii="Times New Roman" w:hAnsi="Times New Roman" w:cs="Times New Roman"/>
          <w:sz w:val="24"/>
          <w:szCs w:val="24"/>
        </w:rPr>
      </w:pPr>
      <w:r w:rsidRPr="00F15839">
        <w:rPr>
          <w:rFonts w:ascii="Times New Roman" w:hAnsi="Times New Roman" w:cs="Times New Roman"/>
          <w:sz w:val="24"/>
          <w:szCs w:val="24"/>
        </w:rPr>
        <w:t xml:space="preserve">утопическом «мужицком </w:t>
      </w:r>
      <w:proofErr w:type="gramStart"/>
      <w:r w:rsidRPr="00F15839">
        <w:rPr>
          <w:rFonts w:ascii="Times New Roman" w:hAnsi="Times New Roman" w:cs="Times New Roman"/>
          <w:sz w:val="24"/>
          <w:szCs w:val="24"/>
        </w:rPr>
        <w:t>царстве</w:t>
      </w:r>
      <w:proofErr w:type="gramEnd"/>
      <w:r w:rsidRPr="00F15839">
        <w:rPr>
          <w:rFonts w:ascii="Times New Roman" w:hAnsi="Times New Roman" w:cs="Times New Roman"/>
          <w:sz w:val="24"/>
          <w:szCs w:val="24"/>
        </w:rPr>
        <w:t>». Неповторимые приметы деревенской действительности в поэзии художника.</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lastRenderedPageBreak/>
        <w:t>Идейно-художественные особенности поэзии С. Клычкова. «</w:t>
      </w:r>
      <w:proofErr w:type="gramStart"/>
      <w:r w:rsidRPr="00F15839">
        <w:rPr>
          <w:rFonts w:ascii="Times New Roman" w:hAnsi="Times New Roman" w:cs="Times New Roman"/>
          <w:sz w:val="24"/>
          <w:szCs w:val="24"/>
        </w:rPr>
        <w:t>Правда</w:t>
      </w:r>
      <w:proofErr w:type="gramEnd"/>
      <w:r w:rsidRPr="00F15839">
        <w:rPr>
          <w:rFonts w:ascii="Times New Roman" w:hAnsi="Times New Roman" w:cs="Times New Roman"/>
          <w:sz w:val="24"/>
          <w:szCs w:val="24"/>
        </w:rPr>
        <w:t xml:space="preserve"> природы» в книге «В гостях у журавлей». Цикл «Заклятие смерти»: судьба русского человека. Тема любви. Традиции Е. Баратынского, Ф. Тютчева, А. Фета.</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416130" w:rsidRPr="00F15839" w:rsidRDefault="00416130" w:rsidP="00F15839">
      <w:pPr>
        <w:numPr>
          <w:ilvl w:val="1"/>
          <w:numId w:val="21"/>
        </w:numPr>
        <w:tabs>
          <w:tab w:val="num" w:pos="720"/>
          <w:tab w:val="left" w:pos="3240"/>
        </w:tabs>
        <w:spacing w:after="0" w:line="240" w:lineRule="auto"/>
        <w:ind w:left="1080" w:hanging="900"/>
        <w:rPr>
          <w:rFonts w:ascii="Times New Roman" w:hAnsi="Times New Roman" w:cs="Times New Roman"/>
          <w:sz w:val="24"/>
          <w:szCs w:val="24"/>
        </w:rPr>
      </w:pPr>
      <w:r w:rsidRPr="00F15839">
        <w:rPr>
          <w:rFonts w:ascii="Times New Roman" w:hAnsi="Times New Roman" w:cs="Times New Roman"/>
          <w:sz w:val="24"/>
          <w:szCs w:val="24"/>
        </w:rPr>
        <w:t xml:space="preserve">Новокрестьянская поэзия в контексте литературного процесса </w:t>
      </w:r>
      <w:r w:rsidRPr="00F15839">
        <w:rPr>
          <w:rFonts w:ascii="Times New Roman" w:hAnsi="Times New Roman" w:cs="Times New Roman"/>
          <w:sz w:val="24"/>
          <w:szCs w:val="24"/>
          <w:lang w:val="en-US"/>
        </w:rPr>
        <w:t>XX</w:t>
      </w:r>
      <w:r w:rsidRPr="00F15839">
        <w:rPr>
          <w:rFonts w:ascii="Times New Roman" w:hAnsi="Times New Roman" w:cs="Times New Roman"/>
          <w:sz w:val="24"/>
          <w:szCs w:val="24"/>
        </w:rPr>
        <w:t xml:space="preserve"> века. Проблема традиций и новаторства. Судьбы новокрестьянской поэзии.</w:t>
      </w:r>
    </w:p>
    <w:p w:rsidR="00416130" w:rsidRPr="00F15839" w:rsidRDefault="00416130" w:rsidP="00F15839">
      <w:pPr>
        <w:tabs>
          <w:tab w:val="left" w:pos="3240"/>
        </w:tabs>
        <w:spacing w:line="240" w:lineRule="auto"/>
        <w:rPr>
          <w:rFonts w:ascii="Times New Roman" w:hAnsi="Times New Roman" w:cs="Times New Roman"/>
          <w:sz w:val="24"/>
          <w:szCs w:val="24"/>
        </w:rPr>
      </w:pPr>
    </w:p>
    <w:p w:rsidR="00416130" w:rsidRPr="00F15839" w:rsidRDefault="00416130" w:rsidP="00F15839">
      <w:pPr>
        <w:tabs>
          <w:tab w:val="left" w:pos="3240"/>
        </w:tabs>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tabs>
          <w:tab w:val="left" w:pos="3240"/>
        </w:tabs>
        <w:spacing w:line="240" w:lineRule="auto"/>
        <w:rPr>
          <w:rFonts w:ascii="Times New Roman" w:hAnsi="Times New Roman" w:cs="Times New Roman"/>
          <w:sz w:val="24"/>
          <w:szCs w:val="24"/>
        </w:rPr>
      </w:pP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Азадовский К. Николай Клюев: Путь поэта. Л., 1990.</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Выходцев П. Павел Васильев: очерк жизни и творчества. М., 1972.</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proofErr w:type="gramStart"/>
      <w:r w:rsidRPr="00F15839">
        <w:rPr>
          <w:rFonts w:ascii="Times New Roman" w:hAnsi="Times New Roman" w:cs="Times New Roman"/>
          <w:sz w:val="24"/>
          <w:szCs w:val="24"/>
        </w:rPr>
        <w:t>Земской</w:t>
      </w:r>
      <w:proofErr w:type="gramEnd"/>
      <w:r w:rsidRPr="00F15839">
        <w:rPr>
          <w:rFonts w:ascii="Times New Roman" w:hAnsi="Times New Roman" w:cs="Times New Roman"/>
          <w:sz w:val="24"/>
          <w:szCs w:val="24"/>
        </w:rPr>
        <w:t xml:space="preserve"> В., Хомчук Н. Есенин и Ширяевец // русская литература, 1962, № 3.</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Куняев С. Уроки одной судьбы // Москва, 1991, № 3.</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Куняевы </w:t>
      </w:r>
      <w:proofErr w:type="gramStart"/>
      <w:r w:rsidRPr="00F15839">
        <w:rPr>
          <w:rFonts w:ascii="Times New Roman" w:hAnsi="Times New Roman" w:cs="Times New Roman"/>
          <w:sz w:val="24"/>
          <w:szCs w:val="24"/>
        </w:rPr>
        <w:t>Ст</w:t>
      </w:r>
      <w:proofErr w:type="gramEnd"/>
      <w:r w:rsidRPr="00F15839">
        <w:rPr>
          <w:rFonts w:ascii="Times New Roman" w:hAnsi="Times New Roman" w:cs="Times New Roman"/>
          <w:sz w:val="24"/>
          <w:szCs w:val="24"/>
        </w:rPr>
        <w:t xml:space="preserve"> и С. Растерзанные тени. М., 1995.</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Киселёва Л. К творческой биографии А. Ширяевца // Вопросы русской литературы. 1984, Вып. 2 (44).</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Михайлов А. Пётр Орешин и крестьянские поэты начала </w:t>
      </w:r>
      <w:r w:rsidRPr="00F15839">
        <w:rPr>
          <w:rFonts w:ascii="Times New Roman" w:hAnsi="Times New Roman" w:cs="Times New Roman"/>
          <w:sz w:val="24"/>
          <w:szCs w:val="24"/>
          <w:lang w:val="en-US"/>
        </w:rPr>
        <w:t>Xx</w:t>
      </w:r>
      <w:r w:rsidRPr="00F15839">
        <w:rPr>
          <w:rFonts w:ascii="Times New Roman" w:hAnsi="Times New Roman" w:cs="Times New Roman"/>
          <w:sz w:val="24"/>
          <w:szCs w:val="24"/>
        </w:rPr>
        <w:t xml:space="preserve"> века // Русская литература, 1973, № 1.</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Михайлов А. Поэзия обновляющейся Руси // Русская литература, 1974, № 3.</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Михайлов А. Творческий путь Сергея Клычкова и революция // Русская литература, 1988, № 4.</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Михайлов А. Вступительная статья // Ширяевец А. Стихотворения и поэмы. Ставрополь, 1992.</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Неженец Н. Поэзия народных традиций. М., 1988.</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Николай Клюев: Исследования и материалы. М., 1997.</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Парфёнов Н. Алексей Ганин и его литературная судьба // Север, 1973, № 9.</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«Посулила жизнь дороги мне ледяные…» («Дело» Павла Васильева 1937 года) / Публикация С. Куняева // Наш современник, 1992, № 11.</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Протокол допроса А. Ганина и выдержки из заключения по его следственному делу /публ. Ст. Куняева</w:t>
      </w:r>
      <w:proofErr w:type="gramStart"/>
      <w:r w:rsidRPr="00F15839">
        <w:rPr>
          <w:rFonts w:ascii="Times New Roman" w:hAnsi="Times New Roman" w:cs="Times New Roman"/>
          <w:sz w:val="24"/>
          <w:szCs w:val="24"/>
        </w:rPr>
        <w:t xml:space="preserve"> // Н</w:t>
      </w:r>
      <w:proofErr w:type="gramEnd"/>
      <w:r w:rsidRPr="00F15839">
        <w:rPr>
          <w:rFonts w:ascii="Times New Roman" w:hAnsi="Times New Roman" w:cs="Times New Roman"/>
          <w:sz w:val="24"/>
          <w:szCs w:val="24"/>
        </w:rPr>
        <w:t>аш современник, 1992. № 4.</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Солнцева Н. Последний Лель. М., 1993.</w:t>
      </w:r>
    </w:p>
    <w:p w:rsidR="00416130" w:rsidRPr="00F15839" w:rsidRDefault="00416130" w:rsidP="00F15839">
      <w:pPr>
        <w:numPr>
          <w:ilvl w:val="0"/>
          <w:numId w:val="24"/>
        </w:numPr>
        <w:tabs>
          <w:tab w:val="left" w:pos="3240"/>
        </w:tabs>
        <w:spacing w:after="0" w:line="240" w:lineRule="auto"/>
        <w:rPr>
          <w:rFonts w:ascii="Times New Roman" w:hAnsi="Times New Roman" w:cs="Times New Roman"/>
          <w:sz w:val="24"/>
          <w:szCs w:val="24"/>
        </w:rPr>
      </w:pPr>
      <w:r w:rsidRPr="00F15839">
        <w:rPr>
          <w:rFonts w:ascii="Times New Roman" w:hAnsi="Times New Roman" w:cs="Times New Roman"/>
          <w:sz w:val="24"/>
          <w:szCs w:val="24"/>
        </w:rPr>
        <w:t>Филиппов Б. Николай Клюев: Материалы к биографии // Клюев Н. Соч. Мюнхен, 1969.</w:t>
      </w:r>
    </w:p>
    <w:p w:rsidR="00416130" w:rsidRPr="00F15839" w:rsidRDefault="00416130" w:rsidP="00F15839">
      <w:pPr>
        <w:pStyle w:val="ae"/>
        <w:jc w:val="both"/>
      </w:pPr>
    </w:p>
    <w:p w:rsidR="00416130" w:rsidRPr="00F15839" w:rsidRDefault="00416130" w:rsidP="00F15839">
      <w:pPr>
        <w:pStyle w:val="ae"/>
        <w:jc w:val="both"/>
        <w:rPr>
          <w:b/>
        </w:rPr>
      </w:pPr>
      <w:r w:rsidRPr="00F15839">
        <w:rPr>
          <w:b/>
        </w:rPr>
        <w:t xml:space="preserve">«Отечественная литература </w:t>
      </w:r>
      <w:r w:rsidRPr="00F15839">
        <w:rPr>
          <w:b/>
          <w:lang w:val="en-US"/>
        </w:rPr>
        <w:t>XX</w:t>
      </w:r>
      <w:r w:rsidRPr="00F15839">
        <w:rPr>
          <w:b/>
        </w:rPr>
        <w:t xml:space="preserve"> века (вторая половина)»</w:t>
      </w:r>
    </w:p>
    <w:p w:rsidR="00416130" w:rsidRPr="00F15839" w:rsidRDefault="00416130" w:rsidP="00F15839">
      <w:pPr>
        <w:pStyle w:val="ae"/>
        <w:jc w:val="both"/>
      </w:pPr>
    </w:p>
    <w:p w:rsidR="00416130" w:rsidRPr="00F15839" w:rsidRDefault="00416130" w:rsidP="00F15839">
      <w:pPr>
        <w:spacing w:line="240" w:lineRule="auto"/>
        <w:rPr>
          <w:rFonts w:ascii="Times New Roman" w:hAnsi="Times New Roman" w:cs="Times New Roman"/>
          <w:b/>
          <w:sz w:val="24"/>
          <w:szCs w:val="24"/>
        </w:rPr>
      </w:pPr>
      <w:r w:rsidRPr="00F15839">
        <w:rPr>
          <w:rFonts w:ascii="Times New Roman" w:hAnsi="Times New Roman" w:cs="Times New Roman"/>
          <w:b/>
          <w:sz w:val="24"/>
          <w:szCs w:val="24"/>
        </w:rPr>
        <w:t>Тема 1.Творчество Ю.Казакова – 2 ч.</w:t>
      </w:r>
    </w:p>
    <w:p w:rsidR="00416130" w:rsidRPr="00F15839" w:rsidRDefault="00416130" w:rsidP="00F15839">
      <w:pPr>
        <w:spacing w:line="240" w:lineRule="auto"/>
        <w:ind w:left="2340"/>
        <w:rPr>
          <w:rFonts w:ascii="Times New Roman" w:hAnsi="Times New Roman" w:cs="Times New Roman"/>
          <w:b/>
          <w:sz w:val="24"/>
          <w:szCs w:val="24"/>
        </w:rPr>
      </w:pP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Проблематика и поэтика сборников  «На полустанке». Психологизм рассказов «Тедди», «Звон брегета», «Голубое и зелёное», «Некрасивая», «Лёгкая жизнь». </w:t>
      </w:r>
      <w:r w:rsidRPr="00F15839">
        <w:rPr>
          <w:rFonts w:ascii="Times New Roman" w:hAnsi="Times New Roman" w:cs="Times New Roman"/>
          <w:sz w:val="24"/>
          <w:szCs w:val="24"/>
        </w:rPr>
        <w:lastRenderedPageBreak/>
        <w:t>Традиции М.Лермонтова, Л.Толстого, И.Бунина,  А.Чехова, М.Пришвина, К.Гамсуна, Э.Хемингуэя.</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По следам М.Пришвина: Поэтика северного быта в рассказах «Никишкины тайны», «Поморка», «Арктур – гончий пёс».</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Поэтика рассказов о любви: «Осень в дубовых лесах», «Двое в декабре», «Трали-вали».</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философских новелл «Плачу и рыдаю», «Белуха».</w:t>
      </w:r>
    </w:p>
    <w:p w:rsidR="00416130" w:rsidRPr="00F15839" w:rsidRDefault="00416130" w:rsidP="00F15839">
      <w:pPr>
        <w:numPr>
          <w:ilvl w:val="0"/>
          <w:numId w:val="25"/>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Тема дома и бездомья, чувство семейного рода в рассказах «Свечечка», «Во сне ты горько плакал».</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spacing w:line="240" w:lineRule="auto"/>
        <w:ind w:left="360"/>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Паустовский К. Бесспорные и спорные мысли //Литературная газета. 1959. 20 мая.</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Нагибин Ю. Своё и чужое // Дружба народов. 1959. № 7.</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Шубин Э. Современный русский рассказ: Вопросы поэтики жанра. Л., 1974.</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Кузьмичёв И. Долгая дорога к дому // Звезда. 1978. № 11.</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Кузьмичёв И. Юрий Казаков: Набросок портрета. Л., 1986.</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Горшин Г. Сначала было слово: Воспоминания о Ю. Казакове // Наш современник, 1986. № 12.</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Рощин М. Ю.Казаков // Рощин М. Полоса: Повести, рассказы, статьи. М., 1987.</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Нинов А. Ю. Казаков // Нинов А. Сквозь тридцать лет: Проблемы. Портреты. Полемика. Л., 1987.</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Лихоносов В. Воспоминания о Ю. Казакове // Писатель и время: Сб. документальной прозы. М., 1988.</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Кузьмичёв И. Мечтатели и странники: Литературные портреты. Л., 1992.</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 Галимова Е. Художественный мир Ю. Казакова. Архангельск, 1992.</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 Золотусский И. Рукою жизни // Золотусский И. Тепло добра. М., 1970.</w:t>
      </w:r>
    </w:p>
    <w:p w:rsidR="00416130" w:rsidRPr="00F15839" w:rsidRDefault="00416130" w:rsidP="00F15839">
      <w:pPr>
        <w:numPr>
          <w:ilvl w:val="0"/>
          <w:numId w:val="26"/>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 Крамов И. Хлеб и «соль» жизни. О рассказах Ю. Казакова // Наш современник. 1977. № 12.</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spacing w:line="240" w:lineRule="auto"/>
        <w:rPr>
          <w:rFonts w:ascii="Times New Roman" w:hAnsi="Times New Roman" w:cs="Times New Roman"/>
          <w:b/>
          <w:sz w:val="24"/>
          <w:szCs w:val="24"/>
        </w:rPr>
      </w:pPr>
      <w:r w:rsidRPr="00F15839">
        <w:rPr>
          <w:rFonts w:ascii="Times New Roman" w:hAnsi="Times New Roman" w:cs="Times New Roman"/>
          <w:b/>
          <w:sz w:val="24"/>
          <w:szCs w:val="24"/>
        </w:rPr>
        <w:t>Тема 2.Творчество В.Шукшина - 2 часа.</w:t>
      </w:r>
    </w:p>
    <w:p w:rsidR="00416130" w:rsidRPr="00F15839" w:rsidRDefault="00416130" w:rsidP="00F15839">
      <w:pPr>
        <w:spacing w:line="240" w:lineRule="auto"/>
        <w:ind w:left="360"/>
        <w:rPr>
          <w:rFonts w:ascii="Times New Roman" w:hAnsi="Times New Roman" w:cs="Times New Roman"/>
          <w:b/>
          <w:sz w:val="24"/>
          <w:szCs w:val="24"/>
        </w:rPr>
      </w:pP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Проблематика и поэтика сборника рассказов «Сельские жители». </w:t>
      </w:r>
      <w:proofErr w:type="gramStart"/>
      <w:r w:rsidRPr="00F15839">
        <w:rPr>
          <w:rFonts w:ascii="Times New Roman" w:hAnsi="Times New Roman" w:cs="Times New Roman"/>
          <w:sz w:val="24"/>
          <w:szCs w:val="24"/>
        </w:rPr>
        <w:t>Тема народной жизни, тема «странных людей», «чудиков» в рассказах «Сельские жители»,  «Чудик», «Срезал», «Микроскоп», «Упорный», «Билетик на второй сеанс», «Забуксовал», «Штрихи к портрету» и др.</w:t>
      </w:r>
      <w:proofErr w:type="gramEnd"/>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и поэтика автобиографического цикла («Долгие зимние вечера», «Из детских лет Ивана Попова», «Дядя Ермолай», «Рыжий» и др.).</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Проблематика и </w:t>
      </w:r>
      <w:proofErr w:type="gramStart"/>
      <w:r w:rsidRPr="00F15839">
        <w:rPr>
          <w:rFonts w:ascii="Times New Roman" w:hAnsi="Times New Roman" w:cs="Times New Roman"/>
          <w:sz w:val="24"/>
          <w:szCs w:val="24"/>
        </w:rPr>
        <w:t>поэтика</w:t>
      </w:r>
      <w:proofErr w:type="gramEnd"/>
      <w:r w:rsidRPr="00F15839">
        <w:rPr>
          <w:rFonts w:ascii="Times New Roman" w:hAnsi="Times New Roman" w:cs="Times New Roman"/>
          <w:sz w:val="24"/>
          <w:szCs w:val="24"/>
        </w:rPr>
        <w:t xml:space="preserve"> и поэтика сатирического цикла («Змеиный яд», «Кляуза», «Мой зять украл машину дров» и др.).</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lastRenderedPageBreak/>
        <w:t>Проблематика и поэтика цикла рассказов о вдохновенных лгунах («Генерал Малафейкин», «Версия», «Беседы при ясной луне и др.).</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и поэтика цикла рассказов о смерти («Как помирал старик», «Охота жить», «Горе», «Осенью» и др.).</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и поэтика романа «Я пришёл дать вам волю». Особенности историзма. Образ главного героя.</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Проблематика и поэтика киноповести «Калина красная». Тема родового крестьянского долга. Образ главного героя.</w:t>
      </w:r>
    </w:p>
    <w:p w:rsidR="00416130" w:rsidRPr="00F15839" w:rsidRDefault="00416130" w:rsidP="00F15839">
      <w:pPr>
        <w:numPr>
          <w:ilvl w:val="0"/>
          <w:numId w:val="27"/>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Проблематик и поэтика сказки «До третьих петухов».</w:t>
      </w:r>
    </w:p>
    <w:p w:rsidR="00416130" w:rsidRPr="00F15839" w:rsidRDefault="00416130" w:rsidP="00F15839">
      <w:pPr>
        <w:spacing w:line="240" w:lineRule="auto"/>
        <w:ind w:left="720"/>
        <w:rPr>
          <w:rFonts w:ascii="Times New Roman" w:hAnsi="Times New Roman" w:cs="Times New Roman"/>
          <w:sz w:val="24"/>
          <w:szCs w:val="24"/>
        </w:rPr>
      </w:pPr>
    </w:p>
    <w:p w:rsidR="00416130" w:rsidRPr="00F15839" w:rsidRDefault="00416130" w:rsidP="00F15839">
      <w:pPr>
        <w:spacing w:line="240" w:lineRule="auto"/>
        <w:ind w:left="360"/>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Канторович В. Новые типы, новый словарь, новые отношения // Сибирские огни. 1971. № 9.</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Урбан А. </w:t>
      </w:r>
      <w:proofErr w:type="gramStart"/>
      <w:r w:rsidRPr="00F15839">
        <w:rPr>
          <w:rFonts w:ascii="Times New Roman" w:hAnsi="Times New Roman" w:cs="Times New Roman"/>
          <w:sz w:val="24"/>
          <w:szCs w:val="24"/>
        </w:rPr>
        <w:t>С</w:t>
      </w:r>
      <w:proofErr w:type="gramEnd"/>
      <w:r w:rsidRPr="00F15839">
        <w:rPr>
          <w:rFonts w:ascii="Times New Roman" w:hAnsi="Times New Roman" w:cs="Times New Roman"/>
          <w:sz w:val="24"/>
          <w:szCs w:val="24"/>
        </w:rPr>
        <w:t xml:space="preserve"> подлинным верно // Звезда. 1974. № 4. С.213–215.</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Дедков И. Последние штрихи // Дружба народов. 1975. № 4.</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 xml:space="preserve">Дедков И. Возвращение к себе М., 1978. С.101–132. </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Коробов В. Василий Шукшин. Творчество. Личность. М., 1977.</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О Шукшине: Экран и жизнь. М., 1979.</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Панкин Б. Василий Шукшин и его «чудики» // Панкин Б. Строгая литература. М., 1982; или: Юность. 1976. № 6.</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Емельянов Л. Василий Шукшин: Очерк творчества. Л., 1983.</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Коробов В. Василий Шукшин. М., 1984.</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Карпова В. Талантливая жизнь: Василий Шукшин – прозаик. М., 1986.</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Апухтина В. Проза В.Шукшина. М., 1986.</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Горн В. Характеры В.Шукшина. Барнаул. 1981.</w:t>
      </w:r>
    </w:p>
    <w:p w:rsidR="00416130" w:rsidRPr="00F15839" w:rsidRDefault="00416130" w:rsidP="00F15839">
      <w:pPr>
        <w:numPr>
          <w:ilvl w:val="0"/>
          <w:numId w:val="28"/>
        </w:numPr>
        <w:spacing w:after="0" w:line="240" w:lineRule="auto"/>
        <w:rPr>
          <w:rFonts w:ascii="Times New Roman" w:hAnsi="Times New Roman" w:cs="Times New Roman"/>
          <w:sz w:val="24"/>
          <w:szCs w:val="24"/>
        </w:rPr>
      </w:pPr>
      <w:r w:rsidRPr="00F15839">
        <w:rPr>
          <w:rFonts w:ascii="Times New Roman" w:hAnsi="Times New Roman" w:cs="Times New Roman"/>
          <w:sz w:val="24"/>
          <w:szCs w:val="24"/>
        </w:rPr>
        <w:t>Горн В. Василий Шукшин: Штрихи к портрету. – М., 1993.</w:t>
      </w:r>
    </w:p>
    <w:p w:rsidR="00416130" w:rsidRPr="00F15839" w:rsidRDefault="00416130" w:rsidP="00F15839">
      <w:pPr>
        <w:pStyle w:val="ae"/>
        <w:jc w:val="both"/>
      </w:pPr>
    </w:p>
    <w:p w:rsidR="00416130" w:rsidRPr="00F15839" w:rsidRDefault="00416130" w:rsidP="00F15839">
      <w:pPr>
        <w:spacing w:line="240" w:lineRule="auto"/>
        <w:rPr>
          <w:rFonts w:ascii="Times New Roman" w:hAnsi="Times New Roman" w:cs="Times New Roman"/>
          <w:b/>
          <w:sz w:val="24"/>
          <w:szCs w:val="24"/>
        </w:rPr>
      </w:pPr>
      <w:r w:rsidRPr="00F15839">
        <w:rPr>
          <w:rFonts w:ascii="Times New Roman" w:hAnsi="Times New Roman" w:cs="Times New Roman"/>
          <w:b/>
          <w:sz w:val="24"/>
          <w:szCs w:val="24"/>
        </w:rPr>
        <w:t xml:space="preserve">Тема 3. Творчество Н. Рубцова -2 ч. </w:t>
      </w:r>
    </w:p>
    <w:p w:rsidR="00416130" w:rsidRPr="00F15839" w:rsidRDefault="00416130" w:rsidP="00F15839">
      <w:pPr>
        <w:spacing w:line="240" w:lineRule="auto"/>
        <w:rPr>
          <w:rFonts w:ascii="Times New Roman" w:hAnsi="Times New Roman" w:cs="Times New Roman"/>
          <w:b/>
          <w:sz w:val="24"/>
          <w:szCs w:val="24"/>
        </w:rPr>
      </w:pP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2. Н. Рубцов как представитель «тихой лирики». </w:t>
      </w: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4. Образы природы в стихах поэта. </w:t>
      </w: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5. Философская лирика Н. Рубцова. </w:t>
      </w: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6. «История» как лирический герой поэзии Н. Рубцова. </w:t>
      </w:r>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7. Есенинская традиция и традиции русской классики.</w:t>
      </w:r>
    </w:p>
    <w:p w:rsidR="00416130" w:rsidRPr="00F15839" w:rsidRDefault="00416130" w:rsidP="00F15839">
      <w:pPr>
        <w:spacing w:line="240" w:lineRule="auto"/>
        <w:rPr>
          <w:rFonts w:ascii="Times New Roman" w:hAnsi="Times New Roman" w:cs="Times New Roman"/>
          <w:sz w:val="24"/>
          <w:szCs w:val="24"/>
        </w:rPr>
      </w:pPr>
    </w:p>
    <w:p w:rsidR="00416130" w:rsidRPr="00F15839" w:rsidRDefault="00416130" w:rsidP="00F15839">
      <w:pPr>
        <w:spacing w:line="240" w:lineRule="auto"/>
        <w:ind w:left="360"/>
        <w:jc w:val="center"/>
        <w:rPr>
          <w:rFonts w:ascii="Times New Roman" w:hAnsi="Times New Roman" w:cs="Times New Roman"/>
          <w:b/>
          <w:sz w:val="24"/>
          <w:szCs w:val="24"/>
        </w:rPr>
      </w:pPr>
      <w:r w:rsidRPr="00F15839">
        <w:rPr>
          <w:rFonts w:ascii="Times New Roman" w:hAnsi="Times New Roman" w:cs="Times New Roman"/>
          <w:b/>
          <w:sz w:val="24"/>
          <w:szCs w:val="24"/>
        </w:rPr>
        <w:t>Литература:</w:t>
      </w:r>
    </w:p>
    <w:p w:rsidR="00416130" w:rsidRPr="00F15839" w:rsidRDefault="00416130" w:rsidP="00F15839">
      <w:pPr>
        <w:spacing w:line="240" w:lineRule="auto"/>
        <w:ind w:left="360"/>
        <w:rPr>
          <w:rFonts w:ascii="Times New Roman" w:hAnsi="Times New Roman" w:cs="Times New Roman"/>
          <w:sz w:val="24"/>
          <w:szCs w:val="24"/>
        </w:rPr>
      </w:pP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Астафьев В. Затеси. Из тетради о Николае Рубцове // Нов</w:t>
      </w:r>
      <w:proofErr w:type="gramStart"/>
      <w:r w:rsidRPr="00F15839">
        <w:rPr>
          <w:rFonts w:ascii="Times New Roman" w:hAnsi="Times New Roman" w:cs="Times New Roman"/>
          <w:sz w:val="24"/>
          <w:szCs w:val="24"/>
        </w:rPr>
        <w:t>.</w:t>
      </w:r>
      <w:proofErr w:type="gramEnd"/>
      <w:r w:rsidRPr="00F15839">
        <w:rPr>
          <w:rFonts w:ascii="Times New Roman" w:hAnsi="Times New Roman" w:cs="Times New Roman"/>
          <w:sz w:val="24"/>
          <w:szCs w:val="24"/>
        </w:rPr>
        <w:t xml:space="preserve"> </w:t>
      </w:r>
      <w:proofErr w:type="gramStart"/>
      <w:r w:rsidRPr="00F15839">
        <w:rPr>
          <w:rFonts w:ascii="Times New Roman" w:hAnsi="Times New Roman" w:cs="Times New Roman"/>
          <w:sz w:val="24"/>
          <w:szCs w:val="24"/>
        </w:rPr>
        <w:t>м</w:t>
      </w:r>
      <w:proofErr w:type="gramEnd"/>
      <w:r w:rsidRPr="00F15839">
        <w:rPr>
          <w:rFonts w:ascii="Times New Roman" w:hAnsi="Times New Roman" w:cs="Times New Roman"/>
          <w:sz w:val="24"/>
          <w:szCs w:val="24"/>
        </w:rPr>
        <w:t>ир. – 2000. - № 2.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Бараков В. Лирика Николай Рубцова. Вологда, 1993.</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lastRenderedPageBreak/>
        <w:t xml:space="preserve">Бараков В.Н. «И не она от нас зависит…» Заметки и размышления о поэзии Николая Рубцова. – Москва-Вологда, 1995.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 xml:space="preserve">Бараков В.Н. Чувство земли. – Москва-Вологда, 1997.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 xml:space="preserve">Бараков В.Н. Слово в вечности. – Вологда, 2000.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Викулов С. О Николае Рубцове и его стихах // Рубцов Н. Последний параход. М., 1973.</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Воспоминания о Н. Рубцове. Вологда, 1994.</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 xml:space="preserve">Иванова Е.В. «Мне не найти зеленые цветы» (Размышления о поэзии Н.М. Рубцова). - М., 1997.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 xml:space="preserve">Иванова Е.В. Н. Рубцов и современная поэзия: развитие поэтической традиции. – М., 2000. </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Кожинов В. Николай рубцов. М., 1976.</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Николай Рубцов. Вологодская трагедия. Составитель Н. Коняев. М., 1998.</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Оботуров В. Искреннее слово. М., 1987.</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proofErr w:type="gramStart"/>
      <w:r w:rsidRPr="00F15839">
        <w:rPr>
          <w:rFonts w:ascii="Times New Roman" w:hAnsi="Times New Roman" w:cs="Times New Roman"/>
          <w:sz w:val="24"/>
          <w:szCs w:val="24"/>
        </w:rPr>
        <w:t>Павловский</w:t>
      </w:r>
      <w:proofErr w:type="gramEnd"/>
      <w:r w:rsidRPr="00F15839">
        <w:rPr>
          <w:rFonts w:ascii="Times New Roman" w:hAnsi="Times New Roman" w:cs="Times New Roman"/>
          <w:sz w:val="24"/>
          <w:szCs w:val="24"/>
        </w:rPr>
        <w:t xml:space="preserve"> А. время и родина в творчестве Н. Рубцова // Русская литература, 1986, № 2.</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Свиридов Г. Музыка как судьба. М., 2002.</w:t>
      </w:r>
    </w:p>
    <w:p w:rsidR="00416130" w:rsidRPr="00F15839" w:rsidRDefault="00416130" w:rsidP="00F15839">
      <w:pPr>
        <w:numPr>
          <w:ilvl w:val="0"/>
          <w:numId w:val="29"/>
        </w:numPr>
        <w:spacing w:after="0" w:line="240" w:lineRule="auto"/>
        <w:ind w:left="0" w:firstLine="0"/>
        <w:rPr>
          <w:rFonts w:ascii="Times New Roman" w:hAnsi="Times New Roman" w:cs="Times New Roman"/>
          <w:sz w:val="24"/>
          <w:szCs w:val="24"/>
        </w:rPr>
      </w:pPr>
      <w:r w:rsidRPr="00F15839">
        <w:rPr>
          <w:rFonts w:ascii="Times New Roman" w:hAnsi="Times New Roman" w:cs="Times New Roman"/>
          <w:sz w:val="24"/>
          <w:szCs w:val="24"/>
        </w:rPr>
        <w:t>Селезнёв Ю. «Но путь далёк…» // Селезнёв Ю. Мысль чувствующая и живая. М., 1982.</w:t>
      </w:r>
    </w:p>
    <w:p w:rsidR="00416130" w:rsidRPr="00F15839" w:rsidRDefault="00416130" w:rsidP="00F15839">
      <w:pPr>
        <w:pStyle w:val="ae"/>
        <w:jc w:val="both"/>
      </w:pPr>
    </w:p>
    <w:p w:rsidR="00416130" w:rsidRPr="00F15839" w:rsidRDefault="00416130" w:rsidP="00F15839">
      <w:pPr>
        <w:spacing w:line="240" w:lineRule="auto"/>
        <w:rPr>
          <w:rFonts w:ascii="Times New Roman" w:hAnsi="Times New Roman" w:cs="Times New Roman"/>
          <w:b/>
          <w:sz w:val="24"/>
          <w:szCs w:val="24"/>
        </w:rPr>
      </w:pPr>
      <w:r w:rsidRPr="00F15839">
        <w:rPr>
          <w:rFonts w:ascii="Times New Roman" w:hAnsi="Times New Roman" w:cs="Times New Roman"/>
          <w:b/>
          <w:sz w:val="24"/>
          <w:szCs w:val="24"/>
        </w:rPr>
        <w:t>Форма подготовки к семинарским занятиям: доклад, сообщение.</w:t>
      </w:r>
    </w:p>
    <w:p w:rsidR="00416130" w:rsidRPr="00F15839" w:rsidRDefault="00416130" w:rsidP="00F15839">
      <w:pPr>
        <w:spacing w:line="240" w:lineRule="auto"/>
        <w:rPr>
          <w:rFonts w:ascii="Times New Roman" w:hAnsi="Times New Roman" w:cs="Times New Roman"/>
          <w:sz w:val="24"/>
          <w:szCs w:val="24"/>
        </w:rPr>
      </w:pPr>
      <w:proofErr w:type="gramStart"/>
      <w:r w:rsidRPr="00F15839">
        <w:rPr>
          <w:rFonts w:ascii="Times New Roman" w:hAnsi="Times New Roman" w:cs="Times New Roman"/>
          <w:sz w:val="24"/>
          <w:szCs w:val="24"/>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roofErr w:type="gramEnd"/>
    </w:p>
    <w:p w:rsidR="00416130" w:rsidRPr="00F15839" w:rsidRDefault="00416130" w:rsidP="00F15839">
      <w:pPr>
        <w:spacing w:line="240" w:lineRule="auto"/>
        <w:rPr>
          <w:rFonts w:ascii="Times New Roman" w:hAnsi="Times New Roman" w:cs="Times New Roman"/>
          <w:sz w:val="24"/>
          <w:szCs w:val="24"/>
        </w:rPr>
      </w:pPr>
      <w:r w:rsidRPr="00F15839">
        <w:rPr>
          <w:rFonts w:ascii="Times New Roman" w:hAnsi="Times New Roman" w:cs="Times New Roman"/>
          <w:sz w:val="24"/>
          <w:szCs w:val="24"/>
        </w:rPr>
        <w:t>практической, учебно-исследовательской и научной темы.</w:t>
      </w:r>
    </w:p>
    <w:p w:rsidR="00FC09D3" w:rsidRPr="00F15839" w:rsidRDefault="00BC241B" w:rsidP="00F15839">
      <w:pPr>
        <w:pStyle w:val="210"/>
        <w:ind w:left="720" w:right="-386" w:firstLine="0"/>
        <w:jc w:val="left"/>
        <w:rPr>
          <w:b/>
          <w:bCs/>
        </w:rPr>
      </w:pPr>
      <w:r w:rsidRPr="00F15839">
        <w:rPr>
          <w:b/>
          <w:bCs/>
        </w:rPr>
        <w:t>6. </w:t>
      </w:r>
      <w:r w:rsidR="00FC09D3" w:rsidRPr="00F15839">
        <w:rPr>
          <w:b/>
          <w:bCs/>
        </w:rPr>
        <w:t>Методические указания студентам</w:t>
      </w:r>
    </w:p>
    <w:p w:rsidR="00FC09D3" w:rsidRPr="00F15839" w:rsidRDefault="00FC09D3" w:rsidP="00F15839">
      <w:pPr>
        <w:pStyle w:val="210"/>
        <w:ind w:right="-386" w:firstLine="709"/>
        <w:jc w:val="left"/>
        <w:rPr>
          <w:b/>
          <w:bCs/>
        </w:rPr>
      </w:pPr>
    </w:p>
    <w:p w:rsidR="00FC09D3" w:rsidRPr="00F15839" w:rsidRDefault="00FC09D3" w:rsidP="00F15839">
      <w:pPr>
        <w:pStyle w:val="210"/>
        <w:ind w:right="-386" w:firstLine="0"/>
        <w:jc w:val="left"/>
        <w:rPr>
          <w:b/>
          <w:bCs/>
        </w:rPr>
      </w:pPr>
      <w:r w:rsidRPr="00F15839">
        <w:rPr>
          <w:b/>
          <w:bCs/>
        </w:rPr>
        <w:t xml:space="preserve">Общие рекомендации. </w:t>
      </w:r>
    </w:p>
    <w:p w:rsidR="00FC09D3" w:rsidRPr="00F15839" w:rsidRDefault="00FC09D3" w:rsidP="00F15839">
      <w:pPr>
        <w:spacing w:line="240" w:lineRule="auto"/>
        <w:jc w:val="both"/>
        <w:rPr>
          <w:rFonts w:ascii="Times New Roman" w:hAnsi="Times New Roman" w:cs="Times New Roman"/>
          <w:sz w:val="24"/>
          <w:szCs w:val="24"/>
        </w:rPr>
      </w:pPr>
    </w:p>
    <w:p w:rsidR="00FC09D3" w:rsidRPr="00F15839" w:rsidRDefault="00FC09D3"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Студенты в обязательном порядке самостоятельно знакомятся с внесенными в список обязательной литературы оригинальными литературными произведениями. Ведь все литературоведческие положения, излагаемые в лекциях, в учебниках, учебных пособиях, монографиях и статьях основываются на реальности интерпретируемого художественного текста.</w:t>
      </w:r>
    </w:p>
    <w:p w:rsidR="00FC09D3" w:rsidRPr="00F15839" w:rsidRDefault="00FC09D3"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 xml:space="preserve">Чтение литературных произведений должно предварять их изучение на лекциях. С целью предварительного знакомства с художественными произведениями, списки обязательной литературы распространяются в деканатах и на кафедре литературы, чтобы заблаговременно, начиная с первого </w:t>
      </w:r>
      <w:r w:rsidR="003907F7">
        <w:rPr>
          <w:rFonts w:ascii="Times New Roman" w:hAnsi="Times New Roman" w:cs="Times New Roman"/>
          <w:sz w:val="24"/>
          <w:szCs w:val="24"/>
        </w:rPr>
        <w:t>дисциплина</w:t>
      </w:r>
      <w:r w:rsidRPr="00F15839">
        <w:rPr>
          <w:rFonts w:ascii="Times New Roman" w:hAnsi="Times New Roman" w:cs="Times New Roman"/>
          <w:sz w:val="24"/>
          <w:szCs w:val="24"/>
        </w:rPr>
        <w:t>а, студент мог поэтапно знакомиться с текстами, составляющими золотой фонд отечественной литературы.</w:t>
      </w:r>
    </w:p>
    <w:p w:rsidR="00FC09D3" w:rsidRPr="00F15839" w:rsidRDefault="00FC09D3" w:rsidP="00F15839">
      <w:pPr>
        <w:spacing w:line="240" w:lineRule="auto"/>
        <w:ind w:firstLine="720"/>
        <w:jc w:val="both"/>
        <w:rPr>
          <w:rFonts w:ascii="Times New Roman" w:hAnsi="Times New Roman" w:cs="Times New Roman"/>
          <w:sz w:val="24"/>
          <w:szCs w:val="24"/>
        </w:rPr>
      </w:pPr>
      <w:r w:rsidRPr="00F15839">
        <w:rPr>
          <w:rFonts w:ascii="Times New Roman" w:hAnsi="Times New Roman" w:cs="Times New Roman"/>
          <w:sz w:val="24"/>
          <w:szCs w:val="24"/>
        </w:rPr>
        <w:t>Чтение литературного произведения следует сопровождать записями, вносимыми студентом в специально отведенную для этой цели тетрадь. Записи по каждому отдельному произведению должны содержать имя автора, даты его жизни, основные сведения из его биографии и истории творчества, название произведения, его жанровую характеристику, имена героев, изложение основных сюжетных коллизий. Студенту рекомендуется фиксировать впечатления от прочитанного, формулировать суть сюжетного конфликта и соотносить его с реальностью породившей его исторической эпохи.</w:t>
      </w:r>
    </w:p>
    <w:p w:rsidR="00FC09D3" w:rsidRPr="00F15839" w:rsidRDefault="00FC09D3" w:rsidP="00F15839">
      <w:pPr>
        <w:spacing w:line="240" w:lineRule="auto"/>
        <w:ind w:firstLine="1004"/>
        <w:jc w:val="both"/>
        <w:rPr>
          <w:rFonts w:ascii="Times New Roman" w:hAnsi="Times New Roman" w:cs="Times New Roman"/>
          <w:sz w:val="24"/>
          <w:szCs w:val="24"/>
        </w:rPr>
      </w:pPr>
      <w:r w:rsidRPr="00F15839">
        <w:rPr>
          <w:rFonts w:ascii="Times New Roman" w:hAnsi="Times New Roman" w:cs="Times New Roman"/>
          <w:sz w:val="24"/>
          <w:szCs w:val="24"/>
        </w:rPr>
        <w:lastRenderedPageBreak/>
        <w:t xml:space="preserve">Эта предварительная работа обеспечит условия адекватного восприятия как положений, которые будут излагаться преподавателем на лекциях, так и суждений, сформулированных в учебной литературе по </w:t>
      </w:r>
      <w:r w:rsidR="003907F7">
        <w:rPr>
          <w:rFonts w:ascii="Times New Roman" w:hAnsi="Times New Roman" w:cs="Times New Roman"/>
          <w:sz w:val="24"/>
          <w:szCs w:val="24"/>
        </w:rPr>
        <w:t>дисциплина</w:t>
      </w:r>
      <w:r w:rsidRPr="00F15839">
        <w:rPr>
          <w:rFonts w:ascii="Times New Roman" w:hAnsi="Times New Roman" w:cs="Times New Roman"/>
          <w:sz w:val="24"/>
          <w:szCs w:val="24"/>
        </w:rPr>
        <w:t>у.</w:t>
      </w:r>
    </w:p>
    <w:p w:rsidR="00FC09D3" w:rsidRPr="00F15839" w:rsidRDefault="00FC09D3" w:rsidP="00F15839">
      <w:pPr>
        <w:spacing w:line="240" w:lineRule="auto"/>
        <w:ind w:firstLine="1004"/>
        <w:jc w:val="both"/>
        <w:rPr>
          <w:rFonts w:ascii="Times New Roman" w:hAnsi="Times New Roman" w:cs="Times New Roman"/>
          <w:sz w:val="24"/>
          <w:szCs w:val="24"/>
        </w:rPr>
      </w:pPr>
      <w:r w:rsidRPr="00F15839">
        <w:rPr>
          <w:rFonts w:ascii="Times New Roman" w:hAnsi="Times New Roman" w:cs="Times New Roman"/>
          <w:sz w:val="24"/>
          <w:szCs w:val="24"/>
        </w:rPr>
        <w:t>На лекциях, по мере обращения преподавателя к соответствующим произведениям, студенту предлагается соотносить положения лектора с записями, которые были сделаны им в процессе чтения этих произведений. Записи собственных впечатлений и лекций, наряду с концептуальными положениями учебников и учебных пособий, призваны обеспечить диалогический подход к реальности художественных текстов. Они послужат фактическим научным материалом, опираясь на который, студент будет в состоянии находить верные ответы на тестовые вопросы в ходе рубежного контроля, грамотно и обоснованно аргументировать свои высказывания на семинарских занятиях, а также при ответах на зачетах и экзаменах.</w:t>
      </w:r>
    </w:p>
    <w:p w:rsidR="00FC09D3" w:rsidRPr="00F15839" w:rsidRDefault="00FC09D3" w:rsidP="00F15839">
      <w:pPr>
        <w:spacing w:line="240" w:lineRule="auto"/>
        <w:ind w:firstLine="851"/>
        <w:jc w:val="both"/>
        <w:rPr>
          <w:rFonts w:ascii="Times New Roman" w:hAnsi="Times New Roman" w:cs="Times New Roman"/>
          <w:sz w:val="24"/>
          <w:szCs w:val="24"/>
        </w:rPr>
      </w:pPr>
      <w:r w:rsidRPr="00F15839">
        <w:rPr>
          <w:rFonts w:ascii="Times New Roman" w:hAnsi="Times New Roman" w:cs="Times New Roman"/>
          <w:sz w:val="24"/>
          <w:szCs w:val="24"/>
        </w:rPr>
        <w:t>Чтобы убедительно раскрыть конкретно-историческое своеобразие каждого отдельно взятого литературного произведения, студенту необходимо выявить в художественном тексте и найти словесное выражение его новаторскому отличию от предшествующего литературного направления, а затем выявить те нерешенные, открытые вопросы (жизненные и эстетические), которые вызовут к жизни новые литературные направления.</w:t>
      </w:r>
    </w:p>
    <w:p w:rsidR="00FC09D3" w:rsidRPr="00F15839" w:rsidRDefault="00FC09D3" w:rsidP="00F15839">
      <w:pPr>
        <w:spacing w:line="240" w:lineRule="auto"/>
        <w:ind w:firstLine="851"/>
        <w:jc w:val="both"/>
        <w:rPr>
          <w:rFonts w:ascii="Times New Roman" w:hAnsi="Times New Roman" w:cs="Times New Roman"/>
          <w:sz w:val="24"/>
          <w:szCs w:val="24"/>
        </w:rPr>
      </w:pPr>
      <w:r w:rsidRPr="00F15839">
        <w:rPr>
          <w:rFonts w:ascii="Times New Roman" w:hAnsi="Times New Roman" w:cs="Times New Roman"/>
          <w:sz w:val="24"/>
          <w:szCs w:val="24"/>
        </w:rPr>
        <w:t xml:space="preserve">Готовясь к ответам на вопросы, выносимые на экзамен, студенту следует по возможности всесторонне осветить в ответе </w:t>
      </w:r>
      <w:r w:rsidRPr="00F15839">
        <w:rPr>
          <w:rFonts w:ascii="Times New Roman" w:hAnsi="Times New Roman" w:cs="Times New Roman"/>
          <w:i/>
          <w:iCs/>
          <w:sz w:val="24"/>
          <w:szCs w:val="24"/>
        </w:rPr>
        <w:t xml:space="preserve">момент перехода </w:t>
      </w:r>
      <w:r w:rsidRPr="00F15839">
        <w:rPr>
          <w:rFonts w:ascii="Times New Roman" w:hAnsi="Times New Roman" w:cs="Times New Roman"/>
          <w:sz w:val="24"/>
          <w:szCs w:val="24"/>
        </w:rPr>
        <w:t>от одной исторической эпохи к другой. Чтобы раскрыть активную ценностную позицию, занимаемую писателем, необходимо выявить коррелятивные отношения (аналогии и противопоставления) между созданным им произведением и предшествующей литературной традицией с одной стороны, и последующими воплощенными тенденциями, вступающими в диалог с этой позицией, – с другой.</w:t>
      </w:r>
    </w:p>
    <w:p w:rsidR="00FC09D3" w:rsidRPr="00F15839" w:rsidRDefault="00FC09D3" w:rsidP="00F15839">
      <w:pPr>
        <w:pStyle w:val="210"/>
        <w:ind w:right="-386" w:firstLine="720"/>
      </w:pPr>
    </w:p>
    <w:p w:rsidR="00FC09D3" w:rsidRPr="00F15839" w:rsidRDefault="00FC09D3" w:rsidP="00F15839">
      <w:pPr>
        <w:pStyle w:val="210"/>
        <w:ind w:right="-386" w:firstLine="720"/>
      </w:pPr>
      <w:r w:rsidRPr="00F15839">
        <w:t>Для самостоятельного изучения студентам предлагаются темы, рассмотренные на лекциях, описанные в учебниках и учебных пособиях. Исключительная сложность проблематики этих произведений такова, что нуждается в творческом переосмыслении с учетом новейших открытий в области философской антропологии, герменевтики и аналитической психологии и других гуманитарных наук. Продуктивная открытость этих текстов побуждает современную филологическую мысль к открытому обсуждению в литературоведении.</w:t>
      </w:r>
    </w:p>
    <w:p w:rsidR="00ED4CDB" w:rsidRPr="00F15839" w:rsidRDefault="00ED4CDB" w:rsidP="00F15839">
      <w:pPr>
        <w:spacing w:line="240" w:lineRule="auto"/>
        <w:jc w:val="both"/>
        <w:rPr>
          <w:rFonts w:ascii="Times New Roman" w:hAnsi="Times New Roman" w:cs="Times New Roman"/>
          <w:sz w:val="24"/>
          <w:szCs w:val="24"/>
        </w:rPr>
      </w:pPr>
      <w:bookmarkStart w:id="1" w:name="_Hlk528331545"/>
    </w:p>
    <w:p w:rsidR="00BC241B" w:rsidRPr="00F15839" w:rsidRDefault="00BC241B"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7. Фонд оценочных средств по дисциплине:</w:t>
      </w:r>
    </w:p>
    <w:bookmarkEnd w:id="1"/>
    <w:p w:rsidR="00E91A79" w:rsidRPr="00F15839" w:rsidRDefault="00E91A79" w:rsidP="00F15839">
      <w:pPr>
        <w:spacing w:after="0" w:line="240" w:lineRule="auto"/>
        <w:rPr>
          <w:rFonts w:ascii="Times New Roman" w:eastAsia="Times New Roman" w:hAnsi="Times New Roman" w:cs="Times New Roman"/>
          <w:b/>
          <w:bCs/>
          <w:smallCaps/>
          <w:sz w:val="24"/>
          <w:szCs w:val="24"/>
          <w:lang w:eastAsia="ru-RU"/>
        </w:rPr>
      </w:pPr>
      <w:proofErr w:type="gramStart"/>
      <w:r w:rsidRPr="00F15839">
        <w:rPr>
          <w:rFonts w:ascii="Times New Roman" w:eastAsia="Times New Roman" w:hAnsi="Times New Roman" w:cs="Times New Roman"/>
          <w:b/>
          <w:bCs/>
          <w:smallCaps/>
          <w:sz w:val="24"/>
          <w:szCs w:val="24"/>
          <w:lang w:eastAsia="ru-RU"/>
        </w:rPr>
        <w:t>В результате изучения учебной дисциплины «Отечественная литература» обучаемые должны приобрести компетенцию УК-5 — способность воспринимать межкультурное разнообразие обществ в социально-историческом, этническом и философском контекстах.</w:t>
      </w:r>
      <w:proofErr w:type="gramEnd"/>
    </w:p>
    <w:p w:rsidR="00E91A79" w:rsidRPr="00F15839" w:rsidRDefault="00E91A7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целях формирования компетенции </w:t>
      </w:r>
      <w:proofErr w:type="gramStart"/>
      <w:r w:rsidRPr="00F15839">
        <w:rPr>
          <w:rFonts w:ascii="Times New Roman" w:eastAsia="Times New Roman" w:hAnsi="Times New Roman" w:cs="Times New Roman"/>
          <w:sz w:val="24"/>
          <w:szCs w:val="24"/>
          <w:lang w:eastAsia="ru-RU"/>
        </w:rPr>
        <w:t>обучающийся</w:t>
      </w:r>
      <w:proofErr w:type="gramEnd"/>
      <w:r w:rsidRPr="00F15839">
        <w:rPr>
          <w:rFonts w:ascii="Times New Roman" w:eastAsia="Times New Roman" w:hAnsi="Times New Roman" w:cs="Times New Roman"/>
          <w:sz w:val="24"/>
          <w:szCs w:val="24"/>
          <w:lang w:eastAsia="ru-RU"/>
        </w:rPr>
        <w:t xml:space="preserve"> должен:</w:t>
      </w:r>
    </w:p>
    <w:p w:rsidR="00E91A79" w:rsidRPr="00F15839" w:rsidRDefault="00E91A79"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b/>
          <w:bCs/>
          <w:i/>
          <w:iCs/>
          <w:sz w:val="24"/>
          <w:szCs w:val="24"/>
        </w:rPr>
        <w:t xml:space="preserve">знать </w:t>
      </w:r>
      <w:r w:rsidRPr="00F15839">
        <w:rPr>
          <w:rFonts w:ascii="Times New Roman" w:hAnsi="Times New Roman" w:cs="Times New Roman"/>
          <w:sz w:val="24"/>
          <w:szCs w:val="24"/>
          <w:lang w:eastAsia="ru-RU"/>
        </w:rPr>
        <w:t xml:space="preserve">содержание основных произведений отечественной словесности, т.е., </w:t>
      </w:r>
      <w:r w:rsidRPr="00F15839">
        <w:rPr>
          <w:rFonts w:ascii="Times New Roman" w:hAnsi="Times New Roman" w:cs="Times New Roman"/>
          <w:b/>
          <w:sz w:val="24"/>
          <w:szCs w:val="24"/>
          <w:lang w:eastAsia="ru-RU"/>
        </w:rPr>
        <w:t xml:space="preserve">иметь представление </w:t>
      </w:r>
      <w:r w:rsidRPr="00F15839">
        <w:rPr>
          <w:rFonts w:ascii="Times New Roman" w:hAnsi="Times New Roman" w:cs="Times New Roman"/>
          <w:sz w:val="24"/>
          <w:szCs w:val="24"/>
          <w:lang w:eastAsia="ru-RU"/>
        </w:rPr>
        <w:t xml:space="preserve">о них, быть знакомыми с творчеством и сочинениями крупнейших русских писателей </w:t>
      </w:r>
      <w:r w:rsidRPr="00F15839">
        <w:rPr>
          <w:rFonts w:ascii="Times New Roman" w:hAnsi="Times New Roman" w:cs="Times New Roman"/>
          <w:sz w:val="24"/>
          <w:szCs w:val="24"/>
          <w:lang w:val="en-US" w:eastAsia="ru-RU"/>
        </w:rPr>
        <w:t>XIX</w:t>
      </w:r>
      <w:r w:rsidRPr="00F15839">
        <w:rPr>
          <w:rFonts w:ascii="Times New Roman" w:hAnsi="Times New Roman" w:cs="Times New Roman"/>
          <w:sz w:val="24"/>
          <w:szCs w:val="24"/>
          <w:lang w:eastAsia="ru-RU"/>
        </w:rPr>
        <w:t>–</w:t>
      </w:r>
      <w:r w:rsidRPr="00F15839">
        <w:rPr>
          <w:rFonts w:ascii="Times New Roman" w:hAnsi="Times New Roman" w:cs="Times New Roman"/>
          <w:sz w:val="24"/>
          <w:szCs w:val="24"/>
          <w:lang w:val="en-US" w:eastAsia="ru-RU"/>
        </w:rPr>
        <w:t>XX</w:t>
      </w:r>
      <w:r w:rsidRPr="00F15839">
        <w:rPr>
          <w:rFonts w:ascii="Times New Roman" w:hAnsi="Times New Roman" w:cs="Times New Roman"/>
          <w:sz w:val="24"/>
          <w:szCs w:val="24"/>
          <w:lang w:eastAsia="ru-RU"/>
        </w:rPr>
        <w:t xml:space="preserve"> веков и </w:t>
      </w:r>
      <w:r w:rsidRPr="00F15839">
        <w:rPr>
          <w:rFonts w:ascii="Times New Roman" w:hAnsi="Times New Roman" w:cs="Times New Roman"/>
          <w:b/>
          <w:sz w:val="24"/>
          <w:szCs w:val="24"/>
          <w:lang w:eastAsia="ru-RU"/>
        </w:rPr>
        <w:t>понимать</w:t>
      </w:r>
      <w:r w:rsidRPr="00F15839">
        <w:rPr>
          <w:rFonts w:ascii="Times New Roman" w:hAnsi="Times New Roman" w:cs="Times New Roman"/>
          <w:sz w:val="24"/>
          <w:szCs w:val="24"/>
          <w:lang w:eastAsia="ru-RU"/>
        </w:rPr>
        <w:t xml:space="preserve"> принципиальные содержательные моменты;</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основные сюжеты, мотивы и </w:t>
      </w:r>
      <w:proofErr w:type="gramStart"/>
      <w:r w:rsidRPr="00F15839">
        <w:rPr>
          <w:rFonts w:ascii="Times New Roman" w:hAnsi="Times New Roman" w:cs="Times New Roman"/>
          <w:sz w:val="24"/>
          <w:szCs w:val="24"/>
        </w:rPr>
        <w:t>проблемы</w:t>
      </w:r>
      <w:proofErr w:type="gramEnd"/>
      <w:r w:rsidRPr="00F15839">
        <w:rPr>
          <w:rFonts w:ascii="Times New Roman" w:hAnsi="Times New Roman" w:cs="Times New Roman"/>
          <w:sz w:val="24"/>
          <w:szCs w:val="24"/>
        </w:rPr>
        <w:t xml:space="preserve"> составляющие содержание литературных произведений;</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классификацию прозаиков, поэтов и драматургов по школам и направлениям;</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названия литературных произведений, имена главных героев и проблематику сюжетных коллизий;</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основные литературоведческие термины и обозначаемые ими понятия;</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уровни функционирования художественного высказывания;</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b/>
          <w:bCs/>
          <w:i/>
          <w:iCs/>
          <w:sz w:val="24"/>
          <w:szCs w:val="24"/>
        </w:rPr>
        <w:t xml:space="preserve">уметь на теоретическом уровне </w:t>
      </w:r>
      <w:r w:rsidRPr="00F15839">
        <w:rPr>
          <w:rFonts w:ascii="Times New Roman" w:hAnsi="Times New Roman" w:cs="Times New Roman"/>
          <w:sz w:val="24"/>
          <w:szCs w:val="24"/>
          <w:lang w:eastAsia="ru-RU"/>
        </w:rPr>
        <w:t xml:space="preserve">осуществлять литературоведческий разбор художественных произведений, </w:t>
      </w:r>
      <w:r w:rsidRPr="00F15839">
        <w:rPr>
          <w:rFonts w:ascii="Times New Roman" w:hAnsi="Times New Roman" w:cs="Times New Roman"/>
          <w:b/>
          <w:i/>
          <w:sz w:val="24"/>
          <w:szCs w:val="24"/>
          <w:lang w:eastAsia="ru-RU"/>
        </w:rPr>
        <w:t>оперировать</w:t>
      </w:r>
      <w:r w:rsidRPr="00F15839">
        <w:rPr>
          <w:rFonts w:ascii="Times New Roman" w:hAnsi="Times New Roman" w:cs="Times New Roman"/>
          <w:sz w:val="24"/>
          <w:szCs w:val="24"/>
          <w:lang w:eastAsia="ru-RU"/>
        </w:rPr>
        <w:t xml:space="preserve"> центральными литературоведческими </w:t>
      </w:r>
      <w:r w:rsidRPr="00F15839">
        <w:rPr>
          <w:rFonts w:ascii="Times New Roman" w:hAnsi="Times New Roman" w:cs="Times New Roman"/>
          <w:b/>
          <w:i/>
          <w:sz w:val="24"/>
          <w:szCs w:val="24"/>
          <w:lang w:eastAsia="ru-RU"/>
        </w:rPr>
        <w:t xml:space="preserve">понятиями, </w:t>
      </w:r>
      <w:r w:rsidRPr="00F15839">
        <w:rPr>
          <w:rFonts w:ascii="Times New Roman" w:hAnsi="Times New Roman" w:cs="Times New Roman"/>
          <w:sz w:val="24"/>
          <w:szCs w:val="24"/>
          <w:lang w:eastAsia="ru-RU"/>
        </w:rPr>
        <w:t xml:space="preserve">(выделить сюжет, фабулу, проанализировать композицию сочинения, систему художественных образов и литературных тропов и т.д.), </w:t>
      </w:r>
      <w:r w:rsidRPr="00F15839">
        <w:rPr>
          <w:rFonts w:ascii="Times New Roman" w:hAnsi="Times New Roman" w:cs="Times New Roman"/>
          <w:sz w:val="24"/>
          <w:szCs w:val="24"/>
        </w:rPr>
        <w:t>использовать понятийный и терминологический аппарат гуманитарных дисциплин;</w:t>
      </w:r>
    </w:p>
    <w:p w:rsidR="00E91A79" w:rsidRPr="00F15839" w:rsidRDefault="00E91A79"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sz w:val="24"/>
          <w:szCs w:val="24"/>
          <w:lang w:eastAsia="ru-RU"/>
        </w:rPr>
        <w:t>определить взаимосвязь со временем его возникновения, оценить идею и проблематику произведения;</w:t>
      </w:r>
    </w:p>
    <w:p w:rsidR="00E91A79" w:rsidRPr="00F15839" w:rsidRDefault="00E91A79" w:rsidP="00F15839">
      <w:pPr>
        <w:spacing w:line="240" w:lineRule="auto"/>
        <w:jc w:val="both"/>
        <w:rPr>
          <w:rFonts w:ascii="Times New Roman" w:hAnsi="Times New Roman" w:cs="Times New Roman"/>
          <w:sz w:val="24"/>
          <w:szCs w:val="24"/>
          <w:lang w:eastAsia="ru-RU"/>
        </w:rPr>
      </w:pPr>
      <w:r w:rsidRPr="00F15839">
        <w:rPr>
          <w:rFonts w:ascii="Times New Roman" w:hAnsi="Times New Roman" w:cs="Times New Roman"/>
          <w:b/>
          <w:i/>
          <w:sz w:val="24"/>
          <w:szCs w:val="24"/>
          <w:lang w:eastAsia="ru-RU"/>
        </w:rPr>
        <w:t>на практическом уровне</w:t>
      </w:r>
      <w:r w:rsidRPr="00F15839">
        <w:rPr>
          <w:rFonts w:ascii="Times New Roman" w:hAnsi="Times New Roman" w:cs="Times New Roman"/>
          <w:sz w:val="24"/>
          <w:szCs w:val="24"/>
          <w:lang w:eastAsia="ru-RU"/>
        </w:rPr>
        <w:t> — уметь работать с конкретными художественными текстами;</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b/>
          <w:bCs/>
          <w:i/>
          <w:iCs/>
          <w:sz w:val="24"/>
          <w:szCs w:val="24"/>
        </w:rPr>
        <w:t xml:space="preserve">владеть </w:t>
      </w:r>
      <w:r w:rsidRPr="00F15839">
        <w:rPr>
          <w:rFonts w:ascii="Times New Roman" w:hAnsi="Times New Roman" w:cs="Times New Roman"/>
          <w:sz w:val="24"/>
          <w:szCs w:val="24"/>
        </w:rPr>
        <w:t xml:space="preserve">основными категориями отечественной филологической науки; эстетическими, этическими и философскими категориями нового времени; </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знаниями о национальной особенности русской литературы и отражением в ней самобытного характера русского народа, а также о вкладе русских писателей в мировую культуру;</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представлениями об историко-литературном процессе, протекавшем и протекающем в России.</w:t>
      </w:r>
    </w:p>
    <w:p w:rsidR="00E91A79" w:rsidRPr="00F15839" w:rsidRDefault="00E91A79" w:rsidP="00F15839">
      <w:pPr>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Промежуточная аттестация:</w:t>
      </w:r>
    </w:p>
    <w:p w:rsidR="00E91A79" w:rsidRPr="00F15839" w:rsidRDefault="00E91A79" w:rsidP="00F15839">
      <w:pPr>
        <w:shd w:val="clear" w:color="auto" w:fill="FFFFFF"/>
        <w:suppressAutoHyphens/>
        <w:spacing w:after="0" w:line="240" w:lineRule="auto"/>
        <w:ind w:right="-386"/>
        <w:jc w:val="both"/>
        <w:rPr>
          <w:rFonts w:ascii="Times New Roman" w:eastAsia="Times New Roman" w:hAnsi="Times New Roman" w:cs="Times New Roman"/>
          <w:b/>
          <w:bCs/>
          <w:color w:val="000000"/>
          <w:sz w:val="24"/>
          <w:szCs w:val="24"/>
          <w:lang w:eastAsia="ar-SA"/>
        </w:rPr>
      </w:pPr>
      <w:r w:rsidRPr="00F15839">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E91A79" w:rsidRPr="00F15839" w:rsidRDefault="00E91A79" w:rsidP="00F15839">
      <w:pPr>
        <w:shd w:val="clear" w:color="auto" w:fill="FFFFFF"/>
        <w:suppressAutoHyphens/>
        <w:spacing w:after="0" w:line="240" w:lineRule="auto"/>
        <w:ind w:right="-386"/>
        <w:jc w:val="both"/>
        <w:rPr>
          <w:rFonts w:ascii="Times New Roman" w:eastAsia="Times New Roman" w:hAnsi="Times New Roman" w:cs="Times New Roman"/>
          <w:b/>
          <w:bCs/>
          <w:color w:val="000000"/>
          <w:sz w:val="24"/>
          <w:szCs w:val="24"/>
          <w:lang w:eastAsia="ar-SA"/>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Текущий контроль</w:t>
      </w:r>
      <w:r w:rsidRPr="00F15839">
        <w:rPr>
          <w:rFonts w:ascii="Times New Roman" w:eastAsia="Times New Roman" w:hAnsi="Times New Roman" w:cs="Times New Roman"/>
          <w:sz w:val="24"/>
          <w:szCs w:val="24"/>
          <w:lang w:eastAsia="ru-RU"/>
        </w:rPr>
        <w:t xml:space="preserve"> – контрольные  работы:</w:t>
      </w:r>
    </w:p>
    <w:p w:rsidR="00E91A79" w:rsidRPr="00F15839" w:rsidRDefault="00E91A79" w:rsidP="00F15839">
      <w:pPr>
        <w:keepNext/>
        <w:spacing w:after="0" w:line="240" w:lineRule="auto"/>
        <w:jc w:val="both"/>
        <w:outlineLvl w:val="0"/>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Контрольные тесты </w:t>
      </w:r>
      <w:r w:rsidR="003907F7">
        <w:rPr>
          <w:rFonts w:ascii="Times New Roman" w:eastAsia="Times New Roman" w:hAnsi="Times New Roman" w:cs="Times New Roman"/>
          <w:b/>
          <w:sz w:val="24"/>
          <w:szCs w:val="24"/>
          <w:lang w:eastAsia="ru-RU"/>
        </w:rPr>
        <w:t>дисциплина</w:t>
      </w:r>
      <w:r w:rsidRPr="00F15839">
        <w:rPr>
          <w:rFonts w:ascii="Times New Roman" w:eastAsia="Times New Roman" w:hAnsi="Times New Roman" w:cs="Times New Roman"/>
          <w:b/>
          <w:sz w:val="24"/>
          <w:szCs w:val="24"/>
          <w:lang w:eastAsia="ru-RU"/>
        </w:rPr>
        <w:t>а</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                            «Отечественная литература Х</w:t>
      </w:r>
      <w:proofErr w:type="gramStart"/>
      <w:r w:rsidRPr="00F15839">
        <w:rPr>
          <w:rFonts w:ascii="Times New Roman" w:eastAsia="Times New Roman" w:hAnsi="Times New Roman" w:cs="Times New Roman"/>
          <w:b/>
          <w:bCs/>
          <w:sz w:val="24"/>
          <w:szCs w:val="24"/>
          <w:lang w:val="en-US" w:eastAsia="ru-RU"/>
        </w:rPr>
        <w:t>I</w:t>
      </w:r>
      <w:proofErr w:type="gramEnd"/>
      <w:r w:rsidRPr="00F15839">
        <w:rPr>
          <w:rFonts w:ascii="Times New Roman" w:eastAsia="Times New Roman" w:hAnsi="Times New Roman" w:cs="Times New Roman"/>
          <w:b/>
          <w:bCs/>
          <w:sz w:val="24"/>
          <w:szCs w:val="24"/>
          <w:lang w:eastAsia="ru-RU"/>
        </w:rPr>
        <w:t>Х века»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 Какому персонажу комедии А.С. Грибоедова принадлежат слова «Ученостью меня не </w:t>
      </w:r>
      <w:proofErr w:type="gramStart"/>
      <w:r w:rsidRPr="00F15839">
        <w:rPr>
          <w:rFonts w:ascii="Times New Roman" w:eastAsia="Times New Roman" w:hAnsi="Times New Roman" w:cs="Times New Roman"/>
          <w:sz w:val="24"/>
          <w:szCs w:val="24"/>
          <w:lang w:eastAsia="ru-RU"/>
        </w:rPr>
        <w:t>обморочишь</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Фамусову</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Скалозубу</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Репетилову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В каком году была опубликована комедия А.С. Грибоедова?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1823   1825   1833</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 Кому принадлежат данные строчки: В. Бенедиктову, В. Жуковскому, А. Пушкину?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Безмолвное море, лазурное море,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Стою</w:t>
      </w:r>
      <w:proofErr w:type="gramEnd"/>
      <w:r w:rsidRPr="00F15839">
        <w:rPr>
          <w:rFonts w:ascii="Times New Roman" w:eastAsia="Times New Roman" w:hAnsi="Times New Roman" w:cs="Times New Roman"/>
          <w:sz w:val="24"/>
          <w:szCs w:val="24"/>
          <w:lang w:eastAsia="ru-RU"/>
        </w:rPr>
        <w:t xml:space="preserve"> очарован над бездной твоей.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Ты живо; ты дышишь; смятенной любовью,</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Тревожною думой наполнено ты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4. Какая басня И.А. Крылова начинается словами « Был в древности народ, к стыду земных племен, который до того в сердцах ожесточился, что противу богов вооружился</w:t>
      </w:r>
      <w:proofErr w:type="gramStart"/>
      <w:r w:rsidRPr="00F15839">
        <w:rPr>
          <w:rFonts w:ascii="Times New Roman" w:eastAsia="Times New Roman" w:hAnsi="Times New Roman" w:cs="Times New Roman"/>
          <w:sz w:val="24"/>
          <w:szCs w:val="24"/>
          <w:lang w:eastAsia="ru-RU"/>
        </w:rPr>
        <w:t>..» («</w:t>
      </w:r>
      <w:proofErr w:type="gramEnd"/>
      <w:r w:rsidRPr="00F15839">
        <w:rPr>
          <w:rFonts w:ascii="Times New Roman" w:eastAsia="Times New Roman" w:hAnsi="Times New Roman" w:cs="Times New Roman"/>
          <w:sz w:val="24"/>
          <w:szCs w:val="24"/>
          <w:lang w:eastAsia="ru-RU"/>
        </w:rPr>
        <w:t>Безбожники»).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5.Назовите участников басни «Квартет» : первые четыре строчки</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 </w:t>
      </w:r>
      <w:proofErr w:type="gramStart"/>
      <w:r w:rsidRPr="00F15839">
        <w:rPr>
          <w:rFonts w:ascii="Times New Roman" w:eastAsia="Times New Roman" w:hAnsi="Times New Roman" w:cs="Times New Roman"/>
          <w:sz w:val="24"/>
          <w:szCs w:val="24"/>
          <w:lang w:eastAsia="ru-RU"/>
        </w:rPr>
        <w:t>з</w:t>
      </w:r>
      <w:proofErr w:type="gramEnd"/>
      <w:r w:rsidRPr="00F15839">
        <w:rPr>
          <w:rFonts w:ascii="Times New Roman" w:eastAsia="Times New Roman" w:hAnsi="Times New Roman" w:cs="Times New Roman"/>
          <w:sz w:val="24"/>
          <w:szCs w:val="24"/>
          <w:lang w:eastAsia="ru-RU"/>
        </w:rPr>
        <w:t xml:space="preserve">атеяли сыграть квартет…… достали…. И сели на лужок под липки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«Лисица и</w:t>
      </w:r>
      <w:proofErr w:type="gramStart"/>
      <w:r w:rsidRPr="00F15839">
        <w:rPr>
          <w:rFonts w:ascii="Times New Roman" w:eastAsia="Times New Roman" w:hAnsi="Times New Roman" w:cs="Times New Roman"/>
          <w:sz w:val="24"/>
          <w:szCs w:val="24"/>
          <w:lang w:eastAsia="ru-RU"/>
        </w:rPr>
        <w:t xml:space="preserve"> О</w:t>
      </w:r>
      <w:proofErr w:type="gramEnd"/>
      <w:r w:rsidRPr="00F15839">
        <w:rPr>
          <w:rFonts w:ascii="Times New Roman" w:eastAsia="Times New Roman" w:hAnsi="Times New Roman" w:cs="Times New Roman"/>
          <w:sz w:val="24"/>
          <w:szCs w:val="24"/>
          <w:lang w:eastAsia="ru-RU"/>
        </w:rPr>
        <w:t>сел»</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«Осел»</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«Осел и Соловей»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В.К. Кюхельбекер</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В.А. Жуковский</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А.С. Пушкин</w:t>
      </w:r>
    </w:p>
    <w:p w:rsidR="00E91A79" w:rsidRPr="00F15839" w:rsidRDefault="00E91A79" w:rsidP="00F15839">
      <w:pPr>
        <w:numPr>
          <w:ilvl w:val="0"/>
          <w:numId w:val="34"/>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В.Г. Бенедиктов</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9. Баллада В.А. Жуковского «Рыцарь Тогенбург» является переводом одноименной баллады: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Гете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Шиллера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Гейне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10.Из какого стихотворения А.С. Пушкина приведенные строки: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F15839">
        <w:rPr>
          <w:rFonts w:ascii="Times New Roman" w:eastAsia="Times New Roman" w:hAnsi="Times New Roman" w:cs="Times New Roman"/>
          <w:sz w:val="24"/>
          <w:szCs w:val="24"/>
          <w:lang w:eastAsia="ru-RU"/>
        </w:rPr>
        <w:t>Итак</w:t>
      </w:r>
      <w:proofErr w:type="gramEnd"/>
      <w:r w:rsidRPr="00F15839">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обратим</w:t>
      </w:r>
      <w:proofErr w:type="gramStart"/>
      <w:r w:rsidRPr="00F15839">
        <w:rPr>
          <w:rFonts w:ascii="Times New Roman" w:eastAsia="Times New Roman" w:hAnsi="Times New Roman" w:cs="Times New Roman"/>
          <w:sz w:val="24"/>
          <w:szCs w:val="24"/>
          <w:lang w:eastAsia="ru-RU"/>
        </w:rPr>
        <w:t xml:space="preserve">.. </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«Ужасный век. Ужасные сердца!»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Альберу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Барону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 Герцогу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Лицейский</w:t>
      </w:r>
      <w:proofErr w:type="gramEnd"/>
      <w:r w:rsidRPr="00F15839">
        <w:rPr>
          <w:rFonts w:ascii="Times New Roman" w:eastAsia="Times New Roman" w:hAnsi="Times New Roman" w:cs="Times New Roman"/>
          <w:sz w:val="24"/>
          <w:szCs w:val="24"/>
          <w:lang w:eastAsia="ru-RU"/>
        </w:rPr>
        <w:t>, Петербургский, Южной и Михайловской ссылки.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 Определите годы создания романа «Евгений Онегин»:</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1821-1832</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1823-1831</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1822-1833</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14. Кому из героев принадлежат слова: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Везде я видел зло и, гордый, перед ним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                                    Нигде не приклонился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(Алеко, Мцыри, Арбенину)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Максим Максимыч</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Тамань</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Бэла</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Княжна Мери</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Фаталист</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Старосветские помещики</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Повесть о том, как поссорился …. </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Тарас Бульба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Земляника</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Хлопов</w:t>
      </w:r>
    </w:p>
    <w:p w:rsidR="00E91A79" w:rsidRPr="00F15839" w:rsidRDefault="00E91A79" w:rsidP="00F15839">
      <w:pPr>
        <w:numPr>
          <w:ilvl w:val="0"/>
          <w:numId w:val="3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Шпекин</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Темы  к/</w:t>
      </w:r>
      <w:proofErr w:type="gramStart"/>
      <w:r w:rsidRPr="00F15839">
        <w:rPr>
          <w:rFonts w:ascii="Times New Roman" w:eastAsia="Times New Roman" w:hAnsi="Times New Roman" w:cs="Times New Roman"/>
          <w:b/>
          <w:sz w:val="24"/>
          <w:szCs w:val="24"/>
          <w:lang w:eastAsia="ru-RU"/>
        </w:rPr>
        <w:t>р</w:t>
      </w:r>
      <w:proofErr w:type="gramEnd"/>
      <w:r w:rsidRPr="00F15839">
        <w:rPr>
          <w:rFonts w:ascii="Times New Roman" w:eastAsia="Times New Roman" w:hAnsi="Times New Roman" w:cs="Times New Roman"/>
          <w:b/>
          <w:sz w:val="24"/>
          <w:szCs w:val="24"/>
          <w:lang w:eastAsia="ru-RU"/>
        </w:rPr>
        <w:t xml:space="preserve"> по вариантам (4 варианта):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Анализ одной из басен И.А. Крылова (по выбру).</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Конфликт Чацкого с московским обществом.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 Духовная драма Евгения Онегина.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XIX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Контрольная работа по вариантам:</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Напишите сочинение на одну из предложенных тем: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вариант: «Мой любимый литературный герой»;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 вариант: «Любимые страницы произведений».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(первая половина)»</w:t>
      </w:r>
    </w:p>
    <w:p w:rsidR="00E91A79" w:rsidRPr="00F15839" w:rsidRDefault="00E91A79" w:rsidP="00F15839">
      <w:pPr>
        <w:tabs>
          <w:tab w:val="left" w:pos="5400"/>
        </w:tabs>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Тренировочные задания и тесты:  </w:t>
      </w:r>
    </w:p>
    <w:p w:rsidR="00E91A79" w:rsidRPr="00F15839" w:rsidRDefault="00E91A79" w:rsidP="00F15839">
      <w:pPr>
        <w:spacing w:after="0" w:line="240" w:lineRule="auto"/>
        <w:ind w:right="357"/>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Контрольная работа</w:t>
      </w: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Целью</w:t>
      </w:r>
      <w:r w:rsidRPr="00F1583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«Положительный герой литературы Серебряного 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«Мой любимый герой литературы Серебряного 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«Мои любимые страницы литературы Серебряного 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литературного процесса Серебряного 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right="357"/>
        <w:contextualSpacing/>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А также следующие вопросы и задания: </w:t>
      </w:r>
    </w:p>
    <w:p w:rsidR="00E91A79" w:rsidRPr="00F15839" w:rsidRDefault="00E91A79" w:rsidP="00F15839">
      <w:p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lastRenderedPageBreak/>
        <w:t xml:space="preserve">1. Как вы понимаете смысл определения Серебряный век? Есть ли общие черты в литературе </w:t>
      </w:r>
      <w:r w:rsidRPr="00F15839">
        <w:rPr>
          <w:rFonts w:ascii="Times New Roman" w:eastAsia="Times New Roman" w:hAnsi="Times New Roman" w:cs="Times New Roman"/>
          <w:spacing w:val="-4"/>
          <w:sz w:val="24"/>
          <w:szCs w:val="24"/>
          <w:lang w:val="en-US" w:eastAsia="ru-RU"/>
        </w:rPr>
        <w:t>XIX</w:t>
      </w:r>
      <w:r w:rsidRPr="00F15839">
        <w:rPr>
          <w:rFonts w:ascii="Times New Roman" w:eastAsia="Times New Roman" w:hAnsi="Times New Roman" w:cs="Times New Roman"/>
          <w:spacing w:val="-4"/>
          <w:sz w:val="24"/>
          <w:szCs w:val="24"/>
          <w:lang w:eastAsia="ru-RU"/>
        </w:rPr>
        <w:t xml:space="preserve"> </w:t>
      </w:r>
      <w:proofErr w:type="gramStart"/>
      <w:r w:rsidRPr="00F15839">
        <w:rPr>
          <w:rFonts w:ascii="Times New Roman" w:eastAsia="Times New Roman" w:hAnsi="Times New Roman" w:cs="Times New Roman"/>
          <w:spacing w:val="-4"/>
          <w:sz w:val="24"/>
          <w:szCs w:val="24"/>
          <w:lang w:eastAsia="ru-RU"/>
        </w:rPr>
        <w:t>в</w:t>
      </w:r>
      <w:proofErr w:type="gramEnd"/>
      <w:r w:rsidRPr="00F15839">
        <w:rPr>
          <w:rFonts w:ascii="Times New Roman" w:eastAsia="Times New Roman" w:hAnsi="Times New Roman" w:cs="Times New Roman"/>
          <w:spacing w:val="-4"/>
          <w:sz w:val="24"/>
          <w:szCs w:val="24"/>
          <w:lang w:eastAsia="ru-RU"/>
        </w:rPr>
        <w:t xml:space="preserve">. и </w:t>
      </w:r>
      <w:proofErr w:type="gramStart"/>
      <w:r w:rsidRPr="00F15839">
        <w:rPr>
          <w:rFonts w:ascii="Times New Roman" w:eastAsia="Times New Roman" w:hAnsi="Times New Roman" w:cs="Times New Roman"/>
          <w:spacing w:val="-4"/>
          <w:sz w:val="24"/>
          <w:szCs w:val="24"/>
          <w:lang w:eastAsia="ru-RU"/>
        </w:rPr>
        <w:t>в</w:t>
      </w:r>
      <w:proofErr w:type="gramEnd"/>
      <w:r w:rsidRPr="00F15839">
        <w:rPr>
          <w:rFonts w:ascii="Times New Roman" w:eastAsia="Times New Roman" w:hAnsi="Times New Roman" w:cs="Times New Roman"/>
          <w:spacing w:val="-4"/>
          <w:sz w:val="24"/>
          <w:szCs w:val="24"/>
          <w:lang w:eastAsia="ru-RU"/>
        </w:rPr>
        <w:t xml:space="preserve"> литературе начала </w:t>
      </w:r>
      <w:r w:rsidRPr="00F15839">
        <w:rPr>
          <w:rFonts w:ascii="Times New Roman" w:eastAsia="Times New Roman" w:hAnsi="Times New Roman" w:cs="Times New Roman"/>
          <w:spacing w:val="-4"/>
          <w:sz w:val="24"/>
          <w:szCs w:val="24"/>
          <w:lang w:val="en-US" w:eastAsia="ru-RU"/>
        </w:rPr>
        <w:t>XX</w:t>
      </w:r>
      <w:r w:rsidRPr="00F15839">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E91A79" w:rsidRPr="00F15839" w:rsidRDefault="00E91A79" w:rsidP="00F15839">
      <w:p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F15839">
        <w:rPr>
          <w:rFonts w:ascii="Times New Roman" w:eastAsia="Times New Roman" w:hAnsi="Times New Roman" w:cs="Times New Roman"/>
          <w:spacing w:val="-4"/>
          <w:sz w:val="24"/>
          <w:szCs w:val="24"/>
          <w:lang w:val="en-US" w:eastAsia="ru-RU"/>
        </w:rPr>
        <w:t>XIX</w:t>
      </w:r>
      <w:r w:rsidRPr="00F15839">
        <w:rPr>
          <w:rFonts w:ascii="Times New Roman" w:eastAsia="Times New Roman" w:hAnsi="Times New Roman" w:cs="Times New Roman"/>
          <w:spacing w:val="-4"/>
          <w:sz w:val="24"/>
          <w:szCs w:val="24"/>
          <w:lang w:eastAsia="ru-RU"/>
        </w:rPr>
        <w:t>–</w:t>
      </w:r>
      <w:r w:rsidRPr="00F15839">
        <w:rPr>
          <w:rFonts w:ascii="Times New Roman" w:eastAsia="Times New Roman" w:hAnsi="Times New Roman" w:cs="Times New Roman"/>
          <w:spacing w:val="-4"/>
          <w:sz w:val="24"/>
          <w:szCs w:val="24"/>
          <w:lang w:val="en-US" w:eastAsia="ru-RU"/>
        </w:rPr>
        <w:t>XX</w:t>
      </w:r>
      <w:r w:rsidRPr="00F15839">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E91A79" w:rsidRPr="00F15839" w:rsidRDefault="00E91A79" w:rsidP="00F15839">
      <w:pPr>
        <w:spacing w:after="0" w:line="240" w:lineRule="auto"/>
        <w:contextualSpacing/>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w:t>
      </w:r>
      <w:proofErr w:type="gramStart"/>
      <w:r w:rsidRPr="00F15839">
        <w:rPr>
          <w:rFonts w:ascii="Times New Roman" w:eastAsia="Times New Roman" w:hAnsi="Times New Roman" w:cs="Times New Roman"/>
          <w:spacing w:val="-4"/>
          <w:sz w:val="24"/>
          <w:szCs w:val="24"/>
          <w:lang w:eastAsia="ru-RU"/>
        </w:rPr>
        <w:t>Коновалов</w:t>
      </w:r>
      <w:proofErr w:type="gramEnd"/>
      <w:r w:rsidRPr="00F15839">
        <w:rPr>
          <w:rFonts w:ascii="Times New Roman" w:eastAsia="Times New Roman" w:hAnsi="Times New Roman" w:cs="Times New Roman"/>
          <w:spacing w:val="-4"/>
          <w:sz w:val="24"/>
          <w:szCs w:val="24"/>
          <w:lang w:eastAsia="ru-RU"/>
        </w:rPr>
        <w:t>», «На дне») и др.</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F15839">
        <w:rPr>
          <w:rFonts w:ascii="Times New Roman" w:eastAsia="Times New Roman" w:hAnsi="Times New Roman" w:cs="Times New Roman"/>
          <w:spacing w:val="-4"/>
          <w:sz w:val="24"/>
          <w:szCs w:val="24"/>
          <w:lang w:val="en-US" w:eastAsia="ru-RU"/>
        </w:rPr>
        <w:t>XX</w:t>
      </w:r>
      <w:r w:rsidRPr="00F15839">
        <w:rPr>
          <w:rFonts w:ascii="Times New Roman" w:eastAsia="Times New Roman" w:hAnsi="Times New Roman" w:cs="Times New Roman"/>
          <w:spacing w:val="-4"/>
          <w:sz w:val="24"/>
          <w:szCs w:val="24"/>
          <w:lang w:eastAsia="ru-RU"/>
        </w:rPr>
        <w:t xml:space="preserve"> </w:t>
      </w:r>
      <w:proofErr w:type="gramStart"/>
      <w:r w:rsidRPr="00F15839">
        <w:rPr>
          <w:rFonts w:ascii="Times New Roman" w:eastAsia="Times New Roman" w:hAnsi="Times New Roman" w:cs="Times New Roman"/>
          <w:spacing w:val="-4"/>
          <w:sz w:val="24"/>
          <w:szCs w:val="24"/>
          <w:lang w:eastAsia="ru-RU"/>
        </w:rPr>
        <w:t>в</w:t>
      </w:r>
      <w:proofErr w:type="gramEnd"/>
      <w:r w:rsidRPr="00F15839">
        <w:rPr>
          <w:rFonts w:ascii="Times New Roman" w:eastAsia="Times New Roman" w:hAnsi="Times New Roman" w:cs="Times New Roman"/>
          <w:spacing w:val="-4"/>
          <w:sz w:val="24"/>
          <w:szCs w:val="24"/>
          <w:lang w:eastAsia="ru-RU"/>
        </w:rPr>
        <w:t>.</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F15839">
        <w:rPr>
          <w:rFonts w:ascii="Times New Roman" w:eastAsia="Times New Roman" w:hAnsi="Times New Roman" w:cs="Times New Roman"/>
          <w:spacing w:val="-4"/>
          <w:sz w:val="24"/>
          <w:szCs w:val="24"/>
          <w:lang w:val="en-US" w:eastAsia="ru-RU"/>
        </w:rPr>
        <w:t>XX</w:t>
      </w:r>
      <w:r w:rsidRPr="00F15839">
        <w:rPr>
          <w:rFonts w:ascii="Times New Roman" w:eastAsia="Times New Roman" w:hAnsi="Times New Roman" w:cs="Times New Roman"/>
          <w:spacing w:val="-4"/>
          <w:sz w:val="24"/>
          <w:szCs w:val="24"/>
          <w:lang w:eastAsia="ru-RU"/>
        </w:rPr>
        <w:t xml:space="preserve"> </w:t>
      </w:r>
      <w:proofErr w:type="gramStart"/>
      <w:r w:rsidRPr="00F15839">
        <w:rPr>
          <w:rFonts w:ascii="Times New Roman" w:eastAsia="Times New Roman" w:hAnsi="Times New Roman" w:cs="Times New Roman"/>
          <w:spacing w:val="-4"/>
          <w:sz w:val="24"/>
          <w:szCs w:val="24"/>
          <w:lang w:eastAsia="ru-RU"/>
        </w:rPr>
        <w:t>в</w:t>
      </w:r>
      <w:proofErr w:type="gramEnd"/>
      <w:r w:rsidRPr="00F15839">
        <w:rPr>
          <w:rFonts w:ascii="Times New Roman" w:eastAsia="Times New Roman" w:hAnsi="Times New Roman" w:cs="Times New Roman"/>
          <w:spacing w:val="-4"/>
          <w:sz w:val="24"/>
          <w:szCs w:val="24"/>
          <w:lang w:eastAsia="ru-RU"/>
        </w:rPr>
        <w:t>. – реализма и модернизма.</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Расскажите об особенностях творчества одного из новокрестьянских поэтов.</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E91A79" w:rsidRPr="00F15839" w:rsidRDefault="00E91A79" w:rsidP="00F15839">
      <w:pPr>
        <w:numPr>
          <w:ilvl w:val="0"/>
          <w:numId w:val="40"/>
        </w:numPr>
        <w:spacing w:after="0" w:line="240" w:lineRule="auto"/>
        <w:jc w:val="both"/>
        <w:rPr>
          <w:rFonts w:ascii="Times New Roman" w:eastAsia="Times New Roman" w:hAnsi="Times New Roman" w:cs="Times New Roman"/>
          <w:spacing w:val="-4"/>
          <w:sz w:val="24"/>
          <w:szCs w:val="24"/>
          <w:lang w:eastAsia="ru-RU"/>
        </w:rPr>
      </w:pPr>
      <w:r w:rsidRPr="00F15839">
        <w:rPr>
          <w:rFonts w:ascii="Times New Roman" w:eastAsia="Times New Roman" w:hAnsi="Times New Roman" w:cs="Times New Roman"/>
          <w:spacing w:val="-4"/>
          <w:sz w:val="24"/>
          <w:szCs w:val="24"/>
          <w:lang w:eastAsia="ru-RU"/>
        </w:rPr>
        <w:t>Прочитайте рассказ И. Тургенева «Бежин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И.Бунин в художественное изображение русского характера.</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tabs>
          <w:tab w:val="center" w:pos="5131"/>
          <w:tab w:val="left" w:pos="6135"/>
        </w:tabs>
        <w:spacing w:after="0" w:line="240" w:lineRule="auto"/>
        <w:ind w:right="357"/>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ab/>
      </w:r>
      <w:r w:rsidRPr="00F15839">
        <w:rPr>
          <w:rFonts w:ascii="Times New Roman" w:eastAsia="Times New Roman" w:hAnsi="Times New Roman" w:cs="Times New Roman"/>
          <w:b/>
          <w:sz w:val="24"/>
          <w:szCs w:val="24"/>
          <w:lang w:eastAsia="ru-RU"/>
        </w:rPr>
        <w:tab/>
      </w:r>
    </w:p>
    <w:p w:rsidR="00E91A79" w:rsidRPr="00F15839" w:rsidRDefault="00E91A79" w:rsidP="00F1583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E91A79" w:rsidRPr="00F15839" w:rsidRDefault="00E91A79" w:rsidP="00F15839">
      <w:pPr>
        <w:spacing w:after="0" w:line="240" w:lineRule="auto"/>
        <w:ind w:right="35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целях контроля за самостоятельным освоением студентами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а истории русской литературы на очно-заочном и </w:t>
      </w:r>
      <w:proofErr w:type="gramStart"/>
      <w:r w:rsidRPr="00F15839">
        <w:rPr>
          <w:rFonts w:ascii="Times New Roman" w:eastAsia="Times New Roman" w:hAnsi="Times New Roman" w:cs="Times New Roman"/>
          <w:sz w:val="24"/>
          <w:szCs w:val="24"/>
          <w:lang w:eastAsia="ru-RU"/>
        </w:rPr>
        <w:t>заочном</w:t>
      </w:r>
      <w:proofErr w:type="gramEnd"/>
      <w:r w:rsidRPr="00F15839">
        <w:rPr>
          <w:rFonts w:ascii="Times New Roman" w:eastAsia="Times New Roman" w:hAnsi="Times New Roman" w:cs="Times New Roman"/>
          <w:sz w:val="24"/>
          <w:szCs w:val="24"/>
          <w:lang w:eastAsia="ru-RU"/>
        </w:rPr>
        <w:t xml:space="preserve">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успешной сдачи экзамена студент должен продемонстрировать знание пяти поэтических текстов наизусть.</w:t>
      </w:r>
    </w:p>
    <w:p w:rsidR="00E91A79" w:rsidRPr="00F15839" w:rsidRDefault="00E91A79" w:rsidP="00F15839">
      <w:pPr>
        <w:spacing w:after="0" w:line="240" w:lineRule="auto"/>
        <w:ind w:right="357"/>
        <w:jc w:val="both"/>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ind w:right="357"/>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lastRenderedPageBreak/>
        <w:t>Контрольная работа</w:t>
      </w: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Целью</w:t>
      </w:r>
      <w:r w:rsidRPr="00F1583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Судьба реализма в литературе Серебряного века.</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«Военная проза» периода Серебряного века.</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Литература русского Зарубежья: темы, герои, проблемы.</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Споры о герое литературы Серебряного века.</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«Научная проза» периода Серебряного века. </w:t>
      </w:r>
    </w:p>
    <w:p w:rsidR="00E91A79" w:rsidRPr="00F15839" w:rsidRDefault="00E91A79" w:rsidP="00F15839">
      <w:pPr>
        <w:numPr>
          <w:ilvl w:val="1"/>
          <w:numId w:val="59"/>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Судьбы молодого поколения в прозе Серебряного века.</w:t>
      </w: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right="357"/>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Вопросы и задания</w:t>
      </w:r>
    </w:p>
    <w:p w:rsidR="00E91A79" w:rsidRPr="00F15839" w:rsidRDefault="00E91A79" w:rsidP="00F15839">
      <w:pPr>
        <w:spacing w:after="0" w:line="240" w:lineRule="auto"/>
        <w:ind w:right="357"/>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(Тесты)</w:t>
      </w: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Отметьте те высказывания, с которыми Вы бы согласились, рассуждая о творчестве В.Маяковского:</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В.Маяковский был согласен с формулой М.Горького «Человек – это звучит гордо»;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поэт оказывал идеологическую поддержку театру М.Станиславского в постановке «Дяди Вани» А.Чехова и «Белой гвардии» М.Булгакова.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В каких произведениях Н.Клюева идёт речь о его взаимоотношениях с С.Есениным:</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поэмы «Погорельщина», «Деревня»;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ст. «Ёлушка-сестрица», «Стариком в лохмотья одетым», «Четвёртый Рим»;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сборники «Братские песни» и «Сосен перезвон»;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ст. «В златотканные дни сентября», «Я надену чёрную рубаху», «Всё лики в воздухе, да очи».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Часть статей М.Горького,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F15839">
          <w:rPr>
            <w:rFonts w:ascii="Times New Roman" w:eastAsia="Times New Roman" w:hAnsi="Times New Roman" w:cs="Times New Roman"/>
            <w:b/>
            <w:bCs/>
            <w:sz w:val="24"/>
            <w:szCs w:val="24"/>
            <w:lang w:eastAsia="ru-RU"/>
          </w:rPr>
          <w:t>1918 г</w:t>
        </w:r>
      </w:smartTag>
      <w:r w:rsidRPr="00F15839">
        <w:rPr>
          <w:rFonts w:ascii="Times New Roman" w:eastAsia="Times New Roman" w:hAnsi="Times New Roman" w:cs="Times New Roman"/>
          <w:b/>
          <w:bCs/>
          <w:sz w:val="24"/>
          <w:szCs w:val="24"/>
          <w:lang w:eastAsia="ru-RU"/>
        </w:rPr>
        <w:t>.) под названием:</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«Несвоевременные мысли;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«Разрушение личности»;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«Окаянные дни»;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«Дневник писателя».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lastRenderedPageBreak/>
        <w:t>Каков итог любовных исканий главного героя повести А.Куприна «Олеся»?</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женитьба на Олесе;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гибель героя;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гибель героини;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отъезд героини из Полесья.</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О каких периодах русской критики говорит В.Розанов в статье «Три момента в развитии русской критики»?</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Эстетический, эпический, этический;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Эпический; лирический; драматический;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Эстетический, этический, научный.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1"/>
          <w:numId w:val="60"/>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33 г"/>
        </w:smartTagPr>
        <w:r w:rsidRPr="00F15839">
          <w:rPr>
            <w:rFonts w:ascii="Times New Roman" w:eastAsia="Times New Roman" w:hAnsi="Times New Roman" w:cs="Times New Roman"/>
            <w:b/>
            <w:bCs/>
            <w:sz w:val="24"/>
            <w:szCs w:val="24"/>
            <w:lang w:eastAsia="ru-RU"/>
          </w:rPr>
          <w:t>1933 г</w:t>
        </w:r>
      </w:smartTag>
      <w:r w:rsidRPr="00F15839">
        <w:rPr>
          <w:rFonts w:ascii="Times New Roman" w:eastAsia="Times New Roman" w:hAnsi="Times New Roman" w:cs="Times New Roman"/>
          <w:b/>
          <w:bCs/>
          <w:sz w:val="24"/>
          <w:szCs w:val="24"/>
          <w:lang w:eastAsia="ru-RU"/>
        </w:rPr>
        <w:t>. лауреатом Нобелевской премии стал:</w:t>
      </w:r>
    </w:p>
    <w:p w:rsidR="00E91A79" w:rsidRPr="00F15839" w:rsidRDefault="00E91A79" w:rsidP="00F15839">
      <w:pPr>
        <w:spacing w:after="0" w:line="240" w:lineRule="auto"/>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А.Куприн;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Л.Толстой;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И.Бунин;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А.Чехов.</w:t>
      </w:r>
    </w:p>
    <w:p w:rsidR="00E91A79" w:rsidRPr="00F15839" w:rsidRDefault="00E91A79" w:rsidP="00F15839">
      <w:pPr>
        <w:spacing w:after="0" w:line="240" w:lineRule="auto"/>
        <w:ind w:right="357"/>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right="357"/>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Контрольные работы:</w:t>
      </w:r>
    </w:p>
    <w:p w:rsidR="00E91A79" w:rsidRPr="00F15839" w:rsidRDefault="00E91A79" w:rsidP="00F15839">
      <w:pPr>
        <w:spacing w:after="0" w:line="240" w:lineRule="auto"/>
        <w:ind w:right="357"/>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sz w:val="24"/>
          <w:szCs w:val="24"/>
          <w:lang w:eastAsia="ru-RU"/>
        </w:rPr>
        <w:t>Внимательно прочитайте методические рекомендации и, согласуясь с ними, выполните предложенные задания в тетради для практических занятий, тезисно намечая планы ответов.</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Композиция стихотворений А. Блока</w:t>
      </w: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w:t>
      </w:r>
      <w:proofErr w:type="gramStart"/>
      <w:r w:rsidRPr="00F15839">
        <w:rPr>
          <w:rFonts w:ascii="Times New Roman" w:eastAsia="Times New Roman" w:hAnsi="Times New Roman" w:cs="Times New Roman"/>
          <w:sz w:val="24"/>
          <w:szCs w:val="24"/>
          <w:lang w:eastAsia="ru-RU"/>
        </w:rPr>
        <w:t>наблюдения</w:t>
      </w:r>
      <w:proofErr w:type="gramEnd"/>
      <w:r w:rsidRPr="00F15839">
        <w:rPr>
          <w:rFonts w:ascii="Times New Roman" w:eastAsia="Times New Roman" w:hAnsi="Times New Roman" w:cs="Times New Roman"/>
          <w:sz w:val="24"/>
          <w:szCs w:val="24"/>
          <w:lang w:eastAsia="ru-RU"/>
        </w:rPr>
        <w:t xml:space="preserve">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Попытайтесь определить блоковское представление о смысле и обличий «страшного    мира»,   возникающее в общем круговом движении этого стихотворения.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кольцевое    построение    стихотворения «Русь».  Покажите, как главная мысль, сформулированная в  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повторов,  анафорического однообразия строк, недомолвок и недосказанностей (найдите их). Покажите, как возврат к той же теме в конце не </w:t>
      </w:r>
      <w:r w:rsidRPr="00F15839">
        <w:rPr>
          <w:rFonts w:ascii="Times New Roman" w:eastAsia="Times New Roman" w:hAnsi="Times New Roman" w:cs="Times New Roman"/>
          <w:sz w:val="24"/>
          <w:szCs w:val="24"/>
          <w:lang w:eastAsia="ru-RU"/>
        </w:rPr>
        <w:lastRenderedPageBreak/>
        <w:t>ограничивает собой поэтический горизонт, но наоборот оказывается  богатым,  неиссякаемым  источником  размышления, чувств.</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Обоснуйте в заключение вывод о том, что служит причиной ис</w:t>
      </w:r>
      <w:r w:rsidRPr="00F15839">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F15839">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Стихотворение С. Есенина «Шаганэ, ты моя, Шаганэ».</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Стихотворение обращает на себя внимание сложной, причудли</w:t>
      </w:r>
      <w:r w:rsidRPr="00F15839">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F15839">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F15839">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F15839">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F15839">
        <w:rPr>
          <w:rFonts w:ascii="Times New Roman" w:eastAsia="Times New Roman" w:hAnsi="Times New Roman" w:cs="Times New Roman"/>
          <w:sz w:val="24"/>
          <w:szCs w:val="24"/>
          <w:lang w:eastAsia="ru-RU"/>
        </w:rPr>
        <w:softHyphen/>
        <w:t>тельное противопоставление в произведении: север — юг. Как фонико-строфические особенности стихотворения развивают это про</w:t>
      </w:r>
      <w:r w:rsidRPr="00F15839">
        <w:rPr>
          <w:rFonts w:ascii="Times New Roman" w:eastAsia="Times New Roman" w:hAnsi="Times New Roman" w:cs="Times New Roman"/>
          <w:sz w:val="24"/>
          <w:szCs w:val="24"/>
          <w:lang w:eastAsia="ru-RU"/>
        </w:rPr>
        <w:softHyphen/>
        <w:t>тивопоставление: усиливают или сглаживают контраст?</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Чему служит особая гармоничность стихотворения?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Задумайтесь, исходя из сказанного выше, какое место это сти</w:t>
      </w:r>
      <w:r w:rsidRPr="00F15839">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F15839">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F15839">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sz w:val="24"/>
          <w:szCs w:val="24"/>
          <w:lang w:eastAsia="ru-RU"/>
        </w:rPr>
        <w:t>Внимательно прочитайте методические рекомендации и, согласуясь с ними, выполните предложенные задания в тетради для практических занятий, тезисно намечая планы ответов.</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Задания для самостоятельной работы:</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w:t>
      </w:r>
      <w:proofErr w:type="gramStart"/>
      <w:r w:rsidRPr="00F15839">
        <w:rPr>
          <w:rFonts w:ascii="Times New Roman" w:eastAsia="Times New Roman" w:hAnsi="Times New Roman" w:cs="Times New Roman"/>
          <w:sz w:val="24"/>
          <w:szCs w:val="24"/>
          <w:lang w:eastAsia="ru-RU"/>
        </w:rPr>
        <w:t>связаны</w:t>
      </w:r>
      <w:proofErr w:type="gramEnd"/>
      <w:r w:rsidRPr="00F15839">
        <w:rPr>
          <w:rFonts w:ascii="Times New Roman" w:eastAsia="Times New Roman" w:hAnsi="Times New Roman" w:cs="Times New Roman"/>
          <w:sz w:val="24"/>
          <w:szCs w:val="24"/>
          <w:lang w:eastAsia="ru-RU"/>
        </w:rPr>
        <w:t xml:space="preserve"> в стихах поэта человек и природа?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 словарю литературоведческих терминов выпишите определение понятий «трагедия», «катарсис». На примере одного-двух произведений покажите, что </w:t>
      </w:r>
      <w:r w:rsidRPr="00F15839">
        <w:rPr>
          <w:rFonts w:ascii="Times New Roman" w:eastAsia="Times New Roman" w:hAnsi="Times New Roman" w:cs="Times New Roman"/>
          <w:sz w:val="24"/>
          <w:szCs w:val="24"/>
          <w:lang w:eastAsia="ru-RU"/>
        </w:rPr>
        <w:lastRenderedPageBreak/>
        <w:t>трагедийное начало было свойственно литературе 20-х гг. о революции и гражданской войне.</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Подготовьте ответ на вопрос «Человек и история в литературе 20-х гг.». Обратите внимания на следующие аспекты</w:t>
      </w:r>
      <w:proofErr w:type="gramStart"/>
      <w:r w:rsidRPr="00F15839">
        <w:rPr>
          <w:rFonts w:ascii="Times New Roman" w:eastAsia="Times New Roman" w:hAnsi="Times New Roman" w:cs="Times New Roman"/>
          <w:sz w:val="24"/>
          <w:szCs w:val="24"/>
          <w:lang w:eastAsia="ru-RU"/>
        </w:rPr>
        <w:t xml:space="preserve"> :</w:t>
      </w:r>
      <w:proofErr w:type="gramEnd"/>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острота исторических и нравственных конфликтов;</w:t>
      </w:r>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E91A79" w:rsidRPr="00F15839" w:rsidRDefault="00E91A79" w:rsidP="00F15839">
      <w:pPr>
        <w:numPr>
          <w:ilvl w:val="1"/>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традиции русской литературы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w:t>
      </w:r>
      <w:proofErr w:type="gramStart"/>
      <w:r w:rsidRPr="00F15839">
        <w:rPr>
          <w:rFonts w:ascii="Times New Roman" w:eastAsia="Times New Roman" w:hAnsi="Times New Roman" w:cs="Times New Roman"/>
          <w:sz w:val="24"/>
          <w:szCs w:val="24"/>
          <w:lang w:eastAsia="ru-RU"/>
        </w:rPr>
        <w:t>современными</w:t>
      </w:r>
      <w:proofErr w:type="gramEnd"/>
      <w:r w:rsidRPr="00F15839">
        <w:rPr>
          <w:rFonts w:ascii="Times New Roman" w:eastAsia="Times New Roman" w:hAnsi="Times New Roman" w:cs="Times New Roman"/>
          <w:sz w:val="24"/>
          <w:szCs w:val="24"/>
          <w:lang w:eastAsia="ru-RU"/>
        </w:rPr>
        <w:t>? В чём своеобразие булгаковской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Можно ли сказать, что роман М. Булгакова «Мастер и Маргарита» автобиографичен? Каковы традиции русской и мировой классики в романе? В чём актуальность романа М. Булгакова «Мастер и Маргарита» сегодня?</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Обратитесь к сатирическим произведениям М. Булгакова. </w:t>
      </w:r>
      <w:proofErr w:type="gramStart"/>
      <w:r w:rsidRPr="00F15839">
        <w:rPr>
          <w:rFonts w:ascii="Times New Roman" w:eastAsia="Times New Roman" w:hAnsi="Times New Roman" w:cs="Times New Roman"/>
          <w:sz w:val="24"/>
          <w:szCs w:val="24"/>
          <w:lang w:eastAsia="ru-RU"/>
        </w:rPr>
        <w:t>Как связаны в них быт, сатира и фантастика?</w:t>
      </w:r>
      <w:proofErr w:type="gramEnd"/>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Дванова («Чевенгур»). Объясните значение образа птицы, умершей на лету. Каково отношение к труду героев романа «Чевенгур»?</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w:t>
      </w:r>
      <w:r w:rsidRPr="00F15839">
        <w:rPr>
          <w:rFonts w:ascii="Times New Roman" w:eastAsia="Times New Roman" w:hAnsi="Times New Roman" w:cs="Times New Roman"/>
          <w:sz w:val="24"/>
          <w:szCs w:val="24"/>
          <w:lang w:eastAsia="ru-RU"/>
        </w:rPr>
        <w:lastRenderedPageBreak/>
        <w:t xml:space="preserve">говорить о традициях Н. Гоголя в творчестве А. Платонова? </w:t>
      </w:r>
      <w:proofErr w:type="gramStart"/>
      <w:r w:rsidRPr="00F15839">
        <w:rPr>
          <w:rFonts w:ascii="Times New Roman" w:eastAsia="Times New Roman" w:hAnsi="Times New Roman" w:cs="Times New Roman"/>
          <w:sz w:val="24"/>
          <w:szCs w:val="24"/>
          <w:lang w:eastAsia="ru-RU"/>
        </w:rPr>
        <w:t>Дайте подробную характеристику «задумавшемуся» герою – Вощёву (повесть «Котлован»), «страннику» Дванову (роман «Чевенгур»), Найдите примеры, показывающие, над какими проблемами размышляют герои.</w:t>
      </w:r>
      <w:proofErr w:type="gramEnd"/>
      <w:r w:rsidRPr="00F15839">
        <w:rPr>
          <w:rFonts w:ascii="Times New Roman" w:eastAsia="Times New Roman" w:hAnsi="Times New Roman" w:cs="Times New Roman"/>
          <w:sz w:val="24"/>
          <w:szCs w:val="24"/>
          <w:lang w:eastAsia="ru-RU"/>
        </w:rPr>
        <w:t xml:space="preserve"> Как вы понимаете слова Вощёва: «Без истины стыдно жить?».</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теплотою жизни, которая названа однажды душой». Приведите примеры высказываний героев, а также эпизодов, образов, которые имеют, помимо </w:t>
      </w:r>
      <w:proofErr w:type="gramStart"/>
      <w:r w:rsidRPr="00F15839">
        <w:rPr>
          <w:rFonts w:ascii="Times New Roman" w:eastAsia="Times New Roman" w:hAnsi="Times New Roman" w:cs="Times New Roman"/>
          <w:sz w:val="24"/>
          <w:szCs w:val="24"/>
          <w:lang w:eastAsia="ru-RU"/>
        </w:rPr>
        <w:t>прямого</w:t>
      </w:r>
      <w:proofErr w:type="gramEnd"/>
      <w:r w:rsidRPr="00F15839">
        <w:rPr>
          <w:rFonts w:ascii="Times New Roman" w:eastAsia="Times New Roman" w:hAnsi="Times New Roman" w:cs="Times New Roman"/>
          <w:sz w:val="24"/>
          <w:szCs w:val="24"/>
          <w:lang w:eastAsia="ru-RU"/>
        </w:rPr>
        <w:t>, обобщающее значение.</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произведениях.  Приведите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E91A79" w:rsidRPr="00F15839" w:rsidRDefault="00E91A79" w:rsidP="00F15839">
      <w:pPr>
        <w:numPr>
          <w:ilvl w:val="0"/>
          <w:numId w:val="61"/>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w:t>
      </w:r>
      <w:proofErr w:type="gramStart"/>
      <w:r w:rsidRPr="00F15839">
        <w:rPr>
          <w:rFonts w:ascii="Times New Roman" w:eastAsia="Times New Roman" w:hAnsi="Times New Roman" w:cs="Times New Roman"/>
          <w:sz w:val="24"/>
          <w:szCs w:val="24"/>
          <w:lang w:eastAsia="ru-RU"/>
        </w:rPr>
        <w:t>современного</w:t>
      </w:r>
      <w:proofErr w:type="gramEnd"/>
      <w:r w:rsidRPr="00F15839">
        <w:rPr>
          <w:rFonts w:ascii="Times New Roman" w:eastAsia="Times New Roman" w:hAnsi="Times New Roman" w:cs="Times New Roman"/>
          <w:sz w:val="24"/>
          <w:szCs w:val="24"/>
          <w:lang w:eastAsia="ru-RU"/>
        </w:rPr>
        <w:t xml:space="preserve"> шолоховедения.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E91A79" w:rsidRPr="00F15839" w:rsidRDefault="00E91A79" w:rsidP="00F1583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lastRenderedPageBreak/>
        <w:t>Тесты:</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Название романа А.Серафимовича «Железный поток» призвано передать:</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«железность» во внешности руководителя отряда Кожуха;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соединение стихии и порядка как взгляд на участие крестьянства в революции и гражданской войне;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трудности в походе.</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Каков итог исканий Вадима Рощина в романе А.Толстого «Хождение по мукам»?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служба у красных;</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служба у белых;</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«третий» путь. </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В какой форме написан «Ледяной поход» Р.</w:t>
      </w:r>
      <w:proofErr w:type="gramStart"/>
      <w:r w:rsidRPr="00F15839">
        <w:rPr>
          <w:rFonts w:ascii="Times New Roman" w:eastAsia="Times New Roman" w:hAnsi="Times New Roman" w:cs="Times New Roman"/>
          <w:b/>
          <w:bCs/>
          <w:sz w:val="24"/>
          <w:szCs w:val="24"/>
          <w:lang w:eastAsia="ru-RU"/>
        </w:rPr>
        <w:t>Гуля</w:t>
      </w:r>
      <w:proofErr w:type="gramEnd"/>
      <w:r w:rsidRPr="00F15839">
        <w:rPr>
          <w:rFonts w:ascii="Times New Roman" w:eastAsia="Times New Roman" w:hAnsi="Times New Roman" w:cs="Times New Roman"/>
          <w:b/>
          <w:bCs/>
          <w:sz w:val="24"/>
          <w:szCs w:val="24"/>
          <w:lang w:eastAsia="ru-RU"/>
        </w:rPr>
        <w:t>?</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поэма;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лирический цикл;</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роман;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очерки в форме дневника.</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Темы любви и войны, заявленные уже в первом абзаце романа М.Булгакова «Белая гвардия» получают далее онтологическое развитие: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как звёздное противостояние Марса и Венеры;</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как идея об узаконенной земной несправедливости.</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Отметьте те высказывания, с которыми Вы бы согласились, рассуждая о творчестве В.Маяковского: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В.Маяковский был согласен с формулой М.Горького «Человек – это звучит гордо»;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поэт оказывал идеологическую поддержку театру М.Станиславского в постановке «Дяди Вани» А.Чехова и «Белой гвардии» М.Булгакова.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E91A79" w:rsidRPr="00F15839" w:rsidRDefault="00E91A79" w:rsidP="00F15839">
      <w:pPr>
        <w:numPr>
          <w:ilvl w:val="0"/>
          <w:numId w:val="6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 xml:space="preserve">Кому из героев принадлежат следующие высказывания в поэме «Страна </w:t>
      </w:r>
      <w:proofErr w:type="gramStart"/>
      <w:r w:rsidRPr="00F15839">
        <w:rPr>
          <w:rFonts w:ascii="Times New Roman" w:eastAsia="Times New Roman" w:hAnsi="Times New Roman" w:cs="Times New Roman"/>
          <w:b/>
          <w:bCs/>
          <w:sz w:val="24"/>
          <w:szCs w:val="24"/>
          <w:lang w:eastAsia="ru-RU"/>
        </w:rPr>
        <w:t>негодяев</w:t>
      </w:r>
      <w:proofErr w:type="gramEnd"/>
      <w:r w:rsidRPr="00F15839">
        <w:rPr>
          <w:rFonts w:ascii="Times New Roman" w:eastAsia="Times New Roman" w:hAnsi="Times New Roman" w:cs="Times New Roman"/>
          <w:b/>
          <w:bCs/>
          <w:sz w:val="24"/>
          <w:szCs w:val="24"/>
          <w:lang w:eastAsia="ru-RU"/>
        </w:rPr>
        <w:t>» С.Есенина? Соедините соответствующие реплики линиями с именами героев</w:t>
      </w:r>
      <w:r w:rsidRPr="00F15839">
        <w:rPr>
          <w:rFonts w:ascii="Times New Roman" w:eastAsia="Times New Roman" w:hAnsi="Times New Roman" w:cs="Times New Roman"/>
          <w:sz w:val="24"/>
          <w:szCs w:val="24"/>
          <w:lang w:eastAsia="ru-RU"/>
        </w:rPr>
        <w:t>.</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Странный и смешной вы народ!</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t>Рассветов</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Жили весь век свой нищими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 строили храмы Божии…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Я хочу сделать для бедных праздник</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t>Чекистов</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Здесь одно лишь нужно лекарство –</w:t>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r w:rsidRPr="00F15839">
        <w:rPr>
          <w:rFonts w:ascii="Times New Roman" w:eastAsia="Times New Roman" w:hAnsi="Times New Roman" w:cs="Times New Roman"/>
          <w:sz w:val="24"/>
          <w:szCs w:val="24"/>
          <w:lang w:eastAsia="ru-RU"/>
        </w:rPr>
        <w:tab/>
      </w:r>
      <w:proofErr w:type="gramStart"/>
      <w:r w:rsidRPr="00F15839">
        <w:rPr>
          <w:rFonts w:ascii="Times New Roman" w:eastAsia="Times New Roman" w:hAnsi="Times New Roman" w:cs="Times New Roman"/>
          <w:sz w:val="24"/>
          <w:szCs w:val="24"/>
          <w:lang w:eastAsia="ru-RU"/>
        </w:rPr>
        <w:t>Номах</w:t>
      </w:r>
      <w:proofErr w:type="gramEnd"/>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Сеть шоссе и железных дорог.</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Кто или что выступает главным объектом изображения в таких произведениях Б.Пастернака, как «Марбург», «Петербург», «Вокзал», «Зимняя ночь»?</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ночь;</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природа;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зима;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влюблённый лирический герой.</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lastRenderedPageBreak/>
        <w:t>Какова отправная точка цикла «Лебединый стан» М.Цветаевой и начало русской трагедии, по мнению поэтессы?</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враждебность мира «чёрных воронов» и мира «белых лебедей»;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октябрьский переворот;</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факт отречения Николая </w:t>
      </w:r>
      <w:r w:rsidRPr="00F15839">
        <w:rPr>
          <w:rFonts w:ascii="Times New Roman" w:eastAsia="Times New Roman" w:hAnsi="Times New Roman" w:cs="Times New Roman"/>
          <w:sz w:val="24"/>
          <w:szCs w:val="24"/>
          <w:lang w:val="en-US" w:eastAsia="ru-RU"/>
        </w:rPr>
        <w:t>II</w:t>
      </w:r>
      <w:r w:rsidRPr="00F15839">
        <w:rPr>
          <w:rFonts w:ascii="Times New Roman" w:eastAsia="Times New Roman" w:hAnsi="Times New Roman" w:cs="Times New Roman"/>
          <w:sz w:val="24"/>
          <w:szCs w:val="24"/>
          <w:lang w:eastAsia="ru-RU"/>
        </w:rPr>
        <w:t xml:space="preserve"> от престола;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принцип антитезы;</w:t>
      </w:r>
    </w:p>
    <w:p w:rsidR="00E91A79" w:rsidRPr="00F15839" w:rsidRDefault="00E91A79" w:rsidP="00F15839">
      <w:pPr>
        <w:numPr>
          <w:ilvl w:val="0"/>
          <w:numId w:val="62"/>
        </w:numPr>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В каких произведениях Н.Клюева идёт речь о его взаимоотношениях с С.Есениным: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поэмы «Погорельщина», «Деревня»;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ст. «Ёлушка-сестрица», «Стариком в лохмотья одетым», «Четвёртый Рим»;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сборники «Братские песни» и «Сосен перезвон»;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ст. «В златотканные дни сентября», «Я надену чёрную рубаху», «Всё лики в воздухе, да очи».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right="357"/>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Контрольная работа</w:t>
      </w:r>
    </w:p>
    <w:p w:rsidR="00E91A79" w:rsidRPr="00F15839" w:rsidRDefault="00E91A79" w:rsidP="00F15839">
      <w:pPr>
        <w:spacing w:after="0" w:line="240" w:lineRule="auto"/>
        <w:ind w:right="35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Целью</w:t>
      </w:r>
      <w:r w:rsidRPr="00F15839">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Судьба реализма в советской литературе.</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«Военная проза» 20 – 30-х гг.</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Литература русского Зарубежья: темы, герои, проблемы.</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Споры о герое советской литературы.</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E91A79" w:rsidRPr="00F15839" w:rsidRDefault="00E91A79" w:rsidP="00F15839">
      <w:pPr>
        <w:numPr>
          <w:ilvl w:val="1"/>
          <w:numId w:val="63"/>
        </w:numPr>
        <w:spacing w:after="0" w:line="240" w:lineRule="auto"/>
        <w:ind w:right="35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Судьбы молодого поколения в советской прозе.</w:t>
      </w:r>
    </w:p>
    <w:p w:rsidR="00E91A79" w:rsidRPr="00F15839" w:rsidRDefault="00E91A79" w:rsidP="00F15839">
      <w:pPr>
        <w:spacing w:after="0" w:line="240" w:lineRule="auto"/>
        <w:ind w:right="357"/>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Тесты:</w:t>
      </w:r>
    </w:p>
    <w:p w:rsidR="00E91A79" w:rsidRPr="00F15839" w:rsidRDefault="00E91A79" w:rsidP="00F15839">
      <w:pPr>
        <w:numPr>
          <w:ilvl w:val="0"/>
          <w:numId w:val="6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апокриф «Хождение Богородицы по мукам»;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апокрифическая книга Еноха;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евангелие от Иоанна;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Соломоновы притчи.</w:t>
      </w:r>
    </w:p>
    <w:p w:rsidR="00E91A79" w:rsidRPr="00F15839" w:rsidRDefault="00E91A79" w:rsidP="00F15839">
      <w:pPr>
        <w:numPr>
          <w:ilvl w:val="0"/>
          <w:numId w:val="6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а) о неразрывной связи </w:t>
      </w:r>
      <w:proofErr w:type="gramStart"/>
      <w:r w:rsidRPr="00F15839">
        <w:rPr>
          <w:rFonts w:ascii="Times New Roman" w:eastAsia="Times New Roman" w:hAnsi="Times New Roman" w:cs="Times New Roman"/>
          <w:sz w:val="24"/>
          <w:szCs w:val="24"/>
          <w:lang w:eastAsia="ru-RU"/>
        </w:rPr>
        <w:t>личного</w:t>
      </w:r>
      <w:proofErr w:type="gramEnd"/>
      <w:r w:rsidRPr="00F15839">
        <w:rPr>
          <w:rFonts w:ascii="Times New Roman" w:eastAsia="Times New Roman" w:hAnsi="Times New Roman" w:cs="Times New Roman"/>
          <w:sz w:val="24"/>
          <w:szCs w:val="24"/>
          <w:lang w:eastAsia="ru-RU"/>
        </w:rPr>
        <w:t xml:space="preserve"> и общественного;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о неразрывной связи природы и человека;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о неразрывной связи города и деревни;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 о неразрывной связи </w:t>
      </w:r>
      <w:proofErr w:type="gramStart"/>
      <w:r w:rsidRPr="00F15839">
        <w:rPr>
          <w:rFonts w:ascii="Times New Roman" w:eastAsia="Times New Roman" w:hAnsi="Times New Roman" w:cs="Times New Roman"/>
          <w:sz w:val="24"/>
          <w:szCs w:val="24"/>
          <w:lang w:eastAsia="ru-RU"/>
        </w:rPr>
        <w:t>сознательного</w:t>
      </w:r>
      <w:proofErr w:type="gramEnd"/>
      <w:r w:rsidRPr="00F15839">
        <w:rPr>
          <w:rFonts w:ascii="Times New Roman" w:eastAsia="Times New Roman" w:hAnsi="Times New Roman" w:cs="Times New Roman"/>
          <w:sz w:val="24"/>
          <w:szCs w:val="24"/>
          <w:lang w:eastAsia="ru-RU"/>
        </w:rPr>
        <w:t xml:space="preserve"> и бессознательного.</w:t>
      </w:r>
    </w:p>
    <w:p w:rsidR="00E91A79" w:rsidRPr="00F15839" w:rsidRDefault="00E91A79" w:rsidP="00F15839">
      <w:pPr>
        <w:numPr>
          <w:ilvl w:val="0"/>
          <w:numId w:val="6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В. Белова «Всё впереди» обращён к проблемам:</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детства и юности;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сельской жизни, сельских жителей;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городской жизни, городских жителей;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г) жизни после смерти.</w:t>
      </w:r>
    </w:p>
    <w:p w:rsidR="00E91A79" w:rsidRPr="00F15839" w:rsidRDefault="00E91A79" w:rsidP="00F15839">
      <w:pPr>
        <w:numPr>
          <w:ilvl w:val="0"/>
          <w:numId w:val="64"/>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шестый (хроника </w:t>
      </w:r>
      <w:smartTag w:uri="urn:schemas-microsoft-com:office:smarttags" w:element="metricconverter">
        <w:smartTagPr>
          <w:attr w:name="ProductID" w:val="1932 г"/>
        </w:smartTagPr>
        <w:r w:rsidRPr="00F15839">
          <w:rPr>
            <w:rFonts w:ascii="Times New Roman" w:eastAsia="Times New Roman" w:hAnsi="Times New Roman" w:cs="Times New Roman"/>
            <w:sz w:val="24"/>
            <w:szCs w:val="24"/>
            <w:lang w:eastAsia="ru-RU"/>
          </w:rPr>
          <w:t>1932 г</w:t>
        </w:r>
      </w:smartTag>
      <w:r w:rsidRPr="00F15839">
        <w:rPr>
          <w:rFonts w:ascii="Times New Roman" w:eastAsia="Times New Roman" w:hAnsi="Times New Roman" w:cs="Times New Roman"/>
          <w:sz w:val="24"/>
          <w:szCs w:val="24"/>
          <w:lang w:eastAsia="ru-RU"/>
        </w:rPr>
        <w:t>.)» носит такое название?</w:t>
      </w:r>
      <w:proofErr w:type="gramEnd"/>
      <w:r w:rsidRPr="00F15839">
        <w:rPr>
          <w:rFonts w:ascii="Times New Roman" w:eastAsia="Times New Roman" w:hAnsi="Times New Roman" w:cs="Times New Roman"/>
          <w:sz w:val="24"/>
          <w:szCs w:val="24"/>
          <w:lang w:eastAsia="ru-RU"/>
        </w:rPr>
        <w:t xml:space="preserve"> «Час шестый» это: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час распятия Христа и погружения мира во тьму;</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час, когда, согласно тексту произведения, народ воздвигает высокий шест. </w:t>
      </w:r>
    </w:p>
    <w:p w:rsidR="00E91A79" w:rsidRPr="00F15839" w:rsidRDefault="00E91A79" w:rsidP="00F15839">
      <w:pPr>
        <w:numPr>
          <w:ilvl w:val="0"/>
          <w:numId w:val="59"/>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Рассуждая о сборнике В. Шукшина «Сельские жители», вы назвали бы главным фактором, определяющим суть шукшинских «чудиков»:</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светлые души;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несуразность поступков и идей;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чувство юмора и ирония;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чувство собственного достоинства.</w:t>
      </w:r>
    </w:p>
    <w:p w:rsidR="00E91A79" w:rsidRPr="00F15839" w:rsidRDefault="00E91A79" w:rsidP="00F15839">
      <w:pPr>
        <w:numPr>
          <w:ilvl w:val="0"/>
          <w:numId w:val="59"/>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Главный герой романа В. Шукшина «Я прошёл дать вам волю» это:</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Емельян Пугачёв;</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Богдан Хмельницкий;</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Степан Разин;</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 Иван </w:t>
      </w:r>
      <w:proofErr w:type="gramStart"/>
      <w:r w:rsidRPr="00F15839">
        <w:rPr>
          <w:rFonts w:ascii="Times New Roman" w:eastAsia="Times New Roman" w:hAnsi="Times New Roman" w:cs="Times New Roman"/>
          <w:sz w:val="24"/>
          <w:szCs w:val="24"/>
          <w:lang w:eastAsia="ru-RU"/>
        </w:rPr>
        <w:t>Приблудный</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59"/>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roofErr w:type="gramEnd"/>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 прощание города с деревней и деревенскими проблемами;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прощание человека со своим прошлым и старыми проблемами;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 прощание матери со своими повзрослевшими детьми.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Контрольная работа (письменная):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1"/>
          <w:numId w:val="6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Прочитайте рассказы Ю. Казакова «На полустанке» и «</w:t>
      </w:r>
      <w:proofErr w:type="gramStart"/>
      <w:r w:rsidRPr="00F15839">
        <w:rPr>
          <w:rFonts w:ascii="Times New Roman" w:eastAsia="Times New Roman" w:hAnsi="Times New Roman" w:cs="Times New Roman"/>
          <w:sz w:val="24"/>
          <w:szCs w:val="24"/>
          <w:lang w:eastAsia="ru-RU"/>
        </w:rPr>
        <w:t>Голубое</w:t>
      </w:r>
      <w:proofErr w:type="gramEnd"/>
      <w:r w:rsidRPr="00F15839">
        <w:rPr>
          <w:rFonts w:ascii="Times New Roman" w:eastAsia="Times New Roman" w:hAnsi="Times New Roman" w:cs="Times New Roman"/>
          <w:sz w:val="24"/>
          <w:szCs w:val="24"/>
          <w:lang w:eastAsia="ru-RU"/>
        </w:rPr>
        <w:t xml:space="preserve"> и зелёное». Сравните названия произведений. Покажите своеобразие сюжетов.  Что,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E91A79" w:rsidRPr="00F15839" w:rsidRDefault="00E91A79" w:rsidP="00F15839">
      <w:pPr>
        <w:numPr>
          <w:ilvl w:val="1"/>
          <w:numId w:val="6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Прочитайте рассказ А. Солженицына «Матрёнин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E91A79" w:rsidRPr="00F15839" w:rsidRDefault="00E91A79" w:rsidP="00F15839">
      <w:pPr>
        <w:numPr>
          <w:ilvl w:val="1"/>
          <w:numId w:val="6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Задания для рубежного контроля: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numPr>
          <w:ilvl w:val="0"/>
          <w:numId w:val="66"/>
        </w:numPr>
        <w:spacing w:after="0" w:line="240" w:lineRule="auto"/>
        <w:contextualSpacing/>
        <w:rPr>
          <w:rFonts w:ascii="Times New Roman" w:hAnsi="Times New Roman" w:cs="Times New Roman"/>
          <w:sz w:val="24"/>
          <w:szCs w:val="24"/>
        </w:rPr>
      </w:pPr>
      <w:r w:rsidRPr="00F15839">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F15839">
        <w:rPr>
          <w:rFonts w:ascii="Times New Roman" w:hAnsi="Times New Roman" w:cs="Times New Roman"/>
          <w:i/>
          <w:sz w:val="24"/>
          <w:szCs w:val="24"/>
        </w:rPr>
        <w:t>е</w:t>
      </w:r>
      <w:r w:rsidRPr="00F15839">
        <w:rPr>
          <w:rFonts w:ascii="Times New Roman" w:hAnsi="Times New Roman" w:cs="Times New Roman"/>
          <w:sz w:val="24"/>
          <w:szCs w:val="24"/>
        </w:rPr>
        <w:t xml:space="preserve">рных жанров, литературных направлений, объединений, журналов). </w:t>
      </w:r>
    </w:p>
    <w:p w:rsidR="00E91A79" w:rsidRPr="00F15839" w:rsidRDefault="00E91A79" w:rsidP="00F15839">
      <w:pPr>
        <w:numPr>
          <w:ilvl w:val="0"/>
          <w:numId w:val="66"/>
        </w:numPr>
        <w:spacing w:after="0" w:line="240" w:lineRule="auto"/>
        <w:contextualSpacing/>
        <w:rPr>
          <w:rFonts w:ascii="Times New Roman" w:hAnsi="Times New Roman" w:cs="Times New Roman"/>
          <w:sz w:val="24"/>
          <w:szCs w:val="24"/>
        </w:rPr>
      </w:pPr>
      <w:r w:rsidRPr="00F15839">
        <w:rPr>
          <w:rFonts w:ascii="Times New Roman" w:hAnsi="Times New Roman" w:cs="Times New Roman"/>
          <w:sz w:val="24"/>
          <w:szCs w:val="24"/>
        </w:rPr>
        <w:lastRenderedPageBreak/>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w:t>
      </w:r>
      <w:proofErr w:type="gramStart"/>
      <w:r w:rsidRPr="00F15839">
        <w:rPr>
          <w:rFonts w:ascii="Times New Roman" w:hAnsi="Times New Roman" w:cs="Times New Roman"/>
          <w:sz w:val="24"/>
          <w:szCs w:val="24"/>
        </w:rPr>
        <w:t>—д</w:t>
      </w:r>
      <w:proofErr w:type="gramEnd"/>
      <w:r w:rsidRPr="00F15839">
        <w:rPr>
          <w:rFonts w:ascii="Times New Roman" w:hAnsi="Times New Roman" w:cs="Times New Roman"/>
          <w:sz w:val="24"/>
          <w:szCs w:val="24"/>
        </w:rPr>
        <w:t>есять предложений (5/5), можно больше).</w:t>
      </w:r>
    </w:p>
    <w:p w:rsidR="00E91A79" w:rsidRPr="00F15839" w:rsidRDefault="00E91A79" w:rsidP="00F15839">
      <w:pPr>
        <w:numPr>
          <w:ilvl w:val="0"/>
          <w:numId w:val="66"/>
        </w:numPr>
        <w:spacing w:after="0" w:line="240" w:lineRule="auto"/>
        <w:contextualSpacing/>
        <w:rPr>
          <w:rFonts w:ascii="Times New Roman" w:hAnsi="Times New Roman" w:cs="Times New Roman"/>
          <w:sz w:val="24"/>
          <w:szCs w:val="24"/>
        </w:rPr>
      </w:pPr>
      <w:r w:rsidRPr="00F15839">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w:t>
      </w:r>
      <w:proofErr w:type="gramStart"/>
      <w:r w:rsidRPr="00F15839">
        <w:rPr>
          <w:rFonts w:ascii="Times New Roman" w:hAnsi="Times New Roman" w:cs="Times New Roman"/>
          <w:sz w:val="24"/>
          <w:szCs w:val="24"/>
        </w:rPr>
        <w:t>—д</w:t>
      </w:r>
      <w:proofErr w:type="gramEnd"/>
      <w:r w:rsidRPr="00F15839">
        <w:rPr>
          <w:rFonts w:ascii="Times New Roman" w:hAnsi="Times New Roman" w:cs="Times New Roman"/>
          <w:sz w:val="24"/>
          <w:szCs w:val="24"/>
        </w:rPr>
        <w:t>есять предложений (5/5), можно больше).</w:t>
      </w:r>
    </w:p>
    <w:p w:rsidR="00E91A79" w:rsidRPr="00F15839" w:rsidRDefault="00E91A79" w:rsidP="00F15839">
      <w:pPr>
        <w:numPr>
          <w:ilvl w:val="0"/>
          <w:numId w:val="66"/>
        </w:numPr>
        <w:spacing w:after="0" w:line="240" w:lineRule="auto"/>
        <w:contextualSpacing/>
        <w:rPr>
          <w:rFonts w:ascii="Times New Roman" w:hAnsi="Times New Roman" w:cs="Times New Roman"/>
          <w:sz w:val="24"/>
          <w:szCs w:val="24"/>
        </w:rPr>
      </w:pPr>
      <w:r w:rsidRPr="00F15839">
        <w:rPr>
          <w:rFonts w:ascii="Times New Roman" w:hAnsi="Times New Roman" w:cs="Times New Roman"/>
          <w:sz w:val="24"/>
          <w:szCs w:val="24"/>
        </w:rPr>
        <w:t>Расскажите наизусть стихотворение, принадлежащее одному из авторов изучаемого периода.</w:t>
      </w:r>
    </w:p>
    <w:p w:rsidR="00E91A79" w:rsidRPr="00F15839" w:rsidRDefault="00E91A79" w:rsidP="00F15839">
      <w:pPr>
        <w:numPr>
          <w:ilvl w:val="0"/>
          <w:numId w:val="66"/>
        </w:numPr>
        <w:spacing w:after="0" w:line="240" w:lineRule="auto"/>
        <w:contextualSpacing/>
        <w:rPr>
          <w:rFonts w:ascii="Times New Roman" w:hAnsi="Times New Roman" w:cs="Times New Roman"/>
          <w:sz w:val="24"/>
          <w:szCs w:val="24"/>
        </w:rPr>
      </w:pPr>
      <w:r w:rsidRPr="00F15839">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E91A79" w:rsidRPr="00F15839" w:rsidRDefault="00E91A79" w:rsidP="00F15839">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color w:val="000000"/>
          <w:sz w:val="24"/>
          <w:szCs w:val="24"/>
          <w:lang w:eastAsia="ru-RU"/>
        </w:rPr>
        <w:t>8. 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F15839">
        <w:rPr>
          <w:rFonts w:ascii="Times New Roman" w:eastAsia="Times New Roman" w:hAnsi="Times New Roman" w:cs="Times New Roman"/>
          <w:sz w:val="24"/>
          <w:szCs w:val="24"/>
          <w:lang w:eastAsia="ru-RU"/>
        </w:rPr>
        <w:tab/>
        <w:t>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контрольная работа – квалификационная работа». В качестве вопросов, выносимых на контрольную работу, обычно берутся опорные, ключевые моменты программы,  которые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ab/>
      </w:r>
      <w:proofErr w:type="gramStart"/>
      <w:r w:rsidRPr="00F15839">
        <w:rPr>
          <w:rFonts w:ascii="Times New Roman" w:eastAsia="Times New Roman" w:hAnsi="Times New Roman" w:cs="Times New Roman"/>
          <w:sz w:val="24"/>
          <w:szCs w:val="24"/>
          <w:lang w:eastAsia="ru-RU"/>
        </w:rPr>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w:t>
      </w:r>
      <w:proofErr w:type="gramEnd"/>
      <w:r w:rsidRPr="00F15839">
        <w:rPr>
          <w:rFonts w:ascii="Times New Roman" w:eastAsia="Times New Roman" w:hAnsi="Times New Roman" w:cs="Times New Roman"/>
          <w:sz w:val="24"/>
          <w:szCs w:val="24"/>
          <w:lang w:eastAsia="ru-RU"/>
        </w:rPr>
        <w:t xml:space="preserve"> Неизвестные термины или слова при подготовке должны быть расшифрованы посредством обращения к словарям и энциклопедиям. Нагрузку по освоению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E91A79" w:rsidRPr="00F15839" w:rsidRDefault="00E91A79" w:rsidP="00F15839">
      <w:pPr>
        <w:spacing w:after="0" w:line="240" w:lineRule="auto"/>
        <w:jc w:val="both"/>
        <w:rPr>
          <w:rFonts w:ascii="Times New Roman" w:eastAsia="Times New Roman" w:hAnsi="Times New Roman" w:cs="Times New Roman"/>
          <w:color w:val="000000"/>
          <w:sz w:val="24"/>
          <w:szCs w:val="24"/>
          <w:lang w:eastAsia="ar-SA"/>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hd w:val="clear" w:color="auto" w:fill="FFFFFF"/>
        <w:suppressAutoHyphens/>
        <w:spacing w:after="0" w:line="240" w:lineRule="auto"/>
        <w:ind w:right="21"/>
        <w:rPr>
          <w:rFonts w:ascii="Times New Roman" w:eastAsia="Times New Roman" w:hAnsi="Times New Roman" w:cs="Times New Roman"/>
          <w:b/>
          <w:bCs/>
          <w:color w:val="000000"/>
          <w:sz w:val="24"/>
          <w:szCs w:val="24"/>
          <w:lang w:eastAsia="ar-SA"/>
        </w:rPr>
      </w:pPr>
      <w:r w:rsidRPr="00F15839">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E91A79" w:rsidRPr="00F15839" w:rsidRDefault="00E91A79" w:rsidP="00F15839">
      <w:pPr>
        <w:keepNext/>
        <w:keepLines/>
        <w:shd w:val="clear" w:color="auto" w:fill="FFFFFF"/>
        <w:tabs>
          <w:tab w:val="left" w:pos="2496"/>
        </w:tabs>
        <w:suppressAutoHyphens/>
        <w:spacing w:after="0" w:line="240" w:lineRule="auto"/>
        <w:jc w:val="both"/>
        <w:rPr>
          <w:rFonts w:ascii="Times New Roman" w:eastAsia="Times New Roman" w:hAnsi="Times New Roman" w:cs="Times New Roman"/>
          <w:b/>
          <w:bCs/>
          <w:color w:val="000000"/>
          <w:sz w:val="24"/>
          <w:szCs w:val="24"/>
          <w:lang w:eastAsia="ar-SA"/>
        </w:rPr>
      </w:pPr>
    </w:p>
    <w:p w:rsidR="00E91A79" w:rsidRPr="00F15839" w:rsidRDefault="00E91A79" w:rsidP="00F15839">
      <w:pPr>
        <w:numPr>
          <w:ilvl w:val="0"/>
          <w:numId w:val="30"/>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E91A79" w:rsidRPr="00F15839" w:rsidRDefault="00E91A79" w:rsidP="00F15839">
      <w:pPr>
        <w:numPr>
          <w:ilvl w:val="0"/>
          <w:numId w:val="30"/>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F15839">
        <w:rPr>
          <w:rFonts w:ascii="Times New Roman" w:eastAsia="Times New Roman" w:hAnsi="Times New Roman" w:cs="Times New Roman"/>
          <w:i/>
          <w:iCs/>
          <w:sz w:val="24"/>
          <w:szCs w:val="24"/>
          <w:lang w:eastAsia="ru-RU"/>
        </w:rPr>
        <w:t>вклада</w:t>
      </w:r>
      <w:r w:rsidRPr="00F15839">
        <w:rPr>
          <w:rFonts w:ascii="Times New Roman" w:eastAsia="Times New Roman" w:hAnsi="Times New Roman" w:cs="Times New Roman"/>
          <w:sz w:val="24"/>
          <w:szCs w:val="24"/>
          <w:lang w:eastAsia="ru-RU"/>
        </w:rPr>
        <w:t xml:space="preserve">, который внес историк литературы в </w:t>
      </w:r>
      <w:proofErr w:type="gramStart"/>
      <w:r w:rsidRPr="00F15839">
        <w:rPr>
          <w:rFonts w:ascii="Times New Roman" w:eastAsia="Times New Roman" w:hAnsi="Times New Roman" w:cs="Times New Roman"/>
          <w:sz w:val="24"/>
          <w:szCs w:val="24"/>
          <w:lang w:eastAsia="ru-RU"/>
        </w:rPr>
        <w:t>корректную</w:t>
      </w:r>
      <w:proofErr w:type="gramEnd"/>
      <w:r w:rsidRPr="00F15839">
        <w:rPr>
          <w:rFonts w:ascii="Times New Roman" w:eastAsia="Times New Roman" w:hAnsi="Times New Roman" w:cs="Times New Roman"/>
          <w:sz w:val="24"/>
          <w:szCs w:val="24"/>
          <w:lang w:eastAsia="ru-RU"/>
        </w:rPr>
        <w:t xml:space="preserve">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w:t>
      </w:r>
      <w:r w:rsidRPr="00F15839">
        <w:rPr>
          <w:rFonts w:ascii="Times New Roman" w:eastAsia="Times New Roman" w:hAnsi="Times New Roman" w:cs="Times New Roman"/>
          <w:sz w:val="24"/>
          <w:szCs w:val="24"/>
          <w:lang w:eastAsia="ru-RU"/>
        </w:rPr>
        <w:lastRenderedPageBreak/>
        <w:t xml:space="preserve">основные параметры. Затем он должен дифференцировать (разложить на части) проблему, то есть перечислить элементы, из которых она складывается. Релятивизировав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numPr>
          <w:ilvl w:val="0"/>
          <w:numId w:val="30"/>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F15839">
        <w:rPr>
          <w:rFonts w:ascii="Times New Roman" w:eastAsia="Times New Roman" w:hAnsi="Times New Roman" w:cs="Times New Roman"/>
          <w:i/>
          <w:iCs/>
          <w:sz w:val="24"/>
          <w:szCs w:val="24"/>
          <w:lang w:eastAsia="ru-RU"/>
        </w:rPr>
        <w:t xml:space="preserve">взаимообусловленность </w:t>
      </w:r>
      <w:r w:rsidRPr="00F15839">
        <w:rPr>
          <w:rFonts w:ascii="Times New Roman" w:eastAsia="Times New Roman" w:hAnsi="Times New Roman" w:cs="Times New Roman"/>
          <w:sz w:val="24"/>
          <w:szCs w:val="24"/>
          <w:lang w:eastAsia="ru-RU"/>
        </w:rPr>
        <w:t>хронологических, биографических, историко-культурных 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E91A79" w:rsidRPr="00F15839" w:rsidRDefault="00E91A79" w:rsidP="00F15839">
      <w:pPr>
        <w:numPr>
          <w:ilvl w:val="0"/>
          <w:numId w:val="30"/>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E91A79" w:rsidRPr="00F15839" w:rsidRDefault="00E91A79" w:rsidP="00F15839">
      <w:pPr>
        <w:numPr>
          <w:ilvl w:val="0"/>
          <w:numId w:val="30"/>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E91A79" w:rsidRPr="00F15839" w:rsidRDefault="00E91A79" w:rsidP="00F15839">
      <w:pPr>
        <w:shd w:val="clear" w:color="auto" w:fill="FFFFFF"/>
        <w:spacing w:after="0" w:line="240" w:lineRule="auto"/>
        <w:ind w:right="97"/>
        <w:jc w:val="center"/>
        <w:rPr>
          <w:rFonts w:ascii="Times New Roman" w:eastAsia="Times New Roman" w:hAnsi="Times New Roman" w:cs="Times New Roman"/>
          <w:b/>
          <w:bCs/>
          <w:color w:val="000000"/>
          <w:sz w:val="24"/>
          <w:szCs w:val="24"/>
          <w:lang w:eastAsia="ar-SA"/>
        </w:rPr>
      </w:pPr>
      <w:r w:rsidRPr="00F15839">
        <w:rPr>
          <w:rFonts w:ascii="Times New Roman" w:eastAsia="Times New Roman" w:hAnsi="Times New Roman" w:cs="Times New Roman"/>
          <w:b/>
          <w:bCs/>
          <w:sz w:val="24"/>
          <w:szCs w:val="24"/>
          <w:lang w:eastAsia="ar-SA"/>
        </w:rPr>
        <w:t>Итоговая</w:t>
      </w:r>
      <w:r w:rsidRPr="00F15839">
        <w:rPr>
          <w:rFonts w:ascii="Times New Roman" w:eastAsia="Times New Roman" w:hAnsi="Times New Roman" w:cs="Times New Roman"/>
          <w:b/>
          <w:bCs/>
          <w:color w:val="000000"/>
          <w:sz w:val="24"/>
          <w:szCs w:val="24"/>
          <w:lang w:eastAsia="ar-SA"/>
        </w:rPr>
        <w:t xml:space="preserve"> аттестация:</w:t>
      </w:r>
    </w:p>
    <w:p w:rsidR="00E91A79" w:rsidRPr="00F15839" w:rsidRDefault="00E91A79" w:rsidP="00F15839">
      <w:pPr>
        <w:widowControl w:val="0"/>
        <w:autoSpaceDE w:val="0"/>
        <w:autoSpaceDN w:val="0"/>
        <w:adjustRightInd w:val="0"/>
        <w:spacing w:line="240" w:lineRule="auto"/>
        <w:jc w:val="both"/>
        <w:rPr>
          <w:rFonts w:ascii="Times New Roman" w:hAnsi="Times New Roman" w:cs="Times New Roman"/>
          <w:i/>
          <w:iCs/>
          <w:sz w:val="24"/>
          <w:szCs w:val="24"/>
        </w:rPr>
      </w:pPr>
      <w:r w:rsidRPr="00F15839">
        <w:rPr>
          <w:rFonts w:ascii="Times New Roman" w:hAnsi="Times New Roman" w:cs="Times New Roman"/>
          <w:sz w:val="24"/>
          <w:szCs w:val="24"/>
        </w:rPr>
        <w:t>1. Форма контроля: экзамен.</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2. Форма проведения: устный опрос.</w:t>
      </w:r>
    </w:p>
    <w:p w:rsidR="00E91A79" w:rsidRPr="00F15839" w:rsidRDefault="00E91A79" w:rsidP="00F15839">
      <w:pPr>
        <w:widowControl w:val="0"/>
        <w:autoSpaceDE w:val="0"/>
        <w:autoSpaceDN w:val="0"/>
        <w:adjustRightInd w:val="0"/>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3. Перечень вопросов, выносимых на итоговую аттестацию, подразделяется на три категории, отражающие требование компетенции, заключающееся в чётко определённых понятиях </w:t>
      </w:r>
      <w:r w:rsidRPr="00F15839">
        <w:rPr>
          <w:rFonts w:ascii="Times New Roman" w:hAnsi="Times New Roman" w:cs="Times New Roman"/>
          <w:b/>
          <w:sz w:val="24"/>
          <w:szCs w:val="24"/>
        </w:rPr>
        <w:t>«ЗНАТЬ», «УМЕТЬ», «ВЛАДЕТЬ».</w:t>
      </w:r>
    </w:p>
    <w:p w:rsidR="00E91A79" w:rsidRPr="00F15839" w:rsidRDefault="00E91A79" w:rsidP="00F15839">
      <w:pPr>
        <w:widowControl w:val="0"/>
        <w:autoSpaceDE w:val="0"/>
        <w:autoSpaceDN w:val="0"/>
        <w:adjustRightInd w:val="0"/>
        <w:spacing w:line="240" w:lineRule="auto"/>
        <w:rPr>
          <w:rFonts w:ascii="Times New Roman" w:hAnsi="Times New Roman" w:cs="Times New Roman"/>
          <w:sz w:val="24"/>
          <w:szCs w:val="24"/>
        </w:rPr>
      </w:pPr>
      <w:r w:rsidRPr="00F15839">
        <w:rPr>
          <w:rFonts w:ascii="Times New Roman" w:hAnsi="Times New Roman" w:cs="Times New Roman"/>
          <w:sz w:val="24"/>
          <w:szCs w:val="24"/>
        </w:rPr>
        <w:t>4. Экзамен заключает в себе три вопроса:</w:t>
      </w:r>
    </w:p>
    <w:p w:rsidR="00E91A79" w:rsidRPr="00F15839" w:rsidRDefault="00E91A79" w:rsidP="00F15839">
      <w:pPr>
        <w:widowControl w:val="0"/>
        <w:autoSpaceDE w:val="0"/>
        <w:autoSpaceDN w:val="0"/>
        <w:adjustRightInd w:val="0"/>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1 вопрос подразумевает </w:t>
      </w:r>
      <w:r w:rsidRPr="00F15839">
        <w:rPr>
          <w:rFonts w:ascii="Times New Roman" w:hAnsi="Times New Roman" w:cs="Times New Roman"/>
          <w:b/>
          <w:sz w:val="24"/>
          <w:szCs w:val="24"/>
        </w:rPr>
        <w:t>знание</w:t>
      </w:r>
      <w:r w:rsidRPr="00F15839">
        <w:rPr>
          <w:rFonts w:ascii="Times New Roman" w:hAnsi="Times New Roman" w:cs="Times New Roman"/>
          <w:sz w:val="24"/>
          <w:szCs w:val="24"/>
        </w:rPr>
        <w:t xml:space="preserve"> художественного текста и творческого пути изучаемого автора;</w:t>
      </w:r>
    </w:p>
    <w:p w:rsidR="00E91A79" w:rsidRPr="00F15839" w:rsidRDefault="00E91A79" w:rsidP="00F15839">
      <w:pPr>
        <w:widowControl w:val="0"/>
        <w:autoSpaceDE w:val="0"/>
        <w:autoSpaceDN w:val="0"/>
        <w:adjustRightInd w:val="0"/>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2 вопрос отражает </w:t>
      </w:r>
      <w:r w:rsidRPr="00F15839">
        <w:rPr>
          <w:rFonts w:ascii="Times New Roman" w:hAnsi="Times New Roman" w:cs="Times New Roman"/>
          <w:b/>
          <w:sz w:val="24"/>
          <w:szCs w:val="24"/>
        </w:rPr>
        <w:t>умение</w:t>
      </w:r>
      <w:r w:rsidRPr="00F15839">
        <w:rPr>
          <w:rFonts w:ascii="Times New Roman" w:hAnsi="Times New Roman" w:cs="Times New Roman"/>
          <w:sz w:val="24"/>
          <w:szCs w:val="24"/>
        </w:rPr>
        <w:t xml:space="preserve"> студента проводить историко-литературный и теоретико-литературный анализ при помощи изученных научных категорий;</w:t>
      </w:r>
    </w:p>
    <w:p w:rsidR="00E91A79" w:rsidRPr="00F15839" w:rsidRDefault="00E91A79" w:rsidP="00F15839">
      <w:pPr>
        <w:widowControl w:val="0"/>
        <w:autoSpaceDE w:val="0"/>
        <w:autoSpaceDN w:val="0"/>
        <w:adjustRightInd w:val="0"/>
        <w:spacing w:line="240" w:lineRule="auto"/>
        <w:rPr>
          <w:rFonts w:ascii="Times New Roman" w:hAnsi="Times New Roman" w:cs="Times New Roman"/>
          <w:sz w:val="24"/>
          <w:szCs w:val="24"/>
        </w:rPr>
      </w:pPr>
      <w:r w:rsidRPr="00F15839">
        <w:rPr>
          <w:rFonts w:ascii="Times New Roman" w:hAnsi="Times New Roman" w:cs="Times New Roman"/>
          <w:sz w:val="24"/>
          <w:szCs w:val="24"/>
        </w:rPr>
        <w:t xml:space="preserve">3 вопрос предполагает </w:t>
      </w:r>
      <w:proofErr w:type="gramStart"/>
      <w:r w:rsidRPr="00F15839">
        <w:rPr>
          <w:rFonts w:ascii="Times New Roman" w:hAnsi="Times New Roman" w:cs="Times New Roman"/>
          <w:sz w:val="24"/>
          <w:szCs w:val="24"/>
        </w:rPr>
        <w:t>чёткое</w:t>
      </w:r>
      <w:proofErr w:type="gramEnd"/>
      <w:r w:rsidRPr="00F15839">
        <w:rPr>
          <w:rFonts w:ascii="Times New Roman" w:hAnsi="Times New Roman" w:cs="Times New Roman"/>
          <w:sz w:val="24"/>
          <w:szCs w:val="24"/>
        </w:rPr>
        <w:t xml:space="preserve"> </w:t>
      </w:r>
      <w:r w:rsidRPr="00F15839">
        <w:rPr>
          <w:rFonts w:ascii="Times New Roman" w:hAnsi="Times New Roman" w:cs="Times New Roman"/>
          <w:b/>
          <w:sz w:val="24"/>
          <w:szCs w:val="24"/>
        </w:rPr>
        <w:t>владение</w:t>
      </w:r>
      <w:r w:rsidRPr="00F15839">
        <w:rPr>
          <w:rFonts w:ascii="Times New Roman" w:hAnsi="Times New Roman" w:cs="Times New Roman"/>
          <w:sz w:val="24"/>
          <w:szCs w:val="24"/>
        </w:rPr>
        <w:t>заученными наизусть литературными памятниками изучаемого периода (пять стихотворений по выбору студента из списка авторов, принадлежащих искомой эпохе).</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«Отечественная литература </w:t>
      </w:r>
      <w:r w:rsidRPr="00F15839">
        <w:rPr>
          <w:rFonts w:ascii="Times New Roman" w:eastAsia="Times New Roman" w:hAnsi="Times New Roman" w:cs="Times New Roman"/>
          <w:b/>
          <w:bCs/>
          <w:sz w:val="24"/>
          <w:szCs w:val="24"/>
          <w:lang w:val="en-US" w:eastAsia="ru-RU"/>
        </w:rPr>
        <w:t>XIX</w:t>
      </w:r>
      <w:r w:rsidRPr="00F15839">
        <w:rPr>
          <w:rFonts w:ascii="Times New Roman" w:eastAsia="Times New Roman" w:hAnsi="Times New Roman" w:cs="Times New Roman"/>
          <w:b/>
          <w:bCs/>
          <w:sz w:val="24"/>
          <w:szCs w:val="24"/>
          <w:lang w:eastAsia="ru-RU"/>
        </w:rPr>
        <w:t xml:space="preserve"> века (первая половина)»</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Общая характеристика развития русской литературы 1/3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Литературные общества и кружки.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В.А. Жуковский. Творческая эволюция. Эстетическая программа романтизма. Особенности лирики.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Чацкого в пьесе А.С. Грибоедова «Горе от ума». Статья И.А. Гончарова «Мильон терзаний».</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Фамусов как представитель московского дворянства в пьесе А.С. Грибоедова «Горе от ума».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Молчалин и Скалозуб в комедии А.С. Грибоедова «Горе от ума».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Любовь и дружба в лирике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поэта в лирике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Человек и мир в философской лирике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Южные поэмы А.С. Пушкина. Поэтический мир поэмы «Цыганы». Образ Алеко.</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Петра</w:t>
      </w:r>
      <w:proofErr w:type="gramStart"/>
      <w:r w:rsidRPr="00F15839">
        <w:rPr>
          <w:rFonts w:ascii="Times New Roman" w:eastAsia="Times New Roman" w:hAnsi="Times New Roman" w:cs="Times New Roman"/>
          <w:sz w:val="24"/>
          <w:szCs w:val="24"/>
          <w:lang w:eastAsia="ru-RU"/>
        </w:rPr>
        <w:t xml:space="preserve"> П</w:t>
      </w:r>
      <w:proofErr w:type="gramEnd"/>
      <w:r w:rsidRPr="00F15839">
        <w:rPr>
          <w:rFonts w:ascii="Times New Roman" w:eastAsia="Times New Roman" w:hAnsi="Times New Roman" w:cs="Times New Roman"/>
          <w:sz w:val="24"/>
          <w:szCs w:val="24"/>
          <w:lang w:eastAsia="ru-RU"/>
        </w:rPr>
        <w:t>ервого в произведениях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«маленького человека» в творчестве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драма Евгения Онегина в романе А.С. Пушкина.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Ленский и Ольга в романе «Евгений Онегин».</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 Поиски смысла жизни и гармонии в лирике М.Ю. Лермонтова. Образ лирического героя.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родины и народа в лирике М.Ю. Лермонтова.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Поэма М.Ю. Лермонтова «</w:t>
      </w:r>
      <w:proofErr w:type="gramStart"/>
      <w:r w:rsidRPr="00F15839">
        <w:rPr>
          <w:rFonts w:ascii="Times New Roman" w:eastAsia="Times New Roman" w:hAnsi="Times New Roman" w:cs="Times New Roman"/>
          <w:sz w:val="24"/>
          <w:szCs w:val="24"/>
          <w:lang w:eastAsia="ru-RU"/>
        </w:rPr>
        <w:t>Песня про… купца</w:t>
      </w:r>
      <w:proofErr w:type="gramEnd"/>
      <w:r w:rsidRPr="00F15839">
        <w:rPr>
          <w:rFonts w:ascii="Times New Roman" w:eastAsia="Times New Roman" w:hAnsi="Times New Roman" w:cs="Times New Roman"/>
          <w:sz w:val="24"/>
          <w:szCs w:val="24"/>
          <w:lang w:eastAsia="ru-RU"/>
        </w:rPr>
        <w:t xml:space="preserve"> Калашникова». Жанровые особенности поэмы. Исторический колорит поэмы. Образ Ивана Грозного.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Поэма Лермонтова «</w:t>
      </w:r>
      <w:proofErr w:type="gramStart"/>
      <w:r w:rsidRPr="00F15839">
        <w:rPr>
          <w:rFonts w:ascii="Times New Roman" w:eastAsia="Times New Roman" w:hAnsi="Times New Roman" w:cs="Times New Roman"/>
          <w:sz w:val="24"/>
          <w:szCs w:val="24"/>
          <w:lang w:eastAsia="ru-RU"/>
        </w:rPr>
        <w:t>Песня про… купца</w:t>
      </w:r>
      <w:proofErr w:type="gramEnd"/>
      <w:r w:rsidRPr="00F15839">
        <w:rPr>
          <w:rFonts w:ascii="Times New Roman" w:eastAsia="Times New Roman" w:hAnsi="Times New Roman" w:cs="Times New Roman"/>
          <w:sz w:val="24"/>
          <w:szCs w:val="24"/>
          <w:lang w:eastAsia="ru-RU"/>
        </w:rPr>
        <w:t xml:space="preserve"> Калашникова». Нравственно-философский смысл поединка Калашникова и Кирибеевича.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Система образов романа М.Ю. Лермонтова «Герой нашего времени».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эволюция Н.В. Гоголя. Особенности Гоголя-художника.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Андрий и Остап в повести Н.В. Гоголя «Тарас Бульба».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искусства в петербургских повестях Н.В. Гоголя.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Повесть Н.В. Гоголя «Шинель». Нравственно-философское и религиозное содержание образа Башмачкина.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E91A79" w:rsidRPr="00F15839" w:rsidRDefault="00E91A79" w:rsidP="00F15839">
      <w:pPr>
        <w:numPr>
          <w:ilvl w:val="0"/>
          <w:numId w:val="35"/>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XIX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numPr>
          <w:ilvl w:val="0"/>
          <w:numId w:val="39"/>
        </w:num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lastRenderedPageBreak/>
        <w:t>Общая характеристика развития русской литературы второй половины Х</w:t>
      </w:r>
      <w:r w:rsidRPr="00F15839">
        <w:rPr>
          <w:rFonts w:ascii="Times New Roman" w:eastAsia="Times New Roman" w:hAnsi="Times New Roman" w:cs="Times New Roman"/>
          <w:bCs/>
          <w:sz w:val="24"/>
          <w:szCs w:val="24"/>
          <w:lang w:val="en-US" w:eastAsia="ru-RU"/>
        </w:rPr>
        <w:t>I</w:t>
      </w:r>
      <w:r w:rsidRPr="00F15839">
        <w:rPr>
          <w:rFonts w:ascii="Times New Roman" w:eastAsia="Times New Roman" w:hAnsi="Times New Roman" w:cs="Times New Roman"/>
          <w:bCs/>
          <w:sz w:val="24"/>
          <w:szCs w:val="24"/>
          <w:lang w:eastAsia="ru-RU"/>
        </w:rPr>
        <w:t xml:space="preserve">Х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w:t>
      </w:r>
    </w:p>
    <w:p w:rsidR="00E91A79" w:rsidRPr="00F15839" w:rsidRDefault="00E91A79" w:rsidP="00F15839">
      <w:pPr>
        <w:numPr>
          <w:ilvl w:val="0"/>
          <w:numId w:val="39"/>
        </w:num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E91A79" w:rsidRPr="00F15839" w:rsidRDefault="00E91A79" w:rsidP="00F15839">
      <w:pPr>
        <w:numPr>
          <w:ilvl w:val="0"/>
          <w:numId w:val="39"/>
        </w:num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Штольц. Роман в критике. Гончаров и Тургенев («Необыкновенная история» И. А.Гончарова). </w:t>
      </w:r>
    </w:p>
    <w:p w:rsidR="00E91A79" w:rsidRPr="00F15839" w:rsidRDefault="00E91A79" w:rsidP="00F15839">
      <w:pPr>
        <w:numPr>
          <w:ilvl w:val="0"/>
          <w:numId w:val="39"/>
        </w:num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Художественное своеобразие лирики Ф.И. Тютчева. Нравственно-философские мотивы, глубина и богатство чувств, стихотворения о природе. «Денисьевский цикл», его идейно-художественное своеобразие. Философско-эстетические взгляды поэта. </w:t>
      </w:r>
    </w:p>
    <w:p w:rsidR="00E91A79" w:rsidRPr="00F15839" w:rsidRDefault="00E91A79" w:rsidP="00F15839">
      <w:pPr>
        <w:numPr>
          <w:ilvl w:val="0"/>
          <w:numId w:val="39"/>
        </w:numPr>
        <w:spacing w:after="0"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Поэтическое своеобразие лирики А. А. Фета. Изображение природы. Христианский подте</w:t>
      </w:r>
      <w:proofErr w:type="gramStart"/>
      <w:r w:rsidRPr="00F15839">
        <w:rPr>
          <w:rFonts w:ascii="Times New Roman" w:eastAsia="Times New Roman" w:hAnsi="Times New Roman" w:cs="Times New Roman"/>
          <w:bCs/>
          <w:sz w:val="24"/>
          <w:szCs w:val="24"/>
          <w:lang w:eastAsia="ru-RU"/>
        </w:rPr>
        <w:t>кст тв</w:t>
      </w:r>
      <w:proofErr w:type="gramEnd"/>
      <w:r w:rsidRPr="00F15839">
        <w:rPr>
          <w:rFonts w:ascii="Times New Roman" w:eastAsia="Times New Roman" w:hAnsi="Times New Roman" w:cs="Times New Roman"/>
          <w:bCs/>
          <w:sz w:val="24"/>
          <w:szCs w:val="24"/>
          <w:lang w:eastAsia="ru-RU"/>
        </w:rPr>
        <w:t xml:space="preserve">орчества. А. Григорьев, Дружинин, Салтыков-Щедрин, Страхов о Фете.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Творческий путь Н.С. Лескова. Художественное своеобразие произведений Лескова (особенности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«Почвенническая» концепция Достовского. «Речь о Пушкине». Размышления писателя о русской литературе и русском национальном характере. Достоевский и Белинский. </w:t>
      </w:r>
      <w:proofErr w:type="gramStart"/>
      <w:r w:rsidRPr="00F15839">
        <w:rPr>
          <w:rFonts w:ascii="Times New Roman" w:eastAsia="Times New Roman" w:hAnsi="Times New Roman" w:cs="Times New Roman"/>
          <w:sz w:val="24"/>
          <w:szCs w:val="24"/>
          <w:lang w:eastAsia="ru-RU"/>
        </w:rPr>
        <w:t>Достоевский в критике (Добролюбов, Писарев, Григорьев, Страхов, Леонтьев, Мережковский, Розанов, И. Ильин, Бахтин, Ю. Селезнёв, митр.</w:t>
      </w:r>
      <w:proofErr w:type="gramEnd"/>
      <w:r w:rsidRPr="00F15839">
        <w:rPr>
          <w:rFonts w:ascii="Times New Roman" w:eastAsia="Times New Roman" w:hAnsi="Times New Roman" w:cs="Times New Roman"/>
          <w:sz w:val="24"/>
          <w:szCs w:val="24"/>
          <w:lang w:eastAsia="ru-RU"/>
        </w:rPr>
        <w:t xml:space="preserve"> Антоний, В. Кожинов и </w:t>
      </w:r>
      <w:proofErr w:type="gramStart"/>
      <w:r w:rsidRPr="00F15839">
        <w:rPr>
          <w:rFonts w:ascii="Times New Roman" w:eastAsia="Times New Roman" w:hAnsi="Times New Roman" w:cs="Times New Roman"/>
          <w:sz w:val="24"/>
          <w:szCs w:val="24"/>
          <w:lang w:eastAsia="ru-RU"/>
        </w:rPr>
        <w:t>др</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 Н. Толстой в критике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веков. (Н. Страхов, К. Леонтьев, И. Бунин и др.)</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Н. Майкова. Проблематика и поэтика творчества. Анализ одного из стихотворений по выбору студента. Белинский о Майкове.</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Творческий путь А. К. Толстого. Проблематика и поэтика творчества. Анализ одного из стихотворений по выбору студента.</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E91A79" w:rsidRPr="00F15839" w:rsidRDefault="00E91A79" w:rsidP="00F15839">
      <w:pPr>
        <w:numPr>
          <w:ilvl w:val="0"/>
          <w:numId w:val="39"/>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E91A79" w:rsidRPr="00F15839" w:rsidRDefault="00E91A79" w:rsidP="00F15839">
      <w:pPr>
        <w:spacing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line="240" w:lineRule="auto"/>
        <w:contextualSpacing/>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(первая половина)»</w:t>
      </w:r>
    </w:p>
    <w:p w:rsidR="00E91A79" w:rsidRPr="00F15839" w:rsidRDefault="00E91A79" w:rsidP="00F15839">
      <w:pPr>
        <w:spacing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литературного процесса конца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М.Горького. Проблематика и художественное своеобразие пьесы «На дне». Горький-публицист и общественный деятель. «Разрушение личности». «Несвоевременные мысли».</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Творчество А.Куприна. Идейно-художественное своеобразие рассказов «Гранатовый браслет», «Олеся» и повести «Поединок». </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Поэзия И.Бунина. Проблематика и поэтика. Анализ одного из стихотворений по выбору студента. Тема деревни и крестьянства в прозе И.Бунина («Антоновские яблоки», «Деревня» — анализ одного из произведений по выбору студентов).</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Б.Зайцев о русских поэтах и писателях («Москва», «Далёкое», «Братья-писатели»).</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Л.Андреева. Общая характеристика. Проблематика, художественное своеобразие. Анализ одного из произведений по выбору.</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Творческие судьбы Д.</w:t>
      </w:r>
      <w:proofErr w:type="gramStart"/>
      <w:r w:rsidRPr="00F15839">
        <w:rPr>
          <w:rFonts w:ascii="Times New Roman" w:eastAsia="Times New Roman" w:hAnsi="Times New Roman" w:cs="Times New Roman"/>
          <w:sz w:val="24"/>
          <w:szCs w:val="24"/>
          <w:lang w:eastAsia="ru-RU"/>
        </w:rPr>
        <w:t>Мережковского</w:t>
      </w:r>
      <w:proofErr w:type="gramEnd"/>
      <w:r w:rsidRPr="00F15839">
        <w:rPr>
          <w:rFonts w:ascii="Times New Roman" w:eastAsia="Times New Roman" w:hAnsi="Times New Roman" w:cs="Times New Roman"/>
          <w:sz w:val="24"/>
          <w:szCs w:val="24"/>
          <w:lang w:eastAsia="ru-RU"/>
        </w:rPr>
        <w:t>, З.Гиппиус. Проблематика и поэтика творчества одного из авторов. Анализ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творчества В.Брюсова. Сборник «Русские символисты» как манифест русского модернизма. Анализ одного из стихотворений по выбору студента. В.Брюсов об А.Пушкине.</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Темы любви и Родины в творчестве А.Блока. </w:t>
      </w:r>
      <w:proofErr w:type="gramStart"/>
      <w:r w:rsidRPr="00F15839">
        <w:rPr>
          <w:rFonts w:ascii="Times New Roman" w:eastAsia="Times New Roman" w:hAnsi="Times New Roman" w:cs="Times New Roman"/>
          <w:sz w:val="24"/>
          <w:szCs w:val="24"/>
          <w:lang w:eastAsia="ru-RU"/>
        </w:rPr>
        <w:t>Характеристика образа главной героини («Стихи о Прекрасной Даме», «Снежная Маска», «Фаина», «Кармен», «Родина», «На поле Куликовом», стихотворения «Россия», Русь» и другие).</w:t>
      </w:r>
      <w:proofErr w:type="gramEnd"/>
      <w:r w:rsidRPr="00F15839">
        <w:rPr>
          <w:rFonts w:ascii="Times New Roman" w:eastAsia="Times New Roman" w:hAnsi="Times New Roman" w:cs="Times New Roman"/>
          <w:sz w:val="24"/>
          <w:szCs w:val="24"/>
          <w:lang w:eastAsia="ru-RU"/>
        </w:rPr>
        <w:t xml:space="preserve"> Анализ одного из стихотворений по выбору студента. </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духовно-нравственного выбора героев в поэме А.Блока «Двенадцать». «Скифы» А.Блока – как итоговое разрешение темы любви.</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Творческий путь А.Белого. Концепция символизма. Лирика. Анализ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А.Ахматовой. Проблематика и поэтика (сб. «Вечер», «Чётки»). Идейно-художественное своеобразие сборников А.Ахматовой «Подорожник», «</w:t>
      </w:r>
      <w:r w:rsidRPr="00F15839">
        <w:rPr>
          <w:rFonts w:ascii="Times New Roman" w:eastAsia="Times New Roman" w:hAnsi="Times New Roman" w:cs="Times New Roman"/>
          <w:sz w:val="24"/>
          <w:szCs w:val="24"/>
          <w:lang w:val="en-US" w:eastAsia="ru-RU"/>
        </w:rPr>
        <w:t>AnnoDomini</w:t>
      </w:r>
      <w:r w:rsidRPr="00F15839">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Творческий путь Н.Гумилёва. Проблематика и поэтика. Анализ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Идейное и художественное своеобразие лирики Н.Клюева. Анализ одного из стихотворений и одной из поэм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Поэзия В.Маяковского. Проблематика и поэтика. Анализ одной из поэм и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w:t>
      </w:r>
      <w:proofErr w:type="gramStart"/>
      <w:r w:rsidRPr="00F15839">
        <w:rPr>
          <w:rFonts w:ascii="Times New Roman" w:eastAsia="Times New Roman" w:hAnsi="Times New Roman" w:cs="Times New Roman"/>
          <w:sz w:val="24"/>
          <w:szCs w:val="24"/>
          <w:lang w:eastAsia="ru-RU"/>
        </w:rPr>
        <w:t>Г. Иванов, В. Ходасевич, М. Осоргин, И. Одоевцева, Н. Берберова, Г. Газданов, Саша Чёрный и др.)</w:t>
      </w:r>
      <w:proofErr w:type="gramEnd"/>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Новокрестьянская поэзия (П.Васильев, И.</w:t>
      </w:r>
      <w:proofErr w:type="gramStart"/>
      <w:r w:rsidRPr="00F15839">
        <w:rPr>
          <w:rFonts w:ascii="Times New Roman" w:eastAsia="Times New Roman" w:hAnsi="Times New Roman" w:cs="Times New Roman"/>
          <w:sz w:val="24"/>
          <w:szCs w:val="24"/>
          <w:lang w:eastAsia="ru-RU"/>
        </w:rPr>
        <w:t>Приблудный</w:t>
      </w:r>
      <w:proofErr w:type="gramEnd"/>
      <w:r w:rsidRPr="00F15839">
        <w:rPr>
          <w:rFonts w:ascii="Times New Roman" w:eastAsia="Times New Roman" w:hAnsi="Times New Roman" w:cs="Times New Roman"/>
          <w:sz w:val="24"/>
          <w:szCs w:val="24"/>
          <w:lang w:eastAsia="ru-RU"/>
        </w:rPr>
        <w:t>, А.Ганин и др.). Творчество одного из представителей, анализ одного из стихотворений и одной из поэм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революции и гражданской войны в литературе 10-20-х гг. Идейно-нравственные искания героя в «Ледяном походе (с Корниловым)» Р.</w:t>
      </w:r>
      <w:proofErr w:type="gramStart"/>
      <w:r w:rsidRPr="00F15839">
        <w:rPr>
          <w:rFonts w:ascii="Times New Roman" w:eastAsia="Times New Roman" w:hAnsi="Times New Roman" w:cs="Times New Roman"/>
          <w:sz w:val="24"/>
          <w:szCs w:val="24"/>
          <w:lang w:eastAsia="ru-RU"/>
        </w:rPr>
        <w:t>Гуля</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Духовно-нравственный выбор личности в романе А.Толстого «Хождение по мукам».</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Личность и время в романе М.Булгакова «Белая гвардия».</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Личность и время в поэтическом творчестве С.Есенина («Кобыльи корабли», «Пугачёв», «Страна негодяев», «Сорокоуст», «Хулиган», «Исповедь хулигана», «Мир таинственный, мир мой древний», «Письмо к женщине» и др.).</w:t>
      </w:r>
      <w:proofErr w:type="gramEnd"/>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коллективизации в романах М.Шолохова «Поднятая целина» и А.Платонова «Котлован».</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«Тихий Дон». История замысла. Споры об авторстве. Трагедия</w:t>
      </w:r>
      <w:proofErr w:type="gramStart"/>
      <w:r w:rsidRPr="00F15839">
        <w:rPr>
          <w:rFonts w:ascii="Times New Roman" w:eastAsia="Times New Roman" w:hAnsi="Times New Roman" w:cs="Times New Roman"/>
          <w:sz w:val="24"/>
          <w:szCs w:val="24"/>
          <w:lang w:eastAsia="ru-RU"/>
        </w:rPr>
        <w:t xml:space="preserve"> П</w:t>
      </w:r>
      <w:proofErr w:type="gramEnd"/>
      <w:r w:rsidRPr="00F15839">
        <w:rPr>
          <w:rFonts w:ascii="Times New Roman" w:eastAsia="Times New Roman" w:hAnsi="Times New Roman" w:cs="Times New Roman"/>
          <w:sz w:val="24"/>
          <w:szCs w:val="24"/>
          <w:lang w:eastAsia="ru-RU"/>
        </w:rPr>
        <w:t xml:space="preserve">ервой мировой войны в романе «Тихий Дон» М.Шолохова. Образ Григория Мелехова, поиски третьего пути. Женские характеры в романе «Тихий Дон» М.Шолохова. </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романа «Мастер и Маргарита» М.Булгакова.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поэтического и прозаического наследия О.Мандельштама. Анализ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Художественное своеобразие лирики Б.Пастернака. Проблематика и поэтика. Анализ одного из стихотворений по выбору студента.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романа-антиутопии «Мы» Е.Замятина.</w:t>
      </w:r>
    </w:p>
    <w:p w:rsidR="00E91A79" w:rsidRPr="00F15839" w:rsidRDefault="00E91A79" w:rsidP="00F15839">
      <w:pPr>
        <w:numPr>
          <w:ilvl w:val="0"/>
          <w:numId w:val="4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«Лето Господне» И.Шмелёва как энциклопедия русской жизни. Проблематика и поэтика.</w:t>
      </w:r>
    </w:p>
    <w:p w:rsidR="00E91A79" w:rsidRPr="00F15839" w:rsidRDefault="00E91A79" w:rsidP="00F15839">
      <w:pPr>
        <w:spacing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line="240" w:lineRule="auto"/>
        <w:contextualSpacing/>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F15839">
        <w:rPr>
          <w:rFonts w:ascii="Times New Roman" w:eastAsia="Times New Roman" w:hAnsi="Times New Roman" w:cs="Times New Roman"/>
          <w:bCs/>
          <w:sz w:val="24"/>
          <w:szCs w:val="24"/>
          <w:lang w:val="en-US" w:eastAsia="ru-RU"/>
        </w:rPr>
        <w:t>XX</w:t>
      </w:r>
      <w:r w:rsidRPr="00F15839">
        <w:rPr>
          <w:rFonts w:ascii="Times New Roman" w:eastAsia="Times New Roman" w:hAnsi="Times New Roman" w:cs="Times New Roman"/>
          <w:bCs/>
          <w:sz w:val="24"/>
          <w:szCs w:val="24"/>
          <w:lang w:eastAsia="ru-RU"/>
        </w:rPr>
        <w:t xml:space="preserve">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 «</w:t>
      </w:r>
      <w:proofErr w:type="gramStart"/>
      <w:r w:rsidRPr="00F15839">
        <w:rPr>
          <w:rFonts w:ascii="Times New Roman" w:eastAsia="Times New Roman" w:hAnsi="Times New Roman" w:cs="Times New Roman"/>
          <w:bCs/>
          <w:sz w:val="24"/>
          <w:szCs w:val="24"/>
          <w:lang w:eastAsia="ru-RU"/>
        </w:rPr>
        <w:t>военная</w:t>
      </w:r>
      <w:proofErr w:type="gramEnd"/>
      <w:r w:rsidRPr="00F15839">
        <w:rPr>
          <w:rFonts w:ascii="Times New Roman" w:eastAsia="Times New Roman" w:hAnsi="Times New Roman" w:cs="Times New Roman"/>
          <w:bCs/>
          <w:sz w:val="24"/>
          <w:szCs w:val="24"/>
          <w:lang w:eastAsia="ru-RU"/>
        </w:rPr>
        <w:t xml:space="preserve"> проза», «деревенская проза», «проза 40-летних», «исповедальная проза», «научная проза», «лагерная проза» и др. Понятие о постмодернизме.</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lastRenderedPageBreak/>
        <w:t xml:space="preserve">Творческий путь В.Г. Распутина. Проблематика и поэтика повестей и рассказов 60-х – 90-х гг.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w:t>
      </w:r>
      <w:proofErr w:type="gramStart"/>
      <w:r w:rsidRPr="00F15839">
        <w:rPr>
          <w:rFonts w:ascii="Times New Roman" w:eastAsia="Times New Roman" w:hAnsi="Times New Roman" w:cs="Times New Roman"/>
          <w:bCs/>
          <w:sz w:val="24"/>
          <w:szCs w:val="24"/>
          <w:lang w:eastAsia="ru-RU"/>
        </w:rPr>
        <w:t>народного</w:t>
      </w:r>
      <w:proofErr w:type="gramEnd"/>
      <w:r w:rsidRPr="00F15839">
        <w:rPr>
          <w:rFonts w:ascii="Times New Roman" w:eastAsia="Times New Roman" w:hAnsi="Times New Roman" w:cs="Times New Roman"/>
          <w:bCs/>
          <w:sz w:val="24"/>
          <w:szCs w:val="24"/>
          <w:lang w:eastAsia="ru-RU"/>
        </w:rPr>
        <w:t xml:space="preserve"> и национального.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Творчество Г.В. Семёнова в контексте «городской прозы». Художественный анализ одного из произведений.</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Творчество Ю.П. Кузнецова. Проблематика и поэтика.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Идейно-художественные особенности прозы Б.А. Можаева.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Быт и бытие личности в прозе В.С. Маканина.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Творческий путь В.В. Личутина. Общая характеристика. Идейно-художественные особенности  прозы писателя.</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В.В. Михальского. Идейно-художественные особенности повестей и рассказов.</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 </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О.Волкова. «Погружение во тьму». Проблематика и поэтика.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Идейно-художественные особенности повести «</w:t>
      </w:r>
      <w:r w:rsidRPr="00F15839">
        <w:rPr>
          <w:rFonts w:ascii="Times New Roman" w:eastAsia="Times New Roman" w:hAnsi="Times New Roman" w:cs="Times New Roman"/>
          <w:bCs/>
          <w:sz w:val="24"/>
          <w:szCs w:val="24"/>
          <w:lang w:val="en-US" w:eastAsia="ru-RU"/>
        </w:rPr>
        <w:t>EvgeniaIvanova</w:t>
      </w:r>
      <w:r w:rsidRPr="00F15839">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lastRenderedPageBreak/>
        <w:t xml:space="preserve"> Творческий путь В.С. Розова. Идейно-художественные особенности одного драматургического произведения (по выбору).</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«Эстрадная лирика»: А.Вознесенский, Е.Евтушенко, Б.Ахмадулина, Р.Рождественский и др. Идейно-художественные особенности творчества одного из авторов.</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«Тихая лирика»: Н.М. Рубцов, А.Прасолов, Э.В. Балашов, Н.Тряпкин и др. Идейно-художественные особенности творчества одного из авторов (кроме Н.М. Рубцова).</w:t>
      </w:r>
    </w:p>
    <w:p w:rsidR="00E91A79" w:rsidRPr="00F15839" w:rsidRDefault="00E91A79" w:rsidP="00F15839">
      <w:pPr>
        <w:numPr>
          <w:ilvl w:val="0"/>
          <w:numId w:val="41"/>
        </w:num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sz w:val="24"/>
          <w:szCs w:val="24"/>
          <w:lang w:eastAsia="ru-RU"/>
        </w:rPr>
        <w:t xml:space="preserve">Роман В.Дудинцева «Белые одежды». Идейно-художественные особенности произведения в контексте «научной прозы». </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w:t>
      </w:r>
      <w:proofErr w:type="gramStart"/>
      <w:r w:rsidRPr="00F15839">
        <w:rPr>
          <w:rFonts w:ascii="Times New Roman" w:eastAsia="Times New Roman" w:hAnsi="Times New Roman" w:cs="Times New Roman"/>
          <w:sz w:val="24"/>
          <w:szCs w:val="24"/>
          <w:lang w:eastAsia="ru-RU"/>
        </w:rPr>
        <w:t>Розанова</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Особенности поэтики «Пушкинского дома» А.Г. Битова. Идейно-художественное своеобразие творчества писателя. </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Личутин, В.Г. Галактионова, А. Сегень, П. Краснов, Л. Сычева  и др.). </w:t>
      </w:r>
    </w:p>
    <w:p w:rsidR="00E91A79" w:rsidRPr="00F15839" w:rsidRDefault="00E91A79" w:rsidP="00F15839">
      <w:pPr>
        <w:numPr>
          <w:ilvl w:val="0"/>
          <w:numId w:val="41"/>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у для студентов предполагает два вопроса. </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p>
    <w:p w:rsidR="00E91A79" w:rsidRPr="00F15839" w:rsidRDefault="00E91A79" w:rsidP="00F15839">
      <w:pPr>
        <w:spacing w:after="120" w:line="240" w:lineRule="auto"/>
        <w:jc w:val="center"/>
        <w:rPr>
          <w:rFonts w:ascii="Times New Roman" w:hAnsi="Times New Roman" w:cs="Times New Roman"/>
          <w:b/>
          <w:bCs/>
          <w:sz w:val="24"/>
          <w:szCs w:val="24"/>
        </w:rPr>
      </w:pPr>
      <w:r w:rsidRPr="00F15839">
        <w:rPr>
          <w:rFonts w:ascii="Times New Roman" w:hAnsi="Times New Roman" w:cs="Times New Roman"/>
          <w:b/>
          <w:bCs/>
          <w:sz w:val="24"/>
          <w:szCs w:val="24"/>
        </w:rPr>
        <w:t>Общие рекомендации.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Важная задача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w:t>
      </w:r>
      <w:proofErr w:type="gramStart"/>
      <w:r w:rsidRPr="00F15839">
        <w:rPr>
          <w:rFonts w:ascii="Times New Roman" w:eastAsia="Times New Roman" w:hAnsi="Times New Roman" w:cs="Times New Roman"/>
          <w:sz w:val="24"/>
          <w:szCs w:val="24"/>
          <w:lang w:eastAsia="ru-RU"/>
        </w:rPr>
        <w:t>и-</w:t>
      </w:r>
      <w:proofErr w:type="gramEnd"/>
      <w:r w:rsidRPr="00F15839">
        <w:rPr>
          <w:rFonts w:ascii="Times New Roman" w:eastAsia="Times New Roman" w:hAnsi="Times New Roman" w:cs="Times New Roman"/>
          <w:sz w:val="24"/>
          <w:szCs w:val="24"/>
          <w:lang w:eastAsia="ru-RU"/>
        </w:rPr>
        <w:t xml:space="preserve"> и внетекстовых корреляций.</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проблематизирует («деконструирует»)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w:t>
      </w:r>
      <w:proofErr w:type="gramStart"/>
      <w:r w:rsidRPr="00F15839">
        <w:rPr>
          <w:rFonts w:ascii="Times New Roman" w:hAnsi="Times New Roman" w:cs="Times New Roman"/>
          <w:sz w:val="24"/>
          <w:szCs w:val="24"/>
        </w:rPr>
        <w:t>ответом</w:t>
      </w:r>
      <w:proofErr w:type="gramEnd"/>
      <w:r w:rsidRPr="00F15839">
        <w:rPr>
          <w:rFonts w:ascii="Times New Roman" w:hAnsi="Times New Roman" w:cs="Times New Roman"/>
          <w:sz w:val="24"/>
          <w:szCs w:val="24"/>
        </w:rPr>
        <w:t xml:space="preserve"> на какой вопрос современности оно явилось» (Гадамер).</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Соотношение мифологии и истории на синтагматическом уровне образует коррелятивную пару, а на референциальном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внежанровые литературные формы и т.п.</w:t>
      </w:r>
      <w:proofErr w:type="gramEnd"/>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E91A79" w:rsidRPr="00F15839" w:rsidRDefault="00E91A79" w:rsidP="00F15839">
      <w:pPr>
        <w:numPr>
          <w:ilvl w:val="0"/>
          <w:numId w:val="31"/>
        </w:numPr>
        <w:spacing w:after="20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E91A79" w:rsidRPr="00F15839" w:rsidRDefault="00E91A79" w:rsidP="00F15839">
      <w:pPr>
        <w:numPr>
          <w:ilvl w:val="0"/>
          <w:numId w:val="32"/>
        </w:numPr>
        <w:spacing w:after="200" w:line="240" w:lineRule="auto"/>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sz w:val="24"/>
          <w:szCs w:val="24"/>
          <w:lang w:eastAsia="ru-RU"/>
        </w:rPr>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E91A79" w:rsidRPr="00F15839" w:rsidRDefault="00E91A79" w:rsidP="00F15839">
      <w:pPr>
        <w:widowControl w:val="0"/>
        <w:autoSpaceDE w:val="0"/>
        <w:autoSpaceDN w:val="0"/>
        <w:adjustRightInd w:val="0"/>
        <w:spacing w:line="240" w:lineRule="auto"/>
        <w:jc w:val="both"/>
        <w:rPr>
          <w:rFonts w:ascii="Times New Roman" w:hAnsi="Times New Roman" w:cs="Times New Roman"/>
          <w:color w:val="000000"/>
          <w:sz w:val="24"/>
          <w:szCs w:val="24"/>
        </w:rPr>
      </w:pPr>
      <w:r w:rsidRPr="00F15839">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 xml:space="preserve">«отлично» </w:t>
      </w:r>
      <w:r w:rsidRPr="00F15839">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«хорошо»</w:t>
      </w:r>
      <w:r w:rsidRPr="00F15839">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«удовлетворительно»</w:t>
      </w:r>
      <w:r w:rsidRPr="00F15839">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«неудовлетворительно»</w:t>
      </w:r>
      <w:r w:rsidRPr="00F15839">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E91A79" w:rsidRPr="00F15839" w:rsidRDefault="00E91A79" w:rsidP="00F15839">
      <w:pPr>
        <w:spacing w:line="240" w:lineRule="auto"/>
        <w:jc w:val="both"/>
        <w:rPr>
          <w:rFonts w:ascii="Times New Roman" w:hAnsi="Times New Roman" w:cs="Times New Roman"/>
          <w:b/>
          <w:bCs/>
          <w:sz w:val="24"/>
          <w:szCs w:val="24"/>
        </w:rPr>
      </w:pPr>
      <w:r w:rsidRPr="00F15839">
        <w:rPr>
          <w:rFonts w:ascii="Times New Roman" w:hAnsi="Times New Roman" w:cs="Times New Roman"/>
          <w:b/>
          <w:bCs/>
          <w:sz w:val="24"/>
          <w:szCs w:val="24"/>
        </w:rPr>
        <w:t>Критерии оценки ответа студента во время зачета:</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lastRenderedPageBreak/>
        <w:t>Оценка</w:t>
      </w:r>
      <w:r w:rsidRPr="00F15839">
        <w:rPr>
          <w:rFonts w:ascii="Times New Roman" w:hAnsi="Times New Roman" w:cs="Times New Roman"/>
          <w:b/>
          <w:bCs/>
          <w:sz w:val="24"/>
          <w:szCs w:val="24"/>
        </w:rPr>
        <w:t xml:space="preserve"> «зачтено»</w:t>
      </w:r>
      <w:r w:rsidRPr="00F15839">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E91A79" w:rsidRPr="00F15839" w:rsidRDefault="00E91A79" w:rsidP="00F15839">
      <w:pPr>
        <w:spacing w:after="200" w:line="240" w:lineRule="auto"/>
        <w:jc w:val="both"/>
        <w:rPr>
          <w:rFonts w:ascii="Times New Roman" w:hAnsi="Times New Roman" w:cs="Times New Roman"/>
          <w:sz w:val="24"/>
          <w:szCs w:val="24"/>
        </w:rPr>
      </w:pPr>
      <w:r w:rsidRPr="00F15839">
        <w:rPr>
          <w:rFonts w:ascii="Times New Roman" w:hAnsi="Times New Roman" w:cs="Times New Roman"/>
          <w:sz w:val="24"/>
          <w:szCs w:val="24"/>
        </w:rPr>
        <w:t>Оценка</w:t>
      </w:r>
      <w:r w:rsidRPr="00F15839">
        <w:rPr>
          <w:rFonts w:ascii="Times New Roman" w:hAnsi="Times New Roman" w:cs="Times New Roman"/>
          <w:b/>
          <w:bCs/>
          <w:sz w:val="24"/>
          <w:szCs w:val="24"/>
        </w:rPr>
        <w:t xml:space="preserve"> «не зачтено»</w:t>
      </w:r>
      <w:r w:rsidRPr="00F15839">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E91A79" w:rsidRPr="00F15839" w:rsidRDefault="00E91A79" w:rsidP="00F15839">
      <w:pPr>
        <w:spacing w:line="240" w:lineRule="auto"/>
        <w:jc w:val="both"/>
        <w:rPr>
          <w:rFonts w:ascii="Times New Roman" w:hAnsi="Times New Roman" w:cs="Times New Roman"/>
          <w:b/>
          <w:bCs/>
          <w:sz w:val="24"/>
          <w:szCs w:val="24"/>
        </w:rPr>
      </w:pPr>
      <w:r w:rsidRPr="00F15839">
        <w:rPr>
          <w:rFonts w:ascii="Times New Roman" w:hAnsi="Times New Roman" w:cs="Times New Roman"/>
          <w:b/>
          <w:bCs/>
          <w:sz w:val="24"/>
          <w:szCs w:val="24"/>
        </w:rPr>
        <w:t>Критерии оценки ответа студента во время дифференцированного зачета:</w:t>
      </w:r>
    </w:p>
    <w:p w:rsidR="00E91A79" w:rsidRPr="00F15839" w:rsidRDefault="00E91A79" w:rsidP="00F15839">
      <w:pPr>
        <w:spacing w:after="20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 xml:space="preserve">«отлично» </w:t>
      </w:r>
      <w:r w:rsidRPr="00F15839">
        <w:rPr>
          <w:rFonts w:ascii="Times New Roman" w:hAnsi="Times New Roman" w:cs="Times New Roman"/>
          <w:sz w:val="24"/>
          <w:szCs w:val="24"/>
        </w:rPr>
        <w:t xml:space="preserve">выставляется студенту, который смог соединить в своем ответе теоретический подход с </w:t>
      </w:r>
      <w:proofErr w:type="gramStart"/>
      <w:r w:rsidRPr="00F15839">
        <w:rPr>
          <w:rFonts w:ascii="Times New Roman" w:hAnsi="Times New Roman" w:cs="Times New Roman"/>
          <w:sz w:val="24"/>
          <w:szCs w:val="24"/>
        </w:rPr>
        <w:t>конкретно-историческим</w:t>
      </w:r>
      <w:proofErr w:type="gramEnd"/>
      <w:r w:rsidRPr="00F15839">
        <w:rPr>
          <w:rFonts w:ascii="Times New Roman" w:hAnsi="Times New Roman" w:cs="Times New Roman"/>
          <w:sz w:val="24"/>
          <w:szCs w:val="24"/>
        </w:rPr>
        <w:t xml:space="preserve">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E91A79" w:rsidRPr="00F15839" w:rsidRDefault="00E91A79" w:rsidP="00F15839">
      <w:pPr>
        <w:spacing w:after="20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«хорошо»</w:t>
      </w:r>
      <w:r w:rsidRPr="00F15839">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   </w:t>
      </w:r>
    </w:p>
    <w:p w:rsidR="00E91A79" w:rsidRPr="00F15839" w:rsidRDefault="00E91A79" w:rsidP="00F15839">
      <w:pPr>
        <w:spacing w:after="20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«удовлетворительно»</w:t>
      </w:r>
      <w:r w:rsidRPr="00F15839">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   </w:t>
      </w:r>
    </w:p>
    <w:p w:rsidR="00E91A79" w:rsidRPr="00F15839" w:rsidRDefault="00E91A79" w:rsidP="00F15839">
      <w:pPr>
        <w:spacing w:after="200"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Оценка </w:t>
      </w:r>
      <w:r w:rsidRPr="00F15839">
        <w:rPr>
          <w:rFonts w:ascii="Times New Roman" w:hAnsi="Times New Roman" w:cs="Times New Roman"/>
          <w:b/>
          <w:bCs/>
          <w:sz w:val="24"/>
          <w:szCs w:val="24"/>
        </w:rPr>
        <w:t>«неудовлетворительно»</w:t>
      </w:r>
      <w:r w:rsidRPr="00F15839">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    </w:t>
      </w:r>
    </w:p>
    <w:p w:rsidR="00E91A79" w:rsidRPr="00F15839" w:rsidRDefault="00E91A79" w:rsidP="00F15839">
      <w:pPr>
        <w:spacing w:line="240" w:lineRule="auto"/>
        <w:jc w:val="both"/>
        <w:rPr>
          <w:rFonts w:ascii="Times New Roman" w:hAnsi="Times New Roman" w:cs="Times New Roman"/>
          <w:sz w:val="24"/>
          <w:szCs w:val="24"/>
        </w:rPr>
      </w:pPr>
      <w:r w:rsidRPr="00F15839">
        <w:rPr>
          <w:rFonts w:ascii="Times New Roman" w:hAnsi="Times New Roman" w:cs="Times New Roman"/>
          <w:sz w:val="24"/>
          <w:szCs w:val="24"/>
        </w:rPr>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Задания для текущего контроля</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XIX</w:t>
      </w:r>
      <w:r w:rsidRPr="00F15839">
        <w:rPr>
          <w:rFonts w:ascii="Times New Roman" w:eastAsia="Times New Roman" w:hAnsi="Times New Roman" w:cs="Times New Roman"/>
          <w:b/>
          <w:sz w:val="24"/>
          <w:szCs w:val="24"/>
          <w:lang w:eastAsia="ru-RU"/>
        </w:rPr>
        <w:t xml:space="preserve"> века (первая половина)»</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
          <w:sz w:val="24"/>
          <w:szCs w:val="24"/>
          <w:lang w:eastAsia="ru-RU"/>
        </w:rPr>
        <w:t>ТЕМА 1</w:t>
      </w:r>
      <w:r w:rsidRPr="00F15839">
        <w:rPr>
          <w:rFonts w:ascii="Times New Roman" w:eastAsia="Times New Roman" w:hAnsi="Times New Roman" w:cs="Times New Roman"/>
          <w:bCs/>
          <w:sz w:val="24"/>
          <w:szCs w:val="24"/>
          <w:lang w:eastAsia="ru-RU"/>
        </w:rPr>
        <w:t>: Творчество В.А. Жуковского – 2 часа.</w:t>
      </w: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E91A79" w:rsidRPr="00F15839" w:rsidRDefault="00E91A79" w:rsidP="00F15839">
      <w:pPr>
        <w:keepNext/>
        <w:numPr>
          <w:ilvl w:val="0"/>
          <w:numId w:val="37"/>
        </w:numPr>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Идеал любви в балладах «Людмила», «Светлана», «Эолова арфа», «Рыцарь Тогенбург».</w:t>
      </w:r>
    </w:p>
    <w:p w:rsidR="00E91A79" w:rsidRPr="00F15839" w:rsidRDefault="00E91A79" w:rsidP="00F15839">
      <w:pPr>
        <w:keepNext/>
        <w:numPr>
          <w:ilvl w:val="0"/>
          <w:numId w:val="37"/>
        </w:numPr>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numPr>
          <w:ilvl w:val="1"/>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E91A79" w:rsidRPr="00F15839" w:rsidRDefault="00E91A79" w:rsidP="00F15839">
      <w:pPr>
        <w:numPr>
          <w:ilvl w:val="1"/>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E91A79" w:rsidRPr="00F15839" w:rsidRDefault="00E91A79" w:rsidP="00F15839">
      <w:pPr>
        <w:numPr>
          <w:ilvl w:val="1"/>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
          <w:sz w:val="24"/>
          <w:szCs w:val="24"/>
          <w:lang w:eastAsia="ru-RU"/>
        </w:rPr>
        <w:t>ТЕМА 2</w:t>
      </w:r>
      <w:r w:rsidRPr="00F15839">
        <w:rPr>
          <w:rFonts w:ascii="Times New Roman" w:eastAsia="Times New Roman" w:hAnsi="Times New Roman" w:cs="Times New Roman"/>
          <w:bCs/>
          <w:sz w:val="24"/>
          <w:szCs w:val="24"/>
          <w:lang w:eastAsia="ru-RU"/>
        </w:rPr>
        <w:t>: Новаторство И.А. Крылова-баснописца – 2 часа.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numPr>
          <w:ilvl w:val="0"/>
          <w:numId w:val="3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Жанр басни, его художественные особенности.</w:t>
      </w:r>
    </w:p>
    <w:p w:rsidR="00E91A79" w:rsidRPr="00F15839" w:rsidRDefault="00E91A79" w:rsidP="00F15839">
      <w:pPr>
        <w:numPr>
          <w:ilvl w:val="0"/>
          <w:numId w:val="3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тематика басен И.А. Крылова (</w:t>
      </w:r>
      <w:proofErr w:type="gramStart"/>
      <w:r w:rsidRPr="00F15839">
        <w:rPr>
          <w:rFonts w:ascii="Times New Roman" w:eastAsia="Times New Roman" w:hAnsi="Times New Roman" w:cs="Times New Roman"/>
          <w:sz w:val="24"/>
          <w:szCs w:val="24"/>
          <w:lang w:eastAsia="ru-RU"/>
        </w:rPr>
        <w:t>социально-бытовые</w:t>
      </w:r>
      <w:proofErr w:type="gramEnd"/>
      <w:r w:rsidRPr="00F15839">
        <w:rPr>
          <w:rFonts w:ascii="Times New Roman" w:eastAsia="Times New Roman" w:hAnsi="Times New Roman" w:cs="Times New Roman"/>
          <w:sz w:val="24"/>
          <w:szCs w:val="24"/>
          <w:lang w:eastAsia="ru-RU"/>
        </w:rPr>
        <w:t>, нравственно-философские, нравоучительные).</w:t>
      </w:r>
    </w:p>
    <w:p w:rsidR="00E91A79" w:rsidRPr="00F15839" w:rsidRDefault="00E91A79" w:rsidP="00F15839">
      <w:pPr>
        <w:numPr>
          <w:ilvl w:val="0"/>
          <w:numId w:val="3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Народность и реализм басен: а) композиция; б) принципы типизации; в) образ автора; г) язык.</w:t>
      </w:r>
    </w:p>
    <w:p w:rsidR="00E91A79" w:rsidRPr="00F15839" w:rsidRDefault="00E91A79" w:rsidP="00F15839">
      <w:pPr>
        <w:numPr>
          <w:ilvl w:val="0"/>
          <w:numId w:val="3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Место басенного наследия И.А. Крылова в истории русской литературы.</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numPr>
          <w:ilvl w:val="1"/>
          <w:numId w:val="38"/>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E91A79" w:rsidRPr="00F15839" w:rsidRDefault="00E91A79" w:rsidP="00F15839">
      <w:pPr>
        <w:numPr>
          <w:ilvl w:val="1"/>
          <w:numId w:val="38"/>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Белинский В.Г. Иван Андреевич Крылов. Полн</w:t>
      </w:r>
      <w:proofErr w:type="gramStart"/>
      <w:r w:rsidRPr="00F15839">
        <w:rPr>
          <w:rFonts w:ascii="Times New Roman" w:eastAsia="Times New Roman" w:hAnsi="Times New Roman" w:cs="Times New Roman"/>
          <w:sz w:val="24"/>
          <w:szCs w:val="24"/>
          <w:lang w:eastAsia="ru-RU"/>
        </w:rPr>
        <w:t>.с</w:t>
      </w:r>
      <w:proofErr w:type="gramEnd"/>
      <w:r w:rsidRPr="00F15839">
        <w:rPr>
          <w:rFonts w:ascii="Times New Roman" w:eastAsia="Times New Roman" w:hAnsi="Times New Roman" w:cs="Times New Roman"/>
          <w:sz w:val="24"/>
          <w:szCs w:val="24"/>
          <w:lang w:eastAsia="ru-RU"/>
        </w:rPr>
        <w:t xml:space="preserve">обр.соч. В 13 тт. – М., 1954. – Т.8.; </w:t>
      </w:r>
    </w:p>
    <w:p w:rsidR="00E91A79" w:rsidRPr="00F15839" w:rsidRDefault="00E91A79" w:rsidP="00F15839">
      <w:pPr>
        <w:numPr>
          <w:ilvl w:val="1"/>
          <w:numId w:val="38"/>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Десницкий Л.В. Иван Андреевич Крылов. – М., 1983; </w:t>
      </w:r>
    </w:p>
    <w:p w:rsidR="00E91A79" w:rsidRPr="00F15839" w:rsidRDefault="00E91A79" w:rsidP="00F15839">
      <w:pPr>
        <w:numPr>
          <w:ilvl w:val="1"/>
          <w:numId w:val="38"/>
        </w:numPr>
        <w:spacing w:after="0" w:line="240" w:lineRule="auto"/>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Коровин В.И. Поэт и мудрец. Книга об Иване Крылове. </w:t>
      </w:r>
      <w:proofErr w:type="gramStart"/>
      <w:r w:rsidRPr="00F15839">
        <w:rPr>
          <w:rFonts w:ascii="Times New Roman" w:eastAsia="Times New Roman" w:hAnsi="Times New Roman" w:cs="Times New Roman"/>
          <w:sz w:val="24"/>
          <w:szCs w:val="24"/>
          <w:lang w:eastAsia="ru-RU"/>
        </w:rPr>
        <w:t>–М</w:t>
      </w:r>
      <w:proofErr w:type="gramEnd"/>
      <w:r w:rsidRPr="00F15839">
        <w:rPr>
          <w:rFonts w:ascii="Times New Roman" w:eastAsia="Times New Roman" w:hAnsi="Times New Roman" w:cs="Times New Roman"/>
          <w:sz w:val="24"/>
          <w:szCs w:val="24"/>
          <w:lang w:eastAsia="ru-RU"/>
        </w:rPr>
        <w:t>., 1996.</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keepNext/>
        <w:spacing w:after="0" w:line="240" w:lineRule="auto"/>
        <w:jc w:val="both"/>
        <w:outlineLvl w:val="0"/>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
          <w:sz w:val="24"/>
          <w:szCs w:val="24"/>
          <w:lang w:eastAsia="ru-RU"/>
        </w:rPr>
        <w:t xml:space="preserve">    ТЕМА 3</w:t>
      </w:r>
      <w:r w:rsidRPr="00F15839">
        <w:rPr>
          <w:rFonts w:ascii="Times New Roman" w:eastAsia="Times New Roman" w:hAnsi="Times New Roman" w:cs="Times New Roman"/>
          <w:bCs/>
          <w:sz w:val="24"/>
          <w:szCs w:val="24"/>
          <w:lang w:eastAsia="ru-RU"/>
        </w:rPr>
        <w:t>:Комедия А.С. Грибоедова «Горе от ума» - 2 часа.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История создания комедии; характеристика замысла.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Сюжет и композиция комедии.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 Фамусовская Москва и ее представители. Система образов комедии.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5.Язык и стиль комедии.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6. «Горе от ума» в русской критике: </w:t>
      </w:r>
      <w:r w:rsidRPr="00F15839">
        <w:rPr>
          <w:rFonts w:ascii="Times New Roman" w:eastAsia="Times New Roman" w:hAnsi="Times New Roman" w:cs="Times New Roman"/>
          <w:i/>
          <w:iCs/>
          <w:sz w:val="24"/>
          <w:szCs w:val="24"/>
          <w:lang w:eastAsia="ru-RU"/>
        </w:rPr>
        <w:t>Письмо А.С. Пушкина к А.А. Бестужеву.</w:t>
      </w:r>
      <w:r w:rsidRPr="00F15839">
        <w:rPr>
          <w:rFonts w:ascii="Times New Roman" w:eastAsia="Times New Roman" w:hAnsi="Times New Roman" w:cs="Times New Roman"/>
          <w:sz w:val="24"/>
          <w:szCs w:val="24"/>
          <w:lang w:eastAsia="ru-RU"/>
        </w:rPr>
        <w:t xml:space="preserve"> 1825. – Полн. собр. соч., Т.10. </w:t>
      </w:r>
      <w:r w:rsidRPr="00F15839">
        <w:rPr>
          <w:rFonts w:ascii="Times New Roman" w:eastAsia="Times New Roman" w:hAnsi="Times New Roman" w:cs="Times New Roman"/>
          <w:i/>
          <w:iCs/>
          <w:sz w:val="24"/>
          <w:szCs w:val="24"/>
          <w:lang w:eastAsia="ru-RU"/>
        </w:rPr>
        <w:t>Гоголь Н.</w:t>
      </w:r>
      <w:proofErr w:type="gramStart"/>
      <w:r w:rsidRPr="00F15839">
        <w:rPr>
          <w:rFonts w:ascii="Times New Roman" w:eastAsia="Times New Roman" w:hAnsi="Times New Roman" w:cs="Times New Roman"/>
          <w:i/>
          <w:iCs/>
          <w:sz w:val="24"/>
          <w:szCs w:val="24"/>
          <w:lang w:eastAsia="ru-RU"/>
        </w:rPr>
        <w:t>В</w:t>
      </w:r>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В чем же, наконец, существо русской поэзии и в чем ее особенность? – Полн. собр. соч. – М., 1952. – Т.8</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iCs/>
          <w:sz w:val="24"/>
          <w:szCs w:val="24"/>
          <w:lang w:eastAsia="ru-RU"/>
        </w:rPr>
        <w:t>Белинский В.Г.</w:t>
      </w:r>
      <w:r w:rsidRPr="00F15839">
        <w:rPr>
          <w:rFonts w:ascii="Times New Roman" w:eastAsia="Times New Roman" w:hAnsi="Times New Roman" w:cs="Times New Roman"/>
          <w:sz w:val="24"/>
          <w:szCs w:val="24"/>
          <w:lang w:eastAsia="ru-RU"/>
        </w:rPr>
        <w:t xml:space="preserve"> Литературные мечтания. – Собр. соч. в 9 тт. – Т.1</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iCs/>
          <w:sz w:val="24"/>
          <w:szCs w:val="24"/>
          <w:lang w:eastAsia="ru-RU"/>
        </w:rPr>
        <w:t>Григорьев А.</w:t>
      </w:r>
      <w:r w:rsidRPr="00F15839">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iCs/>
          <w:sz w:val="24"/>
          <w:szCs w:val="24"/>
          <w:lang w:eastAsia="ru-RU"/>
        </w:rPr>
        <w:t>Гончаров И.А.</w:t>
      </w:r>
      <w:r w:rsidRPr="00F15839">
        <w:rPr>
          <w:rFonts w:ascii="Times New Roman" w:eastAsia="Times New Roman" w:hAnsi="Times New Roman" w:cs="Times New Roman"/>
          <w:sz w:val="24"/>
          <w:szCs w:val="24"/>
          <w:lang w:eastAsia="ru-RU"/>
        </w:rPr>
        <w:t xml:space="preserve"> Мильон терзаний. – Собр. соч. в 9 тт. – Т.8.</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Грибоедов в русской критике. Сб. ст.- М., 1958;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Лебедев А.А. Грибоедов: Факты и гипотезы. – М., 1980;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Медведева И. «Горе от ума» А.С. Грибоедова. – М., 1974;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Петров А.С. Комедия А.С. Грибоедова «Горе от ума». – М., 1980;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Проблемы творчества А.С. Грибоедова /Ответ</w:t>
      </w:r>
      <w:proofErr w:type="gramStart"/>
      <w:r w:rsidRPr="00F15839">
        <w:rPr>
          <w:rFonts w:ascii="Times New Roman" w:eastAsia="Times New Roman" w:hAnsi="Times New Roman" w:cs="Times New Roman"/>
          <w:sz w:val="24"/>
          <w:szCs w:val="24"/>
          <w:lang w:eastAsia="ru-RU"/>
        </w:rPr>
        <w:t>.р</w:t>
      </w:r>
      <w:proofErr w:type="gramEnd"/>
      <w:r w:rsidRPr="00F15839">
        <w:rPr>
          <w:rFonts w:ascii="Times New Roman" w:eastAsia="Times New Roman" w:hAnsi="Times New Roman" w:cs="Times New Roman"/>
          <w:sz w:val="24"/>
          <w:szCs w:val="24"/>
          <w:lang w:eastAsia="ru-RU"/>
        </w:rPr>
        <w:t xml:space="preserve">ед. С.А. Фомичев. – Смоленск, 1998; </w:t>
      </w:r>
    </w:p>
    <w:p w:rsidR="00E91A79" w:rsidRPr="00F15839" w:rsidRDefault="00E91A79" w:rsidP="00F15839">
      <w:pPr>
        <w:numPr>
          <w:ilvl w:val="2"/>
          <w:numId w:val="3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XIX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Планы семинарских занятий </w:t>
      </w:r>
    </w:p>
    <w:p w:rsidR="00E91A79" w:rsidRPr="00F15839" w:rsidRDefault="00E91A79" w:rsidP="00F15839">
      <w:pPr>
        <w:spacing w:after="0" w:line="240" w:lineRule="auto"/>
        <w:jc w:val="both"/>
        <w:rPr>
          <w:rFonts w:ascii="Times New Roman" w:eastAsia="Times New Roman" w:hAnsi="Times New Roman" w:cs="Times New Roman"/>
          <w:b/>
          <w:bCs/>
          <w:i/>
          <w:iCs/>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bCs/>
          <w:sz w:val="24"/>
          <w:szCs w:val="24"/>
          <w:lang w:eastAsia="ru-RU"/>
        </w:rPr>
        <w:lastRenderedPageBreak/>
        <w:t>ТЕМА 1</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b/>
          <w:sz w:val="24"/>
          <w:szCs w:val="24"/>
          <w:lang w:eastAsia="ru-RU"/>
        </w:rPr>
        <w:t>Лирика А.А. Фета.</w:t>
      </w: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p>
    <w:p w:rsidR="00E91A79" w:rsidRPr="00F15839" w:rsidRDefault="00E91A79" w:rsidP="00F15839">
      <w:pPr>
        <w:numPr>
          <w:ilvl w:val="0"/>
          <w:numId w:val="4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Эстетический реализм А.Ф. Фета и основные мотивы его лирики.</w:t>
      </w:r>
    </w:p>
    <w:p w:rsidR="00E91A79" w:rsidRPr="00F15839" w:rsidRDefault="00E91A79" w:rsidP="00F15839">
      <w:pPr>
        <w:numPr>
          <w:ilvl w:val="0"/>
          <w:numId w:val="4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Изображение природы в лирике А.Ф. Фета.</w:t>
      </w:r>
    </w:p>
    <w:p w:rsidR="00E91A79" w:rsidRPr="00F15839" w:rsidRDefault="00E91A79" w:rsidP="00F15839">
      <w:pPr>
        <w:numPr>
          <w:ilvl w:val="0"/>
          <w:numId w:val="4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Стихотворения о любви и красоте мира.</w:t>
      </w:r>
    </w:p>
    <w:p w:rsidR="00E91A79" w:rsidRPr="00F15839" w:rsidRDefault="00E91A79" w:rsidP="00F15839">
      <w:pPr>
        <w:numPr>
          <w:ilvl w:val="0"/>
          <w:numId w:val="46"/>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Лексико-стилистические и ритмические особенности лирики А.А. Фета.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Литература</w:t>
      </w:r>
      <w:r w:rsidRPr="00F15839">
        <w:rPr>
          <w:rFonts w:ascii="Times New Roman" w:eastAsia="Times New Roman" w:hAnsi="Times New Roman" w:cs="Times New Roman"/>
          <w:sz w:val="24"/>
          <w:szCs w:val="24"/>
          <w:lang w:eastAsia="ru-RU"/>
        </w:rPr>
        <w:t xml:space="preserve">: </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Дружинин А.В. Стихотворения А.А. Фета //Дружинин А.В. Литературная критика. – М., 1983; </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Григорьева А.Д., Иванова Н.Н. Язык поэзии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Х-ХХ вв. Фет. Современная лирика. </w:t>
      </w:r>
      <w:proofErr w:type="gramStart"/>
      <w:r w:rsidRPr="00F15839">
        <w:rPr>
          <w:rFonts w:ascii="Times New Roman" w:eastAsia="Times New Roman" w:hAnsi="Times New Roman" w:cs="Times New Roman"/>
          <w:sz w:val="24"/>
          <w:szCs w:val="24"/>
          <w:lang w:eastAsia="ru-RU"/>
        </w:rPr>
        <w:t>–М</w:t>
      </w:r>
      <w:proofErr w:type="gramEnd"/>
      <w:r w:rsidRPr="00F15839">
        <w:rPr>
          <w:rFonts w:ascii="Times New Roman" w:eastAsia="Times New Roman" w:hAnsi="Times New Roman" w:cs="Times New Roman"/>
          <w:sz w:val="24"/>
          <w:szCs w:val="24"/>
          <w:lang w:eastAsia="ru-RU"/>
        </w:rPr>
        <w:t xml:space="preserve">., 1985; </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Ермилова Л.Я. Психология творчества поэтов-лириков Тютчева и Фета. – М., 1979; </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Козубовская Г.П. Поэзия А. Фета и мифология: Учеб</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п</w:t>
      </w:r>
      <w:proofErr w:type="gramEnd"/>
      <w:r w:rsidRPr="00F15839">
        <w:rPr>
          <w:rFonts w:ascii="Times New Roman" w:eastAsia="Times New Roman" w:hAnsi="Times New Roman" w:cs="Times New Roman"/>
          <w:sz w:val="24"/>
          <w:szCs w:val="24"/>
          <w:lang w:eastAsia="ru-RU"/>
        </w:rPr>
        <w:t>особие по спец</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у. – Барнаул</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1991.</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Проблемы изучения жизни и творчества А.А. Фета. –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к, 1990; </w:t>
      </w:r>
    </w:p>
    <w:p w:rsidR="00E91A79" w:rsidRPr="00F15839" w:rsidRDefault="00E91A79" w:rsidP="00F15839">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Скатов Н</w:t>
      </w:r>
      <w:proofErr w:type="gramStart"/>
      <w:r w:rsidRPr="00F15839">
        <w:rPr>
          <w:rFonts w:ascii="Times New Roman" w:eastAsia="Times New Roman" w:hAnsi="Times New Roman" w:cs="Times New Roman"/>
          <w:sz w:val="24"/>
          <w:szCs w:val="24"/>
          <w:lang w:eastAsia="ru-RU"/>
        </w:rPr>
        <w:t>,Н</w:t>
      </w:r>
      <w:proofErr w:type="gramEnd"/>
      <w:r w:rsidRPr="00F15839">
        <w:rPr>
          <w:rFonts w:ascii="Times New Roman" w:eastAsia="Times New Roman" w:hAnsi="Times New Roman" w:cs="Times New Roman"/>
          <w:sz w:val="24"/>
          <w:szCs w:val="24"/>
          <w:lang w:eastAsia="ru-RU"/>
        </w:rPr>
        <w:t>. Некрасов и Фет //Скатов Н.Н. Некрасов. Современники и продолжатели. – М., 1986.</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Тема 2. И. А. Гончаров в критике </w:t>
      </w:r>
      <w:r w:rsidRPr="00F15839">
        <w:rPr>
          <w:rFonts w:ascii="Times New Roman" w:eastAsia="Times New Roman" w:hAnsi="Times New Roman" w:cs="Times New Roman"/>
          <w:b/>
          <w:bCs/>
          <w:sz w:val="24"/>
          <w:szCs w:val="24"/>
          <w:lang w:val="en-US" w:eastAsia="ru-RU"/>
        </w:rPr>
        <w:t>XIX</w:t>
      </w:r>
      <w:r w:rsidRPr="00F15839">
        <w:rPr>
          <w:rFonts w:ascii="Times New Roman" w:eastAsia="Times New Roman" w:hAnsi="Times New Roman" w:cs="Times New Roman"/>
          <w:b/>
          <w:bCs/>
          <w:sz w:val="24"/>
          <w:szCs w:val="24"/>
          <w:lang w:eastAsia="ru-RU"/>
        </w:rPr>
        <w:t>–</w:t>
      </w:r>
      <w:r w:rsidRPr="00F15839">
        <w:rPr>
          <w:rFonts w:ascii="Times New Roman" w:eastAsia="Times New Roman" w:hAnsi="Times New Roman" w:cs="Times New Roman"/>
          <w:b/>
          <w:bCs/>
          <w:sz w:val="24"/>
          <w:szCs w:val="24"/>
          <w:lang w:val="en-US" w:eastAsia="ru-RU"/>
        </w:rPr>
        <w:t>XX</w:t>
      </w:r>
      <w:r w:rsidRPr="00F15839">
        <w:rPr>
          <w:rFonts w:ascii="Times New Roman" w:eastAsia="Times New Roman" w:hAnsi="Times New Roman" w:cs="Times New Roman"/>
          <w:b/>
          <w:bCs/>
          <w:sz w:val="24"/>
          <w:szCs w:val="24"/>
          <w:lang w:eastAsia="ru-RU"/>
        </w:rPr>
        <w:t xml:space="preserve"> веков.</w:t>
      </w:r>
    </w:p>
    <w:p w:rsidR="00E91A79" w:rsidRPr="00F15839" w:rsidRDefault="00E91A79" w:rsidP="00F15839">
      <w:pPr>
        <w:spacing w:after="0" w:line="240" w:lineRule="auto"/>
        <w:jc w:val="both"/>
        <w:rPr>
          <w:rFonts w:ascii="Times New Roman" w:eastAsia="Times New Roman" w:hAnsi="Times New Roman" w:cs="Times New Roman"/>
          <w:b/>
          <w:bCs/>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 Н.Добролюбов о Гончарове.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Д.Писарев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 А.Дружинин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 Д.</w:t>
      </w:r>
      <w:proofErr w:type="gramStart"/>
      <w:r w:rsidRPr="00F15839">
        <w:rPr>
          <w:rFonts w:ascii="Times New Roman" w:eastAsia="Times New Roman" w:hAnsi="Times New Roman" w:cs="Times New Roman"/>
          <w:sz w:val="24"/>
          <w:szCs w:val="24"/>
          <w:lang w:eastAsia="ru-RU"/>
        </w:rPr>
        <w:t>Мережковский</w:t>
      </w:r>
      <w:proofErr w:type="gramEnd"/>
      <w:r w:rsidRPr="00F15839">
        <w:rPr>
          <w:rFonts w:ascii="Times New Roman" w:eastAsia="Times New Roman" w:hAnsi="Times New Roman" w:cs="Times New Roman"/>
          <w:sz w:val="24"/>
          <w:szCs w:val="24"/>
          <w:lang w:eastAsia="ru-RU"/>
        </w:rPr>
        <w:t xml:space="preserve">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 В.Короленко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 Д.Лихачёв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 Ю.Лощиц о Гончарове.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 М. Дунаев о Гончарове.</w:t>
      </w:r>
    </w:p>
    <w:p w:rsidR="00E91A79" w:rsidRPr="00F15839" w:rsidRDefault="00E91A79" w:rsidP="00F15839">
      <w:pPr>
        <w:numPr>
          <w:ilvl w:val="0"/>
          <w:numId w:val="4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«Необыкновенная история» о Гончарове.</w:t>
      </w:r>
    </w:p>
    <w:p w:rsidR="00E91A79" w:rsidRPr="00F15839" w:rsidRDefault="00E91A79" w:rsidP="00F15839">
      <w:pPr>
        <w:numPr>
          <w:ilvl w:val="0"/>
          <w:numId w:val="43"/>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Критика 60-90-х гг.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и начала </w:t>
      </w:r>
      <w:r w:rsidRPr="00F15839">
        <w:rPr>
          <w:rFonts w:ascii="Times New Roman" w:eastAsia="Times New Roman" w:hAnsi="Times New Roman" w:cs="Times New Roman"/>
          <w:sz w:val="24"/>
          <w:szCs w:val="24"/>
          <w:lang w:val="en-US" w:eastAsia="ru-RU"/>
        </w:rPr>
        <w:t>XXI</w:t>
      </w:r>
      <w:r w:rsidRPr="00F15839">
        <w:rPr>
          <w:rFonts w:ascii="Times New Roman" w:eastAsia="Times New Roman" w:hAnsi="Times New Roman" w:cs="Times New Roman"/>
          <w:sz w:val="24"/>
          <w:szCs w:val="24"/>
          <w:lang w:eastAsia="ru-RU"/>
        </w:rPr>
        <w:t xml:space="preserve"> вв. о Гончарове.</w:t>
      </w:r>
    </w:p>
    <w:p w:rsidR="00E91A79" w:rsidRPr="00F15839" w:rsidRDefault="00E91A7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ЛИТЕРАТУРА: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Блажнова Т. Синдром осаждённой крепости / И.А.Гончаров. Необыкновенная история. М., 2001.</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Боборыкин П.Д. Творец «Обломова» (Из личных воспоминаний) // Боборыкин П.Д. Воспоминания: В 2 т. Т.2. М., 1965.</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Добролюбов </w:t>
      </w:r>
      <w:proofErr w:type="gramStart"/>
      <w:r w:rsidRPr="00F15839">
        <w:rPr>
          <w:rFonts w:ascii="Times New Roman" w:eastAsia="Times New Roman" w:hAnsi="Times New Roman" w:cs="Times New Roman"/>
          <w:sz w:val="24"/>
          <w:szCs w:val="24"/>
          <w:lang w:eastAsia="ru-RU"/>
        </w:rPr>
        <w:t>Н.</w:t>
      </w:r>
      <w:proofErr w:type="gramEnd"/>
      <w:r w:rsidRPr="00F15839">
        <w:rPr>
          <w:rFonts w:ascii="Times New Roman" w:eastAsia="Times New Roman" w:hAnsi="Times New Roman" w:cs="Times New Roman"/>
          <w:sz w:val="24"/>
          <w:szCs w:val="24"/>
          <w:lang w:eastAsia="ru-RU"/>
        </w:rPr>
        <w:t xml:space="preserve"> Что такое обломовщина? // Критика 50-х гг. </w:t>
      </w:r>
      <w:r w:rsidRPr="00F15839">
        <w:rPr>
          <w:rFonts w:ascii="Times New Roman" w:eastAsia="Times New Roman" w:hAnsi="Times New Roman" w:cs="Times New Roman"/>
          <w:sz w:val="24"/>
          <w:szCs w:val="24"/>
          <w:lang w:val="en-US" w:eastAsia="ru-RU"/>
        </w:rPr>
        <w:t xml:space="preserve">XIX </w:t>
      </w:r>
      <w:r w:rsidRPr="00F15839">
        <w:rPr>
          <w:rFonts w:ascii="Times New Roman" w:eastAsia="Times New Roman" w:hAnsi="Times New Roman" w:cs="Times New Roman"/>
          <w:sz w:val="24"/>
          <w:szCs w:val="24"/>
          <w:lang w:eastAsia="ru-RU"/>
        </w:rPr>
        <w:t>в. М., 2002.</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Дружинин А. «Обломов». Роман И.А.Гончарова // Критика 50-х гг.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в. М, 2002.</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И.А. Гончаров в воспоминаниях современников / Под ред. В.В. Григоренко и др. Л., 1969.</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Кони А.Ф. Иван Александрович Гончаров // Кони А.Ф. Воспоминания о писателях. М., 1989.</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Короленко В.Г. И.А. Гончаров и «молодое поколение» // </w:t>
      </w:r>
      <w:hyperlink r:id="rId44" w:history="1">
        <w:r w:rsidRPr="00F15839">
          <w:rPr>
            <w:rFonts w:ascii="Times New Roman" w:eastAsia="Times New Roman" w:hAnsi="Times New Roman" w:cs="Times New Roman"/>
            <w:color w:val="0000FF"/>
            <w:sz w:val="24"/>
            <w:szCs w:val="24"/>
            <w:u w:val="single"/>
            <w:lang w:eastAsia="ru-RU"/>
          </w:rPr>
          <w:t>http://litistina.nm.ru/club/clause/lihachev/26.html</w:t>
        </w:r>
      </w:hyperlink>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Котельников В.А. Иван Алексеевич Гончаров. М., 1993.</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Краснощёкова Е.А.  И.А. Гончаров: Мир творчества. СПб, 1997.</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Криволапов В.Н. «Типы» и «Идеалы» Ивана Гончарова.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к, 2000.</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Лихачёв Д. Нравоописательное время у Гончарова.</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Лощиц Ю. Гончаров. (ЖЗЛ). М., 2004.</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Ляпушкина Е.И. Русская идиллия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в. и роман И.А. Гончарова «Обломов».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1996.</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века: (30–50 годы). – Л., 1982. </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Мельник В.И. О религиозности И.А. Гончарова.</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Мережковский Д.С. Гончаров. (Вечные спутники).</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Недзвецкий В.А. И.А. Гончаров – романист и художник. М., 1992.</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Недзвецкий В.А. Романы И.А. Гончарова. М., 1996.</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Нелидова Л.Ф. Воспоминания о Гончарове и Тургеневе // Литературное наследство. М., 1977. Т.87.</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Отрадин М.В. Проза Гончарова вы литературном </w:t>
      </w:r>
      <w:proofErr w:type="gramStart"/>
      <w:r w:rsidRPr="00F15839">
        <w:rPr>
          <w:rFonts w:ascii="Times New Roman" w:eastAsia="Times New Roman" w:hAnsi="Times New Roman" w:cs="Times New Roman"/>
          <w:sz w:val="24"/>
          <w:szCs w:val="24"/>
          <w:lang w:eastAsia="ru-RU"/>
        </w:rPr>
        <w:t>контексте</w:t>
      </w:r>
      <w:proofErr w:type="gramEnd"/>
      <w:r w:rsidRPr="00F15839">
        <w:rPr>
          <w:rFonts w:ascii="Times New Roman" w:eastAsia="Times New Roman" w:hAnsi="Times New Roman" w:cs="Times New Roman"/>
          <w:sz w:val="24"/>
          <w:szCs w:val="24"/>
          <w:lang w:eastAsia="ru-RU"/>
        </w:rPr>
        <w:t>.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 xml:space="preserve">1994. </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Писарев Д. «Обломов». Роман И.А.Гончарова.</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Пиксанов Н.К. Роман И.А. Гончарова «Обрыв» в свете социальной истории. Л., 1968.</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Постнов А.Г. Эстетика И.А. Гончарова. Новосибирск, 1997. </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Роман И.А. Гончарова «Обломов» в русской критике. М., 1991.</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Старосельская Н.Д. Роман И.А. Гончарова «Обрыв». М., 1990.</w:t>
      </w:r>
    </w:p>
    <w:p w:rsidR="00E91A79" w:rsidRPr="00F15839" w:rsidRDefault="00E91A79" w:rsidP="00F15839">
      <w:pPr>
        <w:numPr>
          <w:ilvl w:val="2"/>
          <w:numId w:val="42"/>
        </w:numPr>
        <w:spacing w:after="0" w:line="240" w:lineRule="auto"/>
        <w:ind w:left="-72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Тихомиров В.Н. И.А. Гончаров: Литературный портрет. Киев, 1991.</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bCs/>
          <w:sz w:val="24"/>
          <w:szCs w:val="24"/>
          <w:lang w:eastAsia="ru-RU"/>
        </w:rPr>
        <w:t xml:space="preserve">ТЕМА 3. </w:t>
      </w:r>
      <w:r w:rsidRPr="00F15839">
        <w:rPr>
          <w:rFonts w:ascii="Times New Roman" w:eastAsia="Times New Roman" w:hAnsi="Times New Roman" w:cs="Times New Roman"/>
          <w:b/>
          <w:sz w:val="24"/>
          <w:szCs w:val="24"/>
          <w:lang w:eastAsia="ru-RU"/>
        </w:rPr>
        <w:t xml:space="preserve"> Тема любви в лирике Ф.И. Тютчева.</w:t>
      </w:r>
    </w:p>
    <w:p w:rsidR="00E91A79" w:rsidRPr="00F15839" w:rsidRDefault="00E91A79" w:rsidP="00F15839">
      <w:pPr>
        <w:spacing w:after="0" w:line="240" w:lineRule="auto"/>
        <w:jc w:val="both"/>
        <w:rPr>
          <w:rFonts w:ascii="Times New Roman" w:eastAsia="Times New Roman" w:hAnsi="Times New Roman" w:cs="Times New Roman"/>
          <w:b/>
          <w:sz w:val="24"/>
          <w:szCs w:val="24"/>
          <w:lang w:eastAsia="ru-RU"/>
        </w:rPr>
      </w:pPr>
    </w:p>
    <w:p w:rsidR="00E91A79" w:rsidRPr="00F15839" w:rsidRDefault="00E91A79" w:rsidP="00F1583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Эстетическая позиция Ф.И. Тютчева и основные темы его лирики.</w:t>
      </w:r>
    </w:p>
    <w:p w:rsidR="00E91A79" w:rsidRPr="00F15839" w:rsidRDefault="00E91A79" w:rsidP="00F1583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«Денисьевский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E91A79" w:rsidRPr="00F15839" w:rsidRDefault="00E91A79" w:rsidP="00F15839">
      <w:pPr>
        <w:numPr>
          <w:ilvl w:val="0"/>
          <w:numId w:val="44"/>
        </w:numPr>
        <w:spacing w:after="0" w:line="240" w:lineRule="auto"/>
        <w:contextualSpacing/>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Особенности лексического материала).</w:t>
      </w:r>
      <w:proofErr w:type="gramEnd"/>
    </w:p>
    <w:p w:rsidR="00E91A79" w:rsidRPr="00F15839" w:rsidRDefault="00E91A79" w:rsidP="00F15839">
      <w:pPr>
        <w:numPr>
          <w:ilvl w:val="0"/>
          <w:numId w:val="4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Значение любовной лирики Ф.И. Тютчева, ее влияние на творчество поэтов и музыкантов последующего периода.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Литература</w:t>
      </w:r>
      <w:r w:rsidRPr="00F15839">
        <w:rPr>
          <w:rFonts w:ascii="Times New Roman" w:eastAsia="Times New Roman" w:hAnsi="Times New Roman" w:cs="Times New Roman"/>
          <w:sz w:val="24"/>
          <w:szCs w:val="24"/>
          <w:lang w:eastAsia="ru-RU"/>
        </w:rPr>
        <w:t xml:space="preserve">: </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Бухаркин П.Е. Любовно-трагедийный цикл в поэзии Ф.И. Тютчева //Русская литература. -№2, 1977; </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Григорьев А.Д. Слово о поэзии Тютчева. – М., 1978; </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Касаткина В.Н. Поэзия Ф.И. Тютчева. – М., 1978; Некрасов Н.А. Русские второстепенные поэты //Полн</w:t>
      </w:r>
      <w:proofErr w:type="gramStart"/>
      <w:r w:rsidRPr="00F15839">
        <w:rPr>
          <w:rFonts w:ascii="Times New Roman" w:eastAsia="Times New Roman" w:hAnsi="Times New Roman" w:cs="Times New Roman"/>
          <w:sz w:val="24"/>
          <w:szCs w:val="24"/>
          <w:lang w:eastAsia="ru-RU"/>
        </w:rPr>
        <w:t>.с</w:t>
      </w:r>
      <w:proofErr w:type="gramEnd"/>
      <w:r w:rsidRPr="00F15839">
        <w:rPr>
          <w:rFonts w:ascii="Times New Roman" w:eastAsia="Times New Roman" w:hAnsi="Times New Roman" w:cs="Times New Roman"/>
          <w:sz w:val="24"/>
          <w:szCs w:val="24"/>
          <w:lang w:eastAsia="ru-RU"/>
        </w:rPr>
        <w:t xml:space="preserve">обр. соч. и писем: в 12-ти тт. – М., 1950. – Т.9; </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Кожинов В.В. Тютчев. – М., 1988.</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Орлов О.В. Поэзия Тютчева. – М., 1981; </w:t>
      </w:r>
    </w:p>
    <w:p w:rsidR="00E91A79" w:rsidRPr="00F15839" w:rsidRDefault="00E91A79" w:rsidP="00F15839">
      <w:pPr>
        <w:numPr>
          <w:ilvl w:val="0"/>
          <w:numId w:val="45"/>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Тургенев И.С. Несколько слов о стихотворениях Ф.И. Тютчева //Полн. собр. соч. и писем: в 18-ти тт. – Т.5. – М.-Л., 1963.</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contextualSpacing/>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(первая половина)»</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История создания и публикации романа. </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жанра. Понятие утопии и антиутопии.</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урбанизации. Воплощение антитезы «город – степь». Художественная модель Единого Государства.</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пространственно-временной организации (хронотопа) произведения. Геометрическая и числовая символика.</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Конфликт «мещанского» и «скифского» начал. «Энтропийный человек» и «толпа» в романе.</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Женские образы романа.</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Язык и стиль произведения.</w:t>
      </w:r>
    </w:p>
    <w:p w:rsidR="00E91A79" w:rsidRPr="00F15839" w:rsidRDefault="00E91A79" w:rsidP="00F15839">
      <w:pPr>
        <w:numPr>
          <w:ilvl w:val="1"/>
          <w:numId w:val="48"/>
        </w:numPr>
        <w:spacing w:after="0" w:line="240" w:lineRule="auto"/>
        <w:ind w:left="900" w:hanging="180"/>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Традиции русской и европейской литератур в романе.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Акимов В.М. Помощь из прошлого: О «возвращённой литературе» // Аврора, 1988, № 5.</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Акимов В.М. Человек и Единое Государство: (Возвращение к Евгению Замятину) // Акимов В.М. На ветрах времени: Размышления о книге. Л., 1991.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Андроникашвили-Пильняк Б. Два изгоя, два художника. Б. Пильняк и Е. Замятин // Знамя, 1994, № 9.</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Анненков Ю. Дневник моих встреч. Л., 1991.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Бачинин В.А. Мещанство как социально-нравственная проблема. М., 1982.</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Бидерманн Г. Энциклопедия символов. М., 1996.</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Воронский А. Е. Замятин // Искусство видеть мир. М., 1987.</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Гальпева Р., Роднянская И. Помеха-человек: Опыт века в зеркале антиутопий // Новый мир, 1988, № 12.</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Давыдова Т.Т. Творческая эволюция Евгения Замятина в контексте русской литературы первой трети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М., 2000.</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Долгополов Л.К. Е. Замятин и В. Маяковский (К истории создания романа «Мы») // Русская литература, 1988, № 4.</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Доронченков И.А. Об источниках романа Е. Замятина «Мы» // Русская литература, 1989, № 4.</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Зверев А.М. «Когда пробьёт последний час природы…», Антиутопия.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 // Вопросы литературы, 1989, № 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Кольцова Н.З. Роман Е.И. Замятина «Мы» и «петербургский текст» русской литературы // Вопросы литературы, 1999, № 4.</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Ланин Б.А. Роман Е. Замятина «Мы». М., 1992.</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Латынина Ю. Ожидание Золотого века: От сказки к антиутопии // Октябрь, 1989, № 6.</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Лахузен Т., Максимова Е., Эндрюс Э. О синтетизме, математике и прочем…: Роман «Мы» Евгения Замятина. СПб</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1994.</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Муриков Г. Они и «Мы»: </w:t>
      </w:r>
      <w:proofErr w:type="gramStart"/>
      <w:r w:rsidRPr="00F15839">
        <w:rPr>
          <w:rFonts w:ascii="Times New Roman" w:eastAsia="Times New Roman" w:hAnsi="Times New Roman" w:cs="Times New Roman"/>
          <w:sz w:val="24"/>
          <w:szCs w:val="24"/>
          <w:lang w:eastAsia="ru-RU"/>
        </w:rPr>
        <w:t>(Несколько мыслей после прочтения романа Е. Замятина «Мы» // Звезда, 1989, № 1.</w:t>
      </w:r>
      <w:proofErr w:type="gramEnd"/>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Новое о Замятине. Сборник материалов. М., 1997.</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Павлова-Сильванская М. Это сладкое «мы», это коварное «мы» // Дружба народов, 1988, № 11.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Сахаров</w:t>
      </w:r>
      <w:proofErr w:type="gramStart"/>
      <w:r w:rsidRPr="00F15839">
        <w:rPr>
          <w:rFonts w:ascii="Times New Roman" w:eastAsia="Times New Roman" w:hAnsi="Times New Roman" w:cs="Times New Roman"/>
          <w:sz w:val="24"/>
          <w:szCs w:val="24"/>
          <w:lang w:eastAsia="ru-RU"/>
        </w:rPr>
        <w:t xml:space="preserve"> В</w:t>
      </w:r>
      <w:proofErr w:type="gramEnd"/>
      <w:r w:rsidRPr="00F15839">
        <w:rPr>
          <w:rFonts w:ascii="Times New Roman" w:eastAsia="Times New Roman" w:hAnsi="Times New Roman" w:cs="Times New Roman"/>
          <w:sz w:val="24"/>
          <w:szCs w:val="24"/>
          <w:lang w:eastAsia="ru-RU"/>
        </w:rPr>
        <w:t xml:space="preserve">с. Воспоминание о будущем: (Перечитывая «Мы» Е. Замятина и «Собачье сердце» М. Булгакова) // Подъём, 1995, № 7. </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Семёнова А.Л. Роман Е. Замятина «Мы» и «Государство» Платона // Русская литература, 1999, № 3.</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Семёнова С.Г. Русская поэзия проза 1920–1930-х годов. Поэтика – Видение мира – Философия. М., 2001.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Струве Н. Символика чисел в романе Замятина «Мы» // Струве Н. православие и культура. М., 1992.</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Туниманов В.А. Что там – дальше? (Достоевский и Замятин) // Русская литература, 1993, № 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Чаликова В.А. Крик еретика: </w:t>
      </w:r>
      <w:proofErr w:type="gramStart"/>
      <w:r w:rsidRPr="00F15839">
        <w:rPr>
          <w:rFonts w:ascii="Times New Roman" w:eastAsia="Times New Roman" w:hAnsi="Times New Roman" w:cs="Times New Roman"/>
          <w:sz w:val="24"/>
          <w:szCs w:val="24"/>
          <w:lang w:eastAsia="ru-RU"/>
        </w:rPr>
        <w:t>Антиутопия Евгения Замятина) // Вопросы философии, 1991, № 1.</w:t>
      </w:r>
      <w:proofErr w:type="gramEnd"/>
    </w:p>
    <w:p w:rsidR="00E91A79" w:rsidRPr="00F15839" w:rsidRDefault="00E91A79" w:rsidP="00F15839">
      <w:pPr>
        <w:numPr>
          <w:ilvl w:val="0"/>
          <w:numId w:val="49"/>
        </w:numPr>
        <w:tabs>
          <w:tab w:val="left" w:pos="5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Чудакова М. Без гнева и пристрастия: Формы и деформации в литературном процессе 20–30-х годов // Новый мир, 1988, № 9.</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Чуковский К. Дневник. 1901–1929. М., 1991.</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Шайтанов И. русский миф и коммунистическая утопия // Вопросы литературы, 1994, Вып.6.</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Шишкина Л.И. Литературная судьба Евгения Замятина: (В помощь лектору). СПб, 1992.</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Шкловский В. Гамбургский счёт. М., 1990.</w:t>
      </w:r>
    </w:p>
    <w:p w:rsidR="00E91A79" w:rsidRPr="00F15839" w:rsidRDefault="00E91A79" w:rsidP="00F15839">
      <w:pPr>
        <w:numPr>
          <w:ilvl w:val="0"/>
          <w:numId w:val="49"/>
        </w:num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Шохина В. На втором перекрёстке утопий // Звезда, 1990, № 11.</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революции и гражданской войны в поэзии С.А. Есенина. Идейно-художественное своеобразие поэмы «Страна </w:t>
      </w:r>
      <w:proofErr w:type="gramStart"/>
      <w:r w:rsidRPr="00F15839">
        <w:rPr>
          <w:rFonts w:ascii="Times New Roman" w:eastAsia="Times New Roman" w:hAnsi="Times New Roman" w:cs="Times New Roman"/>
          <w:sz w:val="24"/>
          <w:szCs w:val="24"/>
          <w:lang w:eastAsia="ru-RU"/>
        </w:rPr>
        <w:t>негодяев</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Темы России и деревни в лирике С.А. Есенина. </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поэзии С.А. Есенина. Женские образы.</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Образы природы в стихотворениях поэмы. Стихи о временах года. Стихи о «братьях наших меньших».</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Фольклорные мотивы и мотивы древнерусской литературы в поэзии С.А. Есенина. Классические традиции.</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поэтики С.А. Есенина. Атмосфера лирических стихотворений (символика цвета, хронотопы, художественные тропы).</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поэмы «Чёрный человек».</w:t>
      </w:r>
    </w:p>
    <w:p w:rsidR="00E91A79" w:rsidRPr="00F15839" w:rsidRDefault="00E91A79" w:rsidP="00F15839">
      <w:pPr>
        <w:numPr>
          <w:ilvl w:val="0"/>
          <w:numId w:val="50"/>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Наследие С.А. Есенина в критике.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Азадовский К. Последняя ночь // Звезда. 1995, № 9.</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Базанов В.Г. Сергей Есенин и крестьянская Россия. Л., 1982.</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Бельская Л.Л. Песенное слово: Поэтическое мастерство Сергея Есенина. М., 1990.</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мире Есенина. М., 1986.</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Воспоминания о Сергее Есенине. М., 1965.</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Горький М. Сергей Есенин // Горький М. Литературные портреты. М., 1967.</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Евдокимов И. Сергей Александрович Есенин // Литературная Россия, 1994, № 40.</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Есенин и современность. М., 1975.</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Занковская Л.В. Новый Есенин: Жизнь и творчество поэта без купюр и идеологии. М., 1997.</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Западалов И. «Ни по моей, ни по чьей вине…» // Нева. 1992, № 9.</w:t>
      </w:r>
      <w:proofErr w:type="gramEnd"/>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Захаров А.Н. Поэтика Есенина. М., 1995.</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 и Ст. Куняевы. Жизнь Есенина: Снова выплыли годы из мрака…М., 2002.</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Любимов Н. Неувядаемый цвет // Москва, 1995, № 6.</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Мамлеев Ю. Философия русской патриотической лирики // Советская литература, 1990, № 1.</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 А.И. Пути развития новокрестьянской поэзии. Л., 1990.</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Никё М. Поэт тишины и буйства // Звезда. 1995, № 9.</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 Есенине. М., 1990.</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Поэтический мир Есенина. М., 1989.</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Пришвин М. Дорога к другу. М., 1957.</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Русское зарубежье о Есенине. В 2 т. М., 1993.</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 Есенин в воспоминаниях современников. В 2 т. М., 1986.</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Савченко Т.К. Сергей Есенин и его окружение. М., 1990.</w:t>
      </w:r>
    </w:p>
    <w:p w:rsidR="00E91A79" w:rsidRPr="00F15839" w:rsidRDefault="00E91A79" w:rsidP="00F15839">
      <w:pPr>
        <w:numPr>
          <w:ilvl w:val="1"/>
          <w:numId w:val="48"/>
        </w:numPr>
        <w:tabs>
          <w:tab w:val="left" w:pos="720"/>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Свирская М. Знакомство с Есениным // Наш современник. 1990, № 10.</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Сергей Есенин. Проблемы творчества. М., 1978.</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Сергей Есенин в стихах и в жизни. В 4 кн. М., 1995–1996.</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Солнцева Н.М. Сергей Есенин. М., 1997.</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Хлысталов Э. 13 уголовных дел Сергея Есенина. М., 1994.</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Черносвитов Е. Оскорбление легендой // Ветеран. 1990, № 11,12.</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Чехонадский Ю. «Знать у всех у нас такая участь…» // Литературная Россия, 1990, № </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Шешуков С. Неистовые ревнители. М., 1984.</w:t>
      </w:r>
    </w:p>
    <w:p w:rsidR="00E91A79" w:rsidRPr="00F15839" w:rsidRDefault="00E91A79" w:rsidP="00F15839">
      <w:pPr>
        <w:numPr>
          <w:ilvl w:val="1"/>
          <w:numId w:val="48"/>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Эйгес Е. Воспоминаниия о Сергее Есенине // Новый мир. 1995, № 9.</w:t>
      </w:r>
    </w:p>
    <w:p w:rsidR="00E91A79" w:rsidRPr="00F15839" w:rsidRDefault="00E91A79" w:rsidP="00F15839">
      <w:pPr>
        <w:tabs>
          <w:tab w:val="left" w:pos="720"/>
          <w:tab w:val="left" w:pos="3240"/>
        </w:tabs>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tabs>
          <w:tab w:val="left" w:pos="3240"/>
        </w:tabs>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 3. Художественное своеобразие наследия ново-крестьянских поэтов. – 2 ч.</w:t>
      </w:r>
    </w:p>
    <w:p w:rsidR="00E91A79" w:rsidRPr="00F15839" w:rsidRDefault="00E91A79" w:rsidP="00F15839">
      <w:pPr>
        <w:tabs>
          <w:tab w:val="left" w:pos="3240"/>
        </w:tabs>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«Погорельщина». Н. Клюев и С.Есенин – проблема творческих взаимовлияний. Язык и стиль художника. </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Идейно-художественные особенности поэзии П. Орешина. «Крестьянофильская» идея </w:t>
      </w:r>
      <w:proofErr w:type="gramStart"/>
      <w:r w:rsidRPr="00F15839">
        <w:rPr>
          <w:rFonts w:ascii="Times New Roman" w:eastAsia="Times New Roman" w:hAnsi="Times New Roman" w:cs="Times New Roman"/>
          <w:sz w:val="24"/>
          <w:szCs w:val="24"/>
          <w:lang w:eastAsia="ru-RU"/>
        </w:rPr>
        <w:t>об</w:t>
      </w:r>
      <w:proofErr w:type="gramEnd"/>
      <w:r w:rsidRPr="00F15839">
        <w:rPr>
          <w:rFonts w:ascii="Times New Roman" w:eastAsia="Times New Roman" w:hAnsi="Times New Roman" w:cs="Times New Roman"/>
          <w:sz w:val="24"/>
          <w:szCs w:val="24"/>
          <w:lang w:eastAsia="ru-RU"/>
        </w:rPr>
        <w:t xml:space="preserve"> </w:t>
      </w:r>
    </w:p>
    <w:p w:rsidR="00E91A79" w:rsidRPr="00F15839" w:rsidRDefault="00E91A79" w:rsidP="00F15839">
      <w:p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утопическом «мужицком </w:t>
      </w:r>
      <w:proofErr w:type="gramStart"/>
      <w:r w:rsidRPr="00F15839">
        <w:rPr>
          <w:rFonts w:ascii="Times New Roman" w:eastAsia="Times New Roman" w:hAnsi="Times New Roman" w:cs="Times New Roman"/>
          <w:sz w:val="24"/>
          <w:szCs w:val="24"/>
          <w:lang w:eastAsia="ru-RU"/>
        </w:rPr>
        <w:t>царстве</w:t>
      </w:r>
      <w:proofErr w:type="gramEnd"/>
      <w:r w:rsidRPr="00F15839">
        <w:rPr>
          <w:rFonts w:ascii="Times New Roman" w:eastAsia="Times New Roman" w:hAnsi="Times New Roman" w:cs="Times New Roman"/>
          <w:sz w:val="24"/>
          <w:szCs w:val="24"/>
          <w:lang w:eastAsia="ru-RU"/>
        </w:rPr>
        <w:t>». Неповторимые приметы деревенской действительности в поэзии художника.</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поэзии С. Клычкова. «</w:t>
      </w:r>
      <w:proofErr w:type="gramStart"/>
      <w:r w:rsidRPr="00F15839">
        <w:rPr>
          <w:rFonts w:ascii="Times New Roman" w:eastAsia="Times New Roman" w:hAnsi="Times New Roman" w:cs="Times New Roman"/>
          <w:sz w:val="24"/>
          <w:szCs w:val="24"/>
          <w:lang w:eastAsia="ru-RU"/>
        </w:rPr>
        <w:t>Правда</w:t>
      </w:r>
      <w:proofErr w:type="gramEnd"/>
      <w:r w:rsidRPr="00F15839">
        <w:rPr>
          <w:rFonts w:ascii="Times New Roman" w:eastAsia="Times New Roman" w:hAnsi="Times New Roman" w:cs="Times New Roman"/>
          <w:sz w:val="24"/>
          <w:szCs w:val="24"/>
          <w:lang w:eastAsia="ru-RU"/>
        </w:rPr>
        <w:t xml:space="preserve"> природы» в книге «В гостях у журавлей». Цикл «Заклятие смерти»: судьба русского человека. Тема любви. Традиции Е. Баратынского, Ф. Тютчева, А. Фета.</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Идейно-художественные особенности поэзии А. Ширяевца. Вольнолюбивые настроения народной Руси. Образы старины («стари»). Волга в лирике поэта. </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E91A79" w:rsidRPr="00F15839" w:rsidRDefault="00E91A79" w:rsidP="00F15839">
      <w:pPr>
        <w:numPr>
          <w:ilvl w:val="1"/>
          <w:numId w:val="48"/>
        </w:numPr>
        <w:tabs>
          <w:tab w:val="left" w:pos="3240"/>
        </w:tabs>
        <w:spacing w:after="0" w:line="240" w:lineRule="auto"/>
        <w:ind w:left="1080" w:hanging="900"/>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Новокрестьянская поэзия в контексте литературного процесса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Проблема традиций и новаторства. Судьбы новокрестьянской поэзии.</w:t>
      </w:r>
    </w:p>
    <w:p w:rsidR="00E91A79" w:rsidRPr="00F15839" w:rsidRDefault="00E91A79" w:rsidP="00F15839">
      <w:pPr>
        <w:tabs>
          <w:tab w:val="left" w:pos="3240"/>
        </w:tabs>
        <w:spacing w:after="0" w:line="240" w:lineRule="auto"/>
        <w:rPr>
          <w:rFonts w:ascii="Times New Roman" w:eastAsia="Times New Roman" w:hAnsi="Times New Roman" w:cs="Times New Roman"/>
          <w:sz w:val="24"/>
          <w:szCs w:val="24"/>
          <w:lang w:eastAsia="ru-RU"/>
        </w:rPr>
      </w:pPr>
    </w:p>
    <w:p w:rsidR="00E91A79" w:rsidRPr="00F15839" w:rsidRDefault="00E91A79" w:rsidP="00F15839">
      <w:pPr>
        <w:tabs>
          <w:tab w:val="left" w:pos="3240"/>
        </w:tabs>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tabs>
          <w:tab w:val="left" w:pos="3240"/>
        </w:tabs>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Азадовский К. Николай Клюев: Путь поэта. Л., 1990.</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Выходцев П. Павел Васильев: очерк жизни и творчества. М., 1972.</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Земской</w:t>
      </w:r>
      <w:proofErr w:type="gramEnd"/>
      <w:r w:rsidRPr="00F15839">
        <w:rPr>
          <w:rFonts w:ascii="Times New Roman" w:eastAsia="Times New Roman" w:hAnsi="Times New Roman" w:cs="Times New Roman"/>
          <w:sz w:val="24"/>
          <w:szCs w:val="24"/>
          <w:lang w:eastAsia="ru-RU"/>
        </w:rPr>
        <w:t xml:space="preserve"> В., Хомчук Н. Есенин и Ширяевец // русская литература, 1962, № 3.</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Куняев С. Уроки одной судьбы // Москва, 1991, № 3.</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Куняевы </w:t>
      </w:r>
      <w:proofErr w:type="gramStart"/>
      <w:r w:rsidRPr="00F15839">
        <w:rPr>
          <w:rFonts w:ascii="Times New Roman" w:eastAsia="Times New Roman" w:hAnsi="Times New Roman" w:cs="Times New Roman"/>
          <w:sz w:val="24"/>
          <w:szCs w:val="24"/>
          <w:lang w:eastAsia="ru-RU"/>
        </w:rPr>
        <w:t>Ст</w:t>
      </w:r>
      <w:proofErr w:type="gramEnd"/>
      <w:r w:rsidRPr="00F15839">
        <w:rPr>
          <w:rFonts w:ascii="Times New Roman" w:eastAsia="Times New Roman" w:hAnsi="Times New Roman" w:cs="Times New Roman"/>
          <w:sz w:val="24"/>
          <w:szCs w:val="24"/>
          <w:lang w:eastAsia="ru-RU"/>
        </w:rPr>
        <w:t xml:space="preserve"> и С. Растерзанные тени. М., 1995.</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Киселёва Л. К творческой биографии А. Ширяевца // Вопросы русской литературы. 1984, Вып. 2 (44).</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Михайлов А. Пётр Орешин и крестьянские поэты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 Русская литература, 1973, № 1.</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 А. Поэзия обновляющейся Руси // Русская литература, 1974, № 3.</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Михайлов А. Творческий путь Сергея Клычкова и революция // Русская литература, 1988, № 4.</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Михайлов А. Вступительная статья // Ширяевец А. Стихотворения и поэмы. Ставрополь, 1992.</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Неженец Н. Поэзия народных традиций. М., 1988.</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Николай Клюев: Исследования и материалы. М., 1997.</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Парфёнов Н. Алексей Ганин и его литературная судьба // Север, 1973, № 9.</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«Посулила жизнь дороги мне ледяные…» («Дело» Павла Васильева 1937 года) / Публикация С. Куняева // Наш современник, 1992, № 11.</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Протокол допроса А. Ганина и выдержки из заключения по его следственному делу /публ. Ст. Куняева</w:t>
      </w:r>
      <w:proofErr w:type="gramStart"/>
      <w:r w:rsidRPr="00F15839">
        <w:rPr>
          <w:rFonts w:ascii="Times New Roman" w:eastAsia="Times New Roman" w:hAnsi="Times New Roman" w:cs="Times New Roman"/>
          <w:sz w:val="24"/>
          <w:szCs w:val="24"/>
          <w:lang w:eastAsia="ru-RU"/>
        </w:rPr>
        <w:t xml:space="preserve"> // Н</w:t>
      </w:r>
      <w:proofErr w:type="gramEnd"/>
      <w:r w:rsidRPr="00F15839">
        <w:rPr>
          <w:rFonts w:ascii="Times New Roman" w:eastAsia="Times New Roman" w:hAnsi="Times New Roman" w:cs="Times New Roman"/>
          <w:sz w:val="24"/>
          <w:szCs w:val="24"/>
          <w:lang w:eastAsia="ru-RU"/>
        </w:rPr>
        <w:t>аш современник, 1992. № 4.</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Солнцева Н. Последний Лель. М., 1993.</w:t>
      </w:r>
    </w:p>
    <w:p w:rsidR="00E91A79" w:rsidRPr="00F15839" w:rsidRDefault="00E91A79" w:rsidP="00F15839">
      <w:pPr>
        <w:numPr>
          <w:ilvl w:val="0"/>
          <w:numId w:val="51"/>
        </w:numPr>
        <w:tabs>
          <w:tab w:val="left" w:pos="3240"/>
        </w:tabs>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Филиппов Б. Николай Клюев: Материалы к биографии // Клюев Н. Соч. Мюнхен, 1969.</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contextualSpacing/>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 1.Творчество Ю.Казакова – 2 ч.</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сборников  «На полустанке». Психологизм рассказов «Тедди», «Звон брегета», «Голубое и зелёное», «Некрасивая», «Лёгкая жизнь». Традиции М.Лермонтова, Л.Толстого, И.Бунина,  А.Чехова, М.Пришвина, К.Гамсуна, Э.Хемингуэя.</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 следам М.Пришвина: Поэтика северного быта в рассказах «Никишкины тайны», «Поморка», «Арктур – гончий пёс».</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Поэтика рассказов о любви: «Осень в дубовых лесах», «Двое в декабре», «Трали-вали».</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Творческие раздумья автора в «Тарусском альбоме». Проблематика и поэтика рассказов «В город», «Ни стуку, ни грюку», «Запах хлеба». Традиции «деревенской прозы».</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философских новелл «Плачу и рыдаю», «Белуха».</w:t>
      </w:r>
    </w:p>
    <w:p w:rsidR="00E91A79" w:rsidRPr="00F15839" w:rsidRDefault="00E91A79" w:rsidP="00F15839">
      <w:pPr>
        <w:numPr>
          <w:ilvl w:val="0"/>
          <w:numId w:val="52"/>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дома и бездомья, чувство семейного рода в рассказах «Свечечка», «Во сне ты горько плакал».</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Паустовский К. Бесспорные и спорные мысли //Литературная газета. 1959. 20 мая.</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Нагибин Ю. Своё и чужое // Дружба народов. 1959. № 7.</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Шубин Э. Современный русский рассказ: Вопросы поэтики жанра. Л., 1974.</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Кузьмичёв И. Долгая дорога к дому // Звезда. 1978. № 11.</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Кузьмичёв И. Юрий Казаков: Набросок портрета. Л., 1986.</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Горшин Г. Сначала было слово: Воспоминания о Ю. Казакове // Наш современник, 1986. № 12.</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Рощин М. Ю.Казаков // Рощин М. Полоса: Повести, рассказы, статьи. М., 1987.</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Нинов А. Ю. Казаков // Нинов А. Сквозь тридцать лет: Проблемы. Портреты. Полемика. Л., 1987.</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Лихоносов В. Воспоминания о Ю. Казакове // Писатель и время: Сб. документальной прозы. М., 1988.</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Кузьмичёв И. Мечтатели и странники: Литературные портреты. Л., 1992.</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Галимова Е. Художественный мир Ю. Казакова. Архангельск, 1992.</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 Золотусский И. Рукою жизни // Золотусский И. Тепло добра. М., 1970.</w:t>
      </w:r>
    </w:p>
    <w:p w:rsidR="00E91A79" w:rsidRPr="00F15839" w:rsidRDefault="00E91A79" w:rsidP="00F15839">
      <w:pPr>
        <w:numPr>
          <w:ilvl w:val="0"/>
          <w:numId w:val="53"/>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Крамов И. Хлеб и «соль» жизни. О рассказах Ю. Казакова // Наш современник. 1977. № 12.</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 2.Творчество В.Шукшина - 2 часа.</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Проблематика и поэтика сборника рассказов «Сельские жители». </w:t>
      </w:r>
      <w:proofErr w:type="gramStart"/>
      <w:r w:rsidRPr="00F15839">
        <w:rPr>
          <w:rFonts w:ascii="Times New Roman" w:eastAsia="Times New Roman" w:hAnsi="Times New Roman" w:cs="Times New Roman"/>
          <w:sz w:val="24"/>
          <w:szCs w:val="24"/>
          <w:lang w:eastAsia="ru-RU"/>
        </w:rPr>
        <w:t>Тема народной жизни, тема «странных людей», «чудиков» в рассказах «Сельские жители»,  «Чудик», «Срезал», «Микроскоп», «Упорный», «Билетик на второй сеанс», «Забуксовал», «Штрихи к портрету» и др.</w:t>
      </w:r>
      <w:proofErr w:type="gramEnd"/>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автобиографического цикла («Долгие зимние вечера», «Из детских лет Ивана Попова», «Дядя Ермолай», «Рыжий» и др.).</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Проблематика и </w:t>
      </w:r>
      <w:proofErr w:type="gramStart"/>
      <w:r w:rsidRPr="00F15839">
        <w:rPr>
          <w:rFonts w:ascii="Times New Roman" w:eastAsia="Times New Roman" w:hAnsi="Times New Roman" w:cs="Times New Roman"/>
          <w:sz w:val="24"/>
          <w:szCs w:val="24"/>
          <w:lang w:eastAsia="ru-RU"/>
        </w:rPr>
        <w:t>поэтика</w:t>
      </w:r>
      <w:proofErr w:type="gramEnd"/>
      <w:r w:rsidRPr="00F15839">
        <w:rPr>
          <w:rFonts w:ascii="Times New Roman" w:eastAsia="Times New Roman" w:hAnsi="Times New Roman" w:cs="Times New Roman"/>
          <w:sz w:val="24"/>
          <w:szCs w:val="24"/>
          <w:lang w:eastAsia="ru-RU"/>
        </w:rPr>
        <w:t xml:space="preserve"> и поэтика сатирического цикла («Змеиный яд», «Кляуза», «Мой зять украл машину дров» и др.).</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цикла рассказов о вдохновенных лгунах («Генерал Малафейкин», «Версия», «Беседы при ясной луне и др.).</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цикла рассказов о смерти («Как помирал старик», «Охота жить», «Горе», «Осенью» и др.).</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романа «Я пришёл дать вам волю». Особенности историзма. Образ главного героя.</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киноповести «Калина красная». Тема родового крестьянского долга. Образ главного героя.</w:t>
      </w:r>
    </w:p>
    <w:p w:rsidR="00E91A79" w:rsidRPr="00F15839" w:rsidRDefault="00E91A79" w:rsidP="00F15839">
      <w:pPr>
        <w:numPr>
          <w:ilvl w:val="0"/>
          <w:numId w:val="54"/>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 и поэтика сказки «До третьих петухов».</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Канторович В. Новые типы, новый словарь, новые отношения // Сибирские огни. 1971. № 9.</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Урбан А. </w:t>
      </w:r>
      <w:proofErr w:type="gramStart"/>
      <w:r w:rsidRPr="00F15839">
        <w:rPr>
          <w:rFonts w:ascii="Times New Roman" w:eastAsia="Times New Roman" w:hAnsi="Times New Roman" w:cs="Times New Roman"/>
          <w:sz w:val="24"/>
          <w:szCs w:val="24"/>
          <w:lang w:eastAsia="ru-RU"/>
        </w:rPr>
        <w:t>С</w:t>
      </w:r>
      <w:proofErr w:type="gramEnd"/>
      <w:r w:rsidRPr="00F15839">
        <w:rPr>
          <w:rFonts w:ascii="Times New Roman" w:eastAsia="Times New Roman" w:hAnsi="Times New Roman" w:cs="Times New Roman"/>
          <w:sz w:val="24"/>
          <w:szCs w:val="24"/>
          <w:lang w:eastAsia="ru-RU"/>
        </w:rPr>
        <w:t xml:space="preserve"> подлинным верно // Звезда. 1974. № 4. С.213–215.</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Дедков И. Последние штрихи // Дружба народов. 1975. № 4.</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Дедков И. Возвращение к себе М., 1978. С.101–132. </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Коробов В. Василий Шукшин. Творчество. Личность. М., 1977.</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 Шукшине: Экран и жизнь. М., 1979.</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Панкин Б. Василий Шукшин и его «чудики» // Панкин Б. Строгая литература. М., 1982; или: Юность. 1976. № 6.</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Емельянов Л. Василий Шукшин: Очерк творчества. Л., 1983.</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Коробов В. Василий Шукшин. М., 1984.</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Карпова В. Талантливая жизнь: Василий Шукшин – прозаик. М., 1986.</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Апухтина В. Проза В.Шукшина. М., 1986.</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Горн В. Характеры В.Шукшина. Барнаул. 1981.</w:t>
      </w:r>
    </w:p>
    <w:p w:rsidR="00E91A79" w:rsidRPr="00F15839" w:rsidRDefault="00E91A79" w:rsidP="00F15839">
      <w:pPr>
        <w:numPr>
          <w:ilvl w:val="0"/>
          <w:numId w:val="55"/>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Горн В. Василий Шукшин: Штрихи к портрету. – М., 1993.</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Тема 3. Творчество Н. Рубцова -2 ч. </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 Н. Рубцов как представитель «тихой лирики».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4. Образы природы в стихах поэта.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5. Философская лирика Н. Рубцова.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6. «История» как лирический герой поэзии Н. Рубцова.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 Есенинская традиция и традиции русской классики.</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Литература: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Астафьев В. Затеси. Из тетради о Николае Рубцове // Нов</w:t>
      </w:r>
      <w:proofErr w:type="gramStart"/>
      <w:r w:rsidRPr="00F15839">
        <w:rPr>
          <w:rFonts w:ascii="Times New Roman" w:eastAsia="Times New Roman" w:hAnsi="Times New Roman" w:cs="Times New Roman"/>
          <w:sz w:val="24"/>
          <w:szCs w:val="24"/>
          <w:lang w:eastAsia="ru-RU"/>
        </w:rPr>
        <w:t>.</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м</w:t>
      </w:r>
      <w:proofErr w:type="gramEnd"/>
      <w:r w:rsidRPr="00F15839">
        <w:rPr>
          <w:rFonts w:ascii="Times New Roman" w:eastAsia="Times New Roman" w:hAnsi="Times New Roman" w:cs="Times New Roman"/>
          <w:sz w:val="24"/>
          <w:szCs w:val="24"/>
          <w:lang w:eastAsia="ru-RU"/>
        </w:rPr>
        <w:t>ир. – 2000. - № 2.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Бараков В. Лирика Николай Рубцова. Вологда, 1993.</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Бараков В.Н. «И не она от нас зависит…» Заметки и размышления о поэзии Николая Рубцова. – Москва-Вологда, 1995.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Бараков В.Н. Чувство земли. – Москва-Вологда, 1997.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Бараков В.Н. Слово в вечности. – Вологда, 2000.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Викулов С. О Николае Рубцове и его стихах // Рубцов Н. Последний параход. М., 1973.</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Воспоминания о Н. Рубцове. Вологда, 1994.</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Иванова Е.В. «Мне не найти зеленые цветы» (Размышления о поэзии Н.М. Рубцова). - М., 1997.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Иванова Е.В. Н. Рубцов и современная поэзия: развитие поэтической традиции. – М., 2000. </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Кожинов В. Николай рубцов. М., 1976.</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Николай Рубцов. Вологодская трагедия. Составитель Н. Коняев. М., 1998.</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Оботуров В. Искреннее слово. М., 1987.</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Павловский</w:t>
      </w:r>
      <w:proofErr w:type="gramEnd"/>
      <w:r w:rsidRPr="00F15839">
        <w:rPr>
          <w:rFonts w:ascii="Times New Roman" w:eastAsia="Times New Roman" w:hAnsi="Times New Roman" w:cs="Times New Roman"/>
          <w:sz w:val="24"/>
          <w:szCs w:val="24"/>
          <w:lang w:eastAsia="ru-RU"/>
        </w:rPr>
        <w:t xml:space="preserve"> А. время и родина в творчестве Н. Рубцова // Русская литература, 1986, № 2.</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Свиридов Г. Музыка как судьба. М., 2002.</w:t>
      </w:r>
    </w:p>
    <w:p w:rsidR="00E91A79" w:rsidRPr="00F15839" w:rsidRDefault="00E91A79" w:rsidP="00F15839">
      <w:pPr>
        <w:numPr>
          <w:ilvl w:val="0"/>
          <w:numId w:val="5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Селезнёв Ю. «Но путь далёк…» // Селезнёв Ю. Мысль чувствующая и живая. М., 1982.</w:t>
      </w:r>
    </w:p>
    <w:p w:rsidR="00E91A79" w:rsidRPr="00F15839" w:rsidRDefault="00E91A79" w:rsidP="00F15839">
      <w:pPr>
        <w:spacing w:after="0" w:line="240" w:lineRule="auto"/>
        <w:contextualSpacing/>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roofErr w:type="gramEnd"/>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практической, учебно-исследовательской и научной темы.</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Тематика контрольных работ:</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XIX</w:t>
      </w:r>
      <w:r w:rsidRPr="00F15839">
        <w:rPr>
          <w:rFonts w:ascii="Times New Roman" w:eastAsia="Times New Roman" w:hAnsi="Times New Roman" w:cs="Times New Roman"/>
          <w:b/>
          <w:sz w:val="24"/>
          <w:szCs w:val="24"/>
          <w:lang w:eastAsia="ru-RU"/>
        </w:rPr>
        <w:t xml:space="preserve"> века»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keepNext/>
        <w:numPr>
          <w:ilvl w:val="0"/>
          <w:numId w:val="36"/>
        </w:numPr>
        <w:spacing w:after="0" w:line="240" w:lineRule="auto"/>
        <w:jc w:val="both"/>
        <w:outlineLvl w:val="1"/>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Переводческая деятельность В.А. Жуковского.</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невежества в баснях И.А. Крылова.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Критика бездуховного существования в произведениях В.Ф. Одоевского.</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русской природы в поэзии А.С. Пушкина.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Духовная эволюция А.С. Пушкина.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Поэтика «Маленьких трагедий» А.С. Пушкина.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Петра-</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 xml:space="preserve"> в творчестве А.С. Пушкина.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Новаторство Н.В. Гоголя-драматурга.</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 Система образов и приемы их создания в поэме «Мертвые души» Н.В. Гоголя.</w:t>
      </w:r>
    </w:p>
    <w:p w:rsidR="00E91A79" w:rsidRPr="00F15839" w:rsidRDefault="00E91A79" w:rsidP="00F15839">
      <w:pPr>
        <w:numPr>
          <w:ilvl w:val="0"/>
          <w:numId w:val="36"/>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(первая половина)»: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лирике А.Блока и её художественная реализация.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главной героини в лирике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лирического героя в поэзии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Традиции русской романтической поэзии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 xml:space="preserve"> века в лирике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Пейзаж и его функции в лирике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Мистические мотивы в лирике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«двойничества» в поэзии А.Блока. </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Образы-символы в поэзии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Стилевое своеобразие лирики Н. Клюева.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Особенности критического наследия Д.Мережковского.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Лирика Д.Мережковского: проблематика и поэтика.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Библейские мотивы лирики Н.Клюева.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Фольклорные традиции в лирике М.Цветаевой.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Проблематика и поэтика цикла «Лебединый стан» М.Цветаевой.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Мистические мотивы лирики В.Брюсова.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одиночества в лирике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свободы в романтических рассказах М.Горького.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Загадки русской души в творчестве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Деталь и символ в прозе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памяти в произведениях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«Грамматика любви» в прозе (поэзии)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лирического героя в поэзии В.Маяковского.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России в лирике С.Есенина до  Октября.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Народно-поэтическая</w:t>
      </w:r>
      <w:proofErr w:type="gramEnd"/>
      <w:r w:rsidRPr="00F15839">
        <w:rPr>
          <w:rFonts w:ascii="Times New Roman" w:eastAsia="Times New Roman" w:hAnsi="Times New Roman" w:cs="Times New Roman"/>
          <w:sz w:val="24"/>
          <w:szCs w:val="24"/>
          <w:lang w:eastAsia="ru-RU"/>
        </w:rPr>
        <w:t xml:space="preserve"> основа творчества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Темы города и деревни в лирике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«Цветовая радуга» поэзии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родного дома в поэзии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Образы «братьев наших меньших» в лирике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«Я по-прежнему такой же нежный…» Тема любви в лирике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свободы в ранних романтических рассказах М.Горького.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любви в русском модернизме рубежа </w:t>
      </w:r>
      <w:r w:rsidRPr="00F15839">
        <w:rPr>
          <w:rFonts w:ascii="Times New Roman" w:eastAsia="Times New Roman" w:hAnsi="Times New Roman" w:cs="Times New Roman"/>
          <w:sz w:val="24"/>
          <w:szCs w:val="24"/>
          <w:lang w:val="en-US" w:eastAsia="ru-RU"/>
        </w:rPr>
        <w:t>XIX</w:t>
      </w:r>
      <w:r w:rsidRPr="00F15839">
        <w:rPr>
          <w:rFonts w:ascii="Times New Roman" w:eastAsia="Times New Roman" w:hAnsi="Times New Roman" w:cs="Times New Roman"/>
          <w:sz w:val="24"/>
          <w:szCs w:val="24"/>
          <w:lang w:eastAsia="ru-RU"/>
        </w:rPr>
        <w:t>–</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столетий.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города в поэзии «серебряного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 </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России в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«новокрестьянской» поэзии до Октября.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Судьба Росси в лирических размышлениях Н.Гоголя, М.Лермонтова,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Экзистенциальные мотивы русской лирики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«Грамматика любви» в творчестве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Религиозно-философские основы лирики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Религиозно-философские основы лирики Н.Клюева.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Идейно-художественное своеобразие лирики Д.</w:t>
      </w:r>
      <w:proofErr w:type="gramStart"/>
      <w:r w:rsidRPr="00F15839">
        <w:rPr>
          <w:rFonts w:ascii="Times New Roman" w:eastAsia="Times New Roman" w:hAnsi="Times New Roman" w:cs="Times New Roman"/>
          <w:sz w:val="24"/>
          <w:szCs w:val="24"/>
          <w:lang w:eastAsia="ru-RU"/>
        </w:rPr>
        <w:t>Мережковского</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лирического героя в дооктябрьском творчестве В.Маяковского.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лирике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Народно-поэтическая</w:t>
      </w:r>
      <w:proofErr w:type="gramEnd"/>
      <w:r w:rsidRPr="00F15839">
        <w:rPr>
          <w:rFonts w:ascii="Times New Roman" w:eastAsia="Times New Roman" w:hAnsi="Times New Roman" w:cs="Times New Roman"/>
          <w:sz w:val="24"/>
          <w:szCs w:val="24"/>
          <w:lang w:eastAsia="ru-RU"/>
        </w:rPr>
        <w:t xml:space="preserve"> основа творчества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Родины в творчестве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И.Шмелёв – бытописатель «святой Руси».</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Концепция творческой личности в «Неупиваемой чаше» И.Шмелёва.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Роль библейских мотивов в прозе 20–30-х гг. о революции и гражданской войне.</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памяти в творчестве писателей русского зарубежья.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Автобиографическая основа романа М.Булгакова «Мастер и Маргарита».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Нравственно-философская проблематика романа М.Булгакова «Мастер и Маргарита».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Москва и москвичи глазами М.Булгакова.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труда в прозе А.Платонова.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дороги в произведениях А.Платонова.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детства в творчестве А.Платонова.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Нравственные идеалы народа в произведениях М.Шолохова.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человеческого братства в поэзии А.Твардовского. </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любви в русском модернизме рубежа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города в поэзии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России в лирике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Идейно-художественные особенности «новокрестьянской» поэзии после Октября.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Судьба Росси в лирических размышлениях Н.Гоголя, М.Лермонтова, А.Блока.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Экзистенциальные мотивы русской лирики начала </w:t>
      </w:r>
      <w:r w:rsidRPr="00F15839">
        <w:rPr>
          <w:rFonts w:ascii="Times New Roman" w:eastAsia="Times New Roman" w:hAnsi="Times New Roman" w:cs="Times New Roman"/>
          <w:sz w:val="24"/>
          <w:szCs w:val="24"/>
          <w:lang w:val="en-US" w:eastAsia="ru-RU"/>
        </w:rPr>
        <w:t>XX</w:t>
      </w:r>
      <w:r w:rsidRPr="00F15839">
        <w:rPr>
          <w:rFonts w:ascii="Times New Roman" w:eastAsia="Times New Roman" w:hAnsi="Times New Roman" w:cs="Times New Roman"/>
          <w:sz w:val="24"/>
          <w:szCs w:val="24"/>
          <w:lang w:eastAsia="ru-RU"/>
        </w:rPr>
        <w:t xml:space="preserve"> века.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«Грамматика любви» в творчестве И.Бунина.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Религиозно-философские основы лирики Н.Клюева.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лирического героя в дооктябрьском творчестве В.Маяковского.</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лирике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Народно-поэтическая</w:t>
      </w:r>
      <w:proofErr w:type="gramEnd"/>
      <w:r w:rsidRPr="00F15839">
        <w:rPr>
          <w:rFonts w:ascii="Times New Roman" w:eastAsia="Times New Roman" w:hAnsi="Times New Roman" w:cs="Times New Roman"/>
          <w:sz w:val="24"/>
          <w:szCs w:val="24"/>
          <w:lang w:eastAsia="ru-RU"/>
        </w:rPr>
        <w:t xml:space="preserve"> основа творчества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Родины в творчестве С.Есенина.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ребёнка в прозе о революции и гражданской войне.</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памяти в творчестве писателей русского зарубежья.</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России в романе А.Толстого «Пётр Петрый».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Петра </w:t>
      </w:r>
      <w:r w:rsidRPr="00F15839">
        <w:rPr>
          <w:rFonts w:ascii="Times New Roman" w:eastAsia="Times New Roman" w:hAnsi="Times New Roman" w:cs="Times New Roman"/>
          <w:sz w:val="24"/>
          <w:szCs w:val="24"/>
          <w:lang w:val="en-US" w:eastAsia="ru-RU"/>
        </w:rPr>
        <w:t>I</w:t>
      </w:r>
      <w:r w:rsidRPr="00F15839">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революции и гражданской войны в «Белой гвардии» М.Булгакова.</w:t>
      </w:r>
    </w:p>
    <w:p w:rsidR="00E91A79" w:rsidRPr="00F15839" w:rsidRDefault="00E91A79" w:rsidP="00F15839">
      <w:pPr>
        <w:numPr>
          <w:ilvl w:val="1"/>
          <w:numId w:val="5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России в произведениях А.Платонова.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«Отечественная литература </w:t>
      </w:r>
      <w:r w:rsidRPr="00F15839">
        <w:rPr>
          <w:rFonts w:ascii="Times New Roman" w:eastAsia="Times New Roman" w:hAnsi="Times New Roman" w:cs="Times New Roman"/>
          <w:b/>
          <w:sz w:val="24"/>
          <w:szCs w:val="24"/>
          <w:lang w:val="en-US" w:eastAsia="ru-RU"/>
        </w:rPr>
        <w:t>XX</w:t>
      </w:r>
      <w:r w:rsidRPr="00F15839">
        <w:rPr>
          <w:rFonts w:ascii="Times New Roman" w:eastAsia="Times New Roman" w:hAnsi="Times New Roman" w:cs="Times New Roman"/>
          <w:b/>
          <w:sz w:val="24"/>
          <w:szCs w:val="24"/>
          <w:lang w:eastAsia="ru-RU"/>
        </w:rPr>
        <w:t xml:space="preserve"> века (вторая половина)»</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«братьев наших меньших» в современной литературе.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Проблема истинных и ложных ценностей в рассказах В. Шукшина разных лет.</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«Время тревожных романов»: роман в современной прозе.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деревни в современной советской прозе.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любви в прозе В. Астафьева.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Автобиографические мотивы прозы В. Астафьева.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«Мысль семейная» в произведениях В. Белова.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Роль «маленького человека» в пьесах А. Вампилова.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Судьба человека в произведениях К. Воробьёва.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 </w:t>
      </w:r>
      <w:proofErr w:type="gramStart"/>
      <w:r w:rsidRPr="00F15839">
        <w:rPr>
          <w:rFonts w:ascii="Times New Roman" w:eastAsia="Times New Roman" w:hAnsi="Times New Roman" w:cs="Times New Roman"/>
          <w:sz w:val="24"/>
          <w:szCs w:val="24"/>
          <w:lang w:eastAsia="ru-RU"/>
        </w:rPr>
        <w:t>Злободневное</w:t>
      </w:r>
      <w:proofErr w:type="gramEnd"/>
      <w:r w:rsidRPr="00F15839">
        <w:rPr>
          <w:rFonts w:ascii="Times New Roman" w:eastAsia="Times New Roman" w:hAnsi="Times New Roman" w:cs="Times New Roman"/>
          <w:sz w:val="24"/>
          <w:szCs w:val="24"/>
          <w:lang w:eastAsia="ru-RU"/>
        </w:rPr>
        <w:t xml:space="preserve"> и вечное в произведениях В. Распутина.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Автобиографические мотивы лирики Н. Рубцова.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Родины в лирике Н. Рубцова.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праведничества в прозе А. Солженицына.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Московская интеллигенция в изображении Ю.Трифонова.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Главный герой рассказов В. Шукшина.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Интертекстуальность как свойство современной прозы.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Авторское начало и его роль в организации современного  текста </w:t>
      </w:r>
      <w:proofErr w:type="gramStart"/>
      <w:r w:rsidRPr="00F15839">
        <w:rPr>
          <w:rFonts w:ascii="Times New Roman" w:eastAsia="Times New Roman" w:hAnsi="Times New Roman" w:cs="Times New Roman"/>
          <w:sz w:val="24"/>
          <w:szCs w:val="24"/>
          <w:lang w:eastAsia="ru-RU"/>
        </w:rPr>
        <w:t xml:space="preserve">( </w:t>
      </w:r>
      <w:proofErr w:type="gramEnd"/>
      <w:r w:rsidRPr="00F15839">
        <w:rPr>
          <w:rFonts w:ascii="Times New Roman" w:eastAsia="Times New Roman" w:hAnsi="Times New Roman" w:cs="Times New Roman"/>
          <w:sz w:val="24"/>
          <w:szCs w:val="24"/>
          <w:lang w:eastAsia="ru-RU"/>
        </w:rPr>
        <w:t xml:space="preserve">Проблема жанровых дефиниций).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Варианты организации структуры текста (графичность, монтажность, авторские внесюжетные отступления) в современной литературе.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Роль журнальных литературных премий.</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Языковая специфика прозы А.И. Солженицына.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персонажная система, жанровая специфика.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w:t>
      </w:r>
      <w:proofErr w:type="gramStart"/>
      <w:r w:rsidRPr="00F15839">
        <w:rPr>
          <w:rFonts w:ascii="Times New Roman" w:eastAsia="Times New Roman" w:hAnsi="Times New Roman" w:cs="Times New Roman"/>
          <w:sz w:val="24"/>
          <w:szCs w:val="24"/>
          <w:lang w:eastAsia="ru-RU"/>
        </w:rPr>
        <w:t>писательской</w:t>
      </w:r>
      <w:proofErr w:type="gramEnd"/>
      <w:r w:rsidRPr="00F15839">
        <w:rPr>
          <w:rFonts w:ascii="Times New Roman" w:eastAsia="Times New Roman" w:hAnsi="Times New Roman" w:cs="Times New Roman"/>
          <w:sz w:val="24"/>
          <w:szCs w:val="24"/>
          <w:lang w:eastAsia="ru-RU"/>
        </w:rPr>
        <w:t xml:space="preserve"> мемуаристике.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«Герои-неудачники» в «московских повестях» Ю.Трифонова.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«Мелочи жизни» в структуре повестей «московского цикла» Ю.Трифонова.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«Мемуарный текст»: к вопросу об эволюции термина.</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Романтические миры С.Лукьяненко.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Фольклорные формы (детские страшные рассказы («страшилки»), былички, анекдоты) и их трансформация в современном тексте.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Образы-топосы «железной дороги» и «железнодорожного вокзала» как импульс к развитию основного действия в отечественной поэзии и прозе.</w:t>
      </w:r>
    </w:p>
    <w:p w:rsidR="00E91A79" w:rsidRPr="00F15839" w:rsidRDefault="00E91A79" w:rsidP="00F15839">
      <w:pPr>
        <w:numPr>
          <w:ilvl w:val="0"/>
          <w:numId w:val="5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E91A79" w:rsidRPr="00F15839" w:rsidRDefault="00E91A7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Рекомендации по написанию контрольных работ (проф. Калус И.В.©)</w:t>
      </w:r>
    </w:p>
    <w:p w:rsidR="00E91A79" w:rsidRPr="00F15839" w:rsidRDefault="00E91A79" w:rsidP="00F15839">
      <w:pPr>
        <w:spacing w:after="0" w:line="240" w:lineRule="auto"/>
        <w:rPr>
          <w:rFonts w:ascii="Times New Roman" w:eastAsia="Times New Roman" w:hAnsi="Times New Roman" w:cs="Times New Roman"/>
          <w:b/>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контрольнойми,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контрольная работа — представляет собой </w:t>
      </w:r>
      <w:r w:rsidRPr="00F15839">
        <w:rPr>
          <w:rFonts w:ascii="Times New Roman" w:eastAsia="Times New Roman" w:hAnsi="Times New Roman" w:cs="Times New Roman"/>
          <w:i/>
          <w:sz w:val="24"/>
          <w:szCs w:val="24"/>
          <w:lang w:eastAsia="ru-RU"/>
        </w:rPr>
        <w:t>самостоятельное рассуждение</w:t>
      </w:r>
      <w:r w:rsidRPr="00F15839">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контрольных академических работ. </w:t>
      </w:r>
      <w:proofErr w:type="gramStart"/>
      <w:r w:rsidRPr="00F15839">
        <w:rPr>
          <w:rFonts w:ascii="Times New Roman" w:eastAsia="Times New Roman" w:hAnsi="Times New Roman" w:cs="Times New Roman"/>
          <w:sz w:val="24"/>
          <w:szCs w:val="24"/>
          <w:lang w:eastAsia="ru-RU"/>
        </w:rPr>
        <w:t xml:space="preserve">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w:t>
      </w:r>
      <w:proofErr w:type="gramEnd"/>
      <w:r w:rsidRPr="00F15839">
        <w:rPr>
          <w:rFonts w:ascii="Times New Roman" w:eastAsia="Times New Roman" w:hAnsi="Times New Roman" w:cs="Times New Roman"/>
          <w:sz w:val="24"/>
          <w:szCs w:val="24"/>
          <w:lang w:eastAsia="ru-RU"/>
        </w:rPr>
        <w:t xml:space="preserve">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Итак, технические требования: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нумерация с третьей страницы (справа внизу), шрифт Times New Roman,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контрольной составляет приблизительно 12–18 страниц, контрольной работы — 25 страниц (плюс — минус 3–4 страницы).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Образец титульного листа (он не нумеруется, шрифт - жирный):</w:t>
      </w:r>
    </w:p>
    <w:p w:rsidR="00E91A79" w:rsidRPr="00F15839" w:rsidRDefault="00E91A79" w:rsidP="00F15839">
      <w:pPr>
        <w:spacing w:after="0" w:line="240" w:lineRule="auto"/>
        <w:jc w:val="center"/>
        <w:rPr>
          <w:rFonts w:ascii="Times New Roman" w:eastAsia="Times New Roman" w:hAnsi="Times New Roman" w:cs="Times New Roman"/>
          <w:b/>
          <w:bCs/>
          <w:sz w:val="24"/>
          <w:szCs w:val="24"/>
          <w:vertAlign w:val="superscript"/>
          <w:lang w:eastAsia="ru-RU"/>
        </w:rPr>
      </w:pPr>
      <w:r w:rsidRPr="00F15839">
        <w:rPr>
          <w:rFonts w:ascii="Times New Roman" w:eastAsia="Times New Roman" w:hAnsi="Times New Roman" w:cs="Times New Roman"/>
          <w:b/>
          <w:bCs/>
          <w:sz w:val="24"/>
          <w:szCs w:val="24"/>
          <w:vertAlign w:val="superscript"/>
          <w:lang w:eastAsia="ru-RU"/>
        </w:rPr>
        <w:t>Федеральное государственное бюджетное образовательное учреждение</w:t>
      </w:r>
    </w:p>
    <w:p w:rsidR="00E91A79" w:rsidRPr="00F15839" w:rsidRDefault="00E91A79" w:rsidP="00F15839">
      <w:pPr>
        <w:spacing w:after="0" w:line="240" w:lineRule="auto"/>
        <w:jc w:val="center"/>
        <w:rPr>
          <w:rFonts w:ascii="Times New Roman" w:eastAsia="Times New Roman" w:hAnsi="Times New Roman" w:cs="Times New Roman"/>
          <w:b/>
          <w:bCs/>
          <w:sz w:val="24"/>
          <w:szCs w:val="24"/>
          <w:vertAlign w:val="superscript"/>
          <w:lang w:eastAsia="ru-RU"/>
        </w:rPr>
      </w:pPr>
      <w:r w:rsidRPr="00F15839">
        <w:rPr>
          <w:rFonts w:ascii="Times New Roman" w:eastAsia="Times New Roman" w:hAnsi="Times New Roman" w:cs="Times New Roman"/>
          <w:b/>
          <w:bCs/>
          <w:sz w:val="24"/>
          <w:szCs w:val="24"/>
          <w:vertAlign w:val="superscript"/>
          <w:lang w:eastAsia="ru-RU"/>
        </w:rPr>
        <w:t xml:space="preserve"> высшего образования</w:t>
      </w:r>
    </w:p>
    <w:p w:rsidR="00E91A79" w:rsidRPr="00F15839" w:rsidRDefault="00E91A79" w:rsidP="00F15839">
      <w:pPr>
        <w:spacing w:after="0" w:line="240" w:lineRule="auto"/>
        <w:jc w:val="center"/>
        <w:rPr>
          <w:rFonts w:ascii="Times New Roman" w:eastAsia="Times New Roman" w:hAnsi="Times New Roman" w:cs="Times New Roman"/>
          <w:b/>
          <w:bCs/>
          <w:sz w:val="24"/>
          <w:szCs w:val="24"/>
          <w:vertAlign w:val="superscript"/>
          <w:lang w:eastAsia="ru-RU"/>
        </w:rPr>
      </w:pPr>
      <w:r w:rsidRPr="00F15839">
        <w:rPr>
          <w:rFonts w:ascii="Times New Roman" w:eastAsia="Times New Roman" w:hAnsi="Times New Roman" w:cs="Times New Roman"/>
          <w:b/>
          <w:bCs/>
          <w:sz w:val="24"/>
          <w:szCs w:val="24"/>
          <w:vertAlign w:val="superscript"/>
          <w:lang w:eastAsia="ru-RU"/>
        </w:rPr>
        <w:t xml:space="preserve"> Московский государственный институт культуры</w:t>
      </w:r>
    </w:p>
    <w:p w:rsidR="00E91A79" w:rsidRPr="00F15839" w:rsidRDefault="00E91A7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Факультет </w:t>
      </w:r>
    </w:p>
    <w:p w:rsidR="00E91A79" w:rsidRPr="00F15839" w:rsidRDefault="00E91A7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 xml:space="preserve">Кафедра </w:t>
      </w:r>
    </w:p>
    <w:p w:rsidR="00E91A79" w:rsidRPr="00F15839" w:rsidRDefault="00E91A7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Контрольная работа (Реферат)</w:t>
      </w:r>
    </w:p>
    <w:p w:rsidR="00E91A79" w:rsidRPr="00F15839" w:rsidRDefault="00E91A7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ЗАГЛАВИЕ</w:t>
      </w:r>
    </w:p>
    <w:p w:rsidR="00E91A79" w:rsidRPr="00F15839" w:rsidRDefault="00E91A79" w:rsidP="00F15839">
      <w:pPr>
        <w:spacing w:after="0" w:line="240" w:lineRule="auto"/>
        <w:jc w:val="right"/>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Выполнил: студент (</w:t>
      </w:r>
      <w:r w:rsidR="003907F7">
        <w:rPr>
          <w:rFonts w:ascii="Times New Roman" w:eastAsia="Times New Roman" w:hAnsi="Times New Roman" w:cs="Times New Roman"/>
          <w:b/>
          <w:bCs/>
          <w:sz w:val="24"/>
          <w:szCs w:val="24"/>
          <w:lang w:eastAsia="ru-RU"/>
        </w:rPr>
        <w:t>дисциплина</w:t>
      </w:r>
      <w:r w:rsidRPr="00F15839">
        <w:rPr>
          <w:rFonts w:ascii="Times New Roman" w:eastAsia="Times New Roman" w:hAnsi="Times New Roman" w:cs="Times New Roman"/>
          <w:b/>
          <w:bCs/>
          <w:sz w:val="24"/>
          <w:szCs w:val="24"/>
          <w:lang w:eastAsia="ru-RU"/>
        </w:rPr>
        <w:t>, отделение)</w:t>
      </w:r>
    </w:p>
    <w:p w:rsidR="00E91A79" w:rsidRPr="00F15839" w:rsidRDefault="00E91A79" w:rsidP="00F15839">
      <w:pPr>
        <w:spacing w:after="0" w:line="240" w:lineRule="auto"/>
        <w:jc w:val="right"/>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ФИО</w:t>
      </w:r>
    </w:p>
    <w:p w:rsidR="00E91A79" w:rsidRPr="00F15839" w:rsidRDefault="00E91A79" w:rsidP="00F15839">
      <w:pPr>
        <w:spacing w:after="0" w:line="240" w:lineRule="auto"/>
        <w:jc w:val="right"/>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Научный руководитель: степень, должность,</w:t>
      </w:r>
    </w:p>
    <w:p w:rsidR="00E91A79" w:rsidRPr="00F15839" w:rsidRDefault="00E91A79" w:rsidP="00F15839">
      <w:pPr>
        <w:spacing w:after="0" w:line="240" w:lineRule="auto"/>
        <w:jc w:val="right"/>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ФИО</w:t>
      </w:r>
    </w:p>
    <w:p w:rsidR="00E91A79" w:rsidRPr="00F15839" w:rsidRDefault="00E91A7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Москва год</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СОДЕРЖАНИЕ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Введение</w:t>
      </w:r>
      <w:proofErr w:type="gramStart"/>
      <w:r w:rsidRPr="00F15839">
        <w:rPr>
          <w:rFonts w:ascii="Times New Roman" w:eastAsia="Times New Roman" w:hAnsi="Times New Roman" w:cs="Times New Roman"/>
          <w:b/>
          <w:bCs/>
          <w:sz w:val="24"/>
          <w:szCs w:val="24"/>
          <w:lang w:eastAsia="ru-RU"/>
        </w:rPr>
        <w:t xml:space="preserve">………………………………….........................................................................….№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ГЛАВА I. Заглавие (возможно дробление на подразделы или параграфы</w:t>
      </w:r>
      <w:proofErr w:type="gramStart"/>
      <w:r w:rsidRPr="00F15839">
        <w:rPr>
          <w:rFonts w:ascii="Times New Roman" w:eastAsia="Times New Roman" w:hAnsi="Times New Roman" w:cs="Times New Roman"/>
          <w:b/>
          <w:bCs/>
          <w:sz w:val="24"/>
          <w:szCs w:val="24"/>
          <w:lang w:eastAsia="ru-RU"/>
        </w:rPr>
        <w:t xml:space="preserve">).....................№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ГЛАВА II. Заглавие (возможно дробление на подразделы или параграфы</w:t>
      </w:r>
      <w:proofErr w:type="gramStart"/>
      <w:r w:rsidRPr="00F15839">
        <w:rPr>
          <w:rFonts w:ascii="Times New Roman" w:eastAsia="Times New Roman" w:hAnsi="Times New Roman" w:cs="Times New Roman"/>
          <w:b/>
          <w:bCs/>
          <w:sz w:val="24"/>
          <w:szCs w:val="24"/>
          <w:lang w:eastAsia="ru-RU"/>
        </w:rPr>
        <w:t xml:space="preserve">)....................№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ГЛАВА III. Заглавие (возможно дробление на подразделы или параграфы</w:t>
      </w:r>
      <w:proofErr w:type="gramStart"/>
      <w:r w:rsidRPr="00F15839">
        <w:rPr>
          <w:rFonts w:ascii="Times New Roman" w:eastAsia="Times New Roman" w:hAnsi="Times New Roman" w:cs="Times New Roman"/>
          <w:b/>
          <w:bCs/>
          <w:sz w:val="24"/>
          <w:szCs w:val="24"/>
          <w:lang w:eastAsia="ru-RU"/>
        </w:rPr>
        <w:t xml:space="preserve">)....................№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Заключение</w:t>
      </w:r>
      <w:proofErr w:type="gramStart"/>
      <w:r w:rsidRPr="00F15839">
        <w:rPr>
          <w:rFonts w:ascii="Times New Roman" w:eastAsia="Times New Roman" w:hAnsi="Times New Roman" w:cs="Times New Roman"/>
          <w:b/>
          <w:bCs/>
          <w:sz w:val="24"/>
          <w:szCs w:val="24"/>
          <w:lang w:eastAsia="ru-RU"/>
        </w:rPr>
        <w:t xml:space="preserve">…………………………….....................................................….................... №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Библиографический список</w:t>
      </w:r>
      <w:proofErr w:type="gramStart"/>
      <w:r w:rsidRPr="00F15839">
        <w:rPr>
          <w:rFonts w:ascii="Times New Roman" w:eastAsia="Times New Roman" w:hAnsi="Times New Roman" w:cs="Times New Roman"/>
          <w:b/>
          <w:bCs/>
          <w:sz w:val="24"/>
          <w:szCs w:val="24"/>
          <w:lang w:eastAsia="ru-RU"/>
        </w:rPr>
        <w:t xml:space="preserve">……………...........................................................................№ </w:t>
      </w:r>
      <w:proofErr w:type="gramEnd"/>
      <w:r w:rsidRPr="00F15839">
        <w:rPr>
          <w:rFonts w:ascii="Times New Roman" w:eastAsia="Times New Roman" w:hAnsi="Times New Roman" w:cs="Times New Roman"/>
          <w:b/>
          <w:bCs/>
          <w:sz w:val="24"/>
          <w:szCs w:val="24"/>
          <w:lang w:eastAsia="ru-RU"/>
        </w:rPr>
        <w:t>стр.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Затем следует третья страница: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ВВЕДЕНИЕ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Актуальность.</w:t>
      </w:r>
      <w:r w:rsidRPr="00F15839">
        <w:rPr>
          <w:rFonts w:ascii="Times New Roman" w:eastAsia="Times New Roman" w:hAnsi="Times New Roman" w:cs="Times New Roman"/>
          <w:sz w:val="24"/>
          <w:szCs w:val="24"/>
          <w:lang w:eastAsia="ru-RU"/>
        </w:rPr>
        <w:t> Здесь мы поясняем, почему именно сегодня обращаемся к данной теме. Подчёркивается насущность затрагиваемого вопроса, его малоисследованность в тех или иных аспектах.</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Предмет исследования</w:t>
      </w:r>
      <w:r w:rsidRPr="00F15839">
        <w:rPr>
          <w:rFonts w:ascii="Times New Roman" w:eastAsia="Times New Roman" w:hAnsi="Times New Roman" w:cs="Times New Roman"/>
          <w:sz w:val="24"/>
          <w:szCs w:val="24"/>
          <w:lang w:eastAsia="ru-RU"/>
        </w:rPr>
        <w:t xml:space="preserve"> — это избранная для рассмотрения проблема.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Объект исследования</w:t>
      </w:r>
      <w:r w:rsidRPr="00F15839">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(Приведём пример:</w:t>
      </w:r>
      <w:proofErr w:type="gramEnd"/>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b/>
          <w:bCs/>
          <w:sz w:val="24"/>
          <w:szCs w:val="24"/>
          <w:lang w:eastAsia="ru-RU"/>
        </w:rPr>
        <w:t>Предмет исследования</w:t>
      </w:r>
      <w:r w:rsidRPr="00F15839">
        <w:rPr>
          <w:rFonts w:ascii="Times New Roman" w:eastAsia="Times New Roman" w:hAnsi="Times New Roman" w:cs="Times New Roman"/>
          <w:sz w:val="24"/>
          <w:szCs w:val="24"/>
          <w:lang w:eastAsia="ru-RU"/>
        </w:rPr>
        <w:t xml:space="preserve">: Мотив карнавальности в лирике А. А. Блока. </w:t>
      </w:r>
      <w:proofErr w:type="gramStart"/>
      <w:r w:rsidRPr="00F15839">
        <w:rPr>
          <w:rFonts w:ascii="Times New Roman" w:eastAsia="Times New Roman" w:hAnsi="Times New Roman" w:cs="Times New Roman"/>
          <w:b/>
          <w:bCs/>
          <w:sz w:val="24"/>
          <w:szCs w:val="24"/>
          <w:lang w:eastAsia="ru-RU"/>
        </w:rPr>
        <w:t>Объект исследования</w:t>
      </w:r>
      <w:r w:rsidRPr="00F15839">
        <w:rPr>
          <w:rFonts w:ascii="Times New Roman" w:eastAsia="Times New Roman" w:hAnsi="Times New Roman" w:cs="Times New Roman"/>
          <w:sz w:val="24"/>
          <w:szCs w:val="24"/>
          <w:lang w:eastAsia="ru-RU"/>
        </w:rPr>
        <w:t>: стихотворные циклы «Кармен», «Фаина», «Снежная маска».)</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 xml:space="preserve">Цель: </w:t>
      </w:r>
      <w:r w:rsidRPr="00F15839">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Далее, исходя из поставленной цели, формулируем </w:t>
      </w:r>
      <w:r w:rsidRPr="00F15839">
        <w:rPr>
          <w:rFonts w:ascii="Times New Roman" w:eastAsia="Times New Roman" w:hAnsi="Times New Roman" w:cs="Times New Roman"/>
          <w:b/>
          <w:bCs/>
          <w:sz w:val="24"/>
          <w:szCs w:val="24"/>
          <w:lang w:eastAsia="ru-RU"/>
        </w:rPr>
        <w:t>задачи</w:t>
      </w:r>
      <w:r w:rsidRPr="00F15839">
        <w:rPr>
          <w:rFonts w:ascii="Times New Roman" w:eastAsia="Times New Roman" w:hAnsi="Times New Roman" w:cs="Times New Roman"/>
          <w:sz w:val="24"/>
          <w:szCs w:val="24"/>
          <w:lang w:eastAsia="ru-RU"/>
        </w:rPr>
        <w:t>, например:</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Обозначить…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Рассмотреть…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 Выявить….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Степень разработанности темы.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 xml:space="preserve">Новизна </w:t>
      </w:r>
      <w:r w:rsidRPr="00F15839">
        <w:rPr>
          <w:rFonts w:ascii="Times New Roman" w:eastAsia="Times New Roman" w:hAnsi="Times New Roman" w:cs="Times New Roman"/>
          <w:sz w:val="24"/>
          <w:szCs w:val="24"/>
          <w:lang w:eastAsia="ru-RU"/>
        </w:rPr>
        <w:t>(для выпускной и диссертационной работы).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Ведущие понятия.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Практическая значимость.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Перспектива исследования</w:t>
      </w:r>
      <w:r w:rsidRPr="00F15839">
        <w:rPr>
          <w:rFonts w:ascii="Times New Roman" w:eastAsia="Times New Roman" w:hAnsi="Times New Roman" w:cs="Times New Roman"/>
          <w:sz w:val="24"/>
          <w:szCs w:val="24"/>
          <w:lang w:eastAsia="ru-RU"/>
        </w:rPr>
        <w:t>.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Структура работы.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Далее с нового листа начать </w:t>
      </w:r>
      <w:r w:rsidRPr="00F15839">
        <w:rPr>
          <w:rFonts w:ascii="Times New Roman" w:eastAsia="Times New Roman" w:hAnsi="Times New Roman" w:cs="Times New Roman"/>
          <w:b/>
          <w:bCs/>
          <w:sz w:val="24"/>
          <w:szCs w:val="24"/>
          <w:lang w:eastAsia="ru-RU"/>
        </w:rPr>
        <w:t>основную часть работы</w:t>
      </w:r>
      <w:r w:rsidRPr="00F15839">
        <w:rPr>
          <w:rFonts w:ascii="Times New Roman" w:eastAsia="Times New Roman" w:hAnsi="Times New Roman" w:cs="Times New Roman"/>
          <w:sz w:val="24"/>
          <w:szCs w:val="24"/>
          <w:lang w:eastAsia="ru-RU"/>
        </w:rPr>
        <w:t>, состоящую из 2–5 и более глав.</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ГЛАВА №</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b/>
          <w:bCs/>
          <w:sz w:val="24"/>
          <w:szCs w:val="24"/>
          <w:lang w:eastAsia="ru-RU"/>
        </w:rPr>
        <w:t>Заглавие.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w:t>
      </w:r>
      <w:proofErr w:type="gramStart"/>
      <w:r w:rsidRPr="00F15839">
        <w:rPr>
          <w:rFonts w:ascii="Times New Roman" w:eastAsia="Times New Roman" w:hAnsi="Times New Roman" w:cs="Times New Roman"/>
          <w:sz w:val="24"/>
          <w:szCs w:val="24"/>
          <w:lang w:eastAsia="ru-RU"/>
        </w:rPr>
        <w:t>Главы должны соотноситься по объёму (т.е. быть приблизительно одинаковыми по числу страниц (плюс — минус 3–5 страниц).</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ЗАКЛЮЧЕНИЕ</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Т.о. цель и задачи будут решены. Намечаются возможные перспективы исследования.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b/>
          <w:bCs/>
          <w:sz w:val="24"/>
          <w:szCs w:val="24"/>
          <w:lang w:eastAsia="ru-RU"/>
        </w:rPr>
        <w:t>БИБЛИОГРАФИЧЕСКИЙ СПИСОК</w:t>
      </w:r>
      <w:r w:rsidRPr="00F15839">
        <w:rPr>
          <w:rFonts w:ascii="Times New Roman" w:eastAsia="Times New Roman" w:hAnsi="Times New Roman" w:cs="Times New Roman"/>
          <w:sz w:val="24"/>
          <w:szCs w:val="24"/>
          <w:lang w:eastAsia="ru-RU"/>
        </w:rPr>
        <w:t xml:space="preserve"> (Внимание: избегаем некорректных формулировок:</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«Литература» (очень широкое заглавие) или «Использованная литература» (звучит двусмысленно))</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Количество наименований для </w:t>
      </w:r>
      <w:proofErr w:type="gramStart"/>
      <w:r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 xml:space="preserve"> — от 15 источников,</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для контрольной работы — от 25.</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Библиографический список</w:t>
      </w:r>
      <w:r w:rsidRPr="00F15839">
        <w:rPr>
          <w:rFonts w:ascii="Times New Roman" w:eastAsia="Times New Roman" w:hAnsi="Times New Roman" w:cs="Times New Roman"/>
          <w:sz w:val="24"/>
          <w:szCs w:val="24"/>
          <w:lang w:eastAsia="ru-RU"/>
        </w:rPr>
        <w:t xml:space="preserve"> (пример оформления):</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Батюто А. И. Идеи и образы: К проблеме «И. С. Тургенев и Ф. М. Достоевский в 1870-е годы» // Русская литература. – 1982. – № 1. – С. 76–96.</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 Гречаник (Калус)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3. Осмоловский О. Н. Достоевский и русский психологический роман. – Кишинев, 1981. – 167 </w:t>
      </w:r>
      <w:proofErr w:type="gramStart"/>
      <w:r w:rsidRPr="00F15839">
        <w:rPr>
          <w:rFonts w:ascii="Times New Roman" w:eastAsia="Times New Roman" w:hAnsi="Times New Roman" w:cs="Times New Roman"/>
          <w:sz w:val="24"/>
          <w:szCs w:val="24"/>
          <w:lang w:eastAsia="ru-RU"/>
        </w:rPr>
        <w:t>с</w:t>
      </w:r>
      <w:proofErr w:type="gramEnd"/>
      <w:r w:rsidRPr="00F15839">
        <w:rPr>
          <w:rFonts w:ascii="Times New Roman" w:eastAsia="Times New Roman" w:hAnsi="Times New Roman" w:cs="Times New Roman"/>
          <w:sz w:val="24"/>
          <w:szCs w:val="24"/>
          <w:lang w:eastAsia="ru-RU"/>
        </w:rPr>
        <w:t>.</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Следует помнить о том, что:</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 названия глав должны выражать суть проблемы (Верно:</w:t>
      </w:r>
      <w:proofErr w:type="gramEnd"/>
      <w:r w:rsidRPr="00F15839">
        <w:rPr>
          <w:rFonts w:ascii="Times New Roman" w:eastAsia="Times New Roman" w:hAnsi="Times New Roman" w:cs="Times New Roman"/>
          <w:sz w:val="24"/>
          <w:szCs w:val="24"/>
          <w:lang w:eastAsia="ru-RU"/>
        </w:rPr>
        <w:t xml:space="preserve"> «Мотивы одиночества в ранней лирике А. А. Блока как воплощение тоски по идеалу», «Образ лирической героини в цикле «Стихи о Прекрасной Даме». Не верно: </w:t>
      </w:r>
      <w:proofErr w:type="gramStart"/>
      <w:r w:rsidRPr="00F15839">
        <w:rPr>
          <w:rFonts w:ascii="Times New Roman" w:eastAsia="Times New Roman" w:hAnsi="Times New Roman" w:cs="Times New Roman"/>
          <w:sz w:val="24"/>
          <w:szCs w:val="24"/>
          <w:lang w:eastAsia="ru-RU"/>
        </w:rPr>
        <w:t>«Ранняя лирика поэта», «Цикл “Стихи о Прекрасной Даме”»).</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стиль: избегать как отчётности, так и излишней пафосности, двусмысленности, недоговорённости, абстрактности.</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цитаты: все должны быть приведены со ссылками. Один из наиболее удобных вариантов оформления: после цитаты в круглых скобках ставятся две цифры, напр. (45, 276). </w:t>
      </w:r>
      <w:proofErr w:type="gramStart"/>
      <w:r w:rsidRPr="00F15839">
        <w:rPr>
          <w:rFonts w:ascii="Times New Roman" w:eastAsia="Times New Roman" w:hAnsi="Times New Roman" w:cs="Times New Roman"/>
          <w:sz w:val="24"/>
          <w:szCs w:val="24"/>
          <w:lang w:eastAsia="ru-RU"/>
        </w:rPr>
        <w:t>Первая цифра — номер источника в библиографическом списке, вторая — номер страницы).</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Ссылки на текст исследуемого писателя, учёного, мыслителя в выпускной работе (а лучше, если и в контрольной)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roofErr w:type="gramEnd"/>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lang w:eastAsia="ru-RU"/>
        </w:rPr>
        <w:t>ПРИЛОЖЕНИЯ I, II, III</w:t>
      </w:r>
      <w:r w:rsidRPr="00F15839">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анкетирований,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w:t>
      </w:r>
      <w:proofErr w:type="gramStart"/>
      <w:r w:rsidRPr="00F15839">
        <w:rPr>
          <w:rFonts w:ascii="Times New Roman" w:eastAsia="Times New Roman" w:hAnsi="Times New Roman" w:cs="Times New Roman"/>
          <w:sz w:val="24"/>
          <w:szCs w:val="24"/>
          <w:lang w:eastAsia="ru-RU"/>
        </w:rPr>
        <w:t xml:space="preserve">Сроки сдачи контрольных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контрольной или контрольной может требовать значительной доработки, поэтому в запасе у Вас должны быть две недели на переделку текста. </w:t>
      </w:r>
      <w:proofErr w:type="gramEnd"/>
    </w:p>
    <w:p w:rsidR="00E91A79" w:rsidRPr="00F15839" w:rsidRDefault="00DC55B8" w:rsidP="00F15839">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E91A79" w:rsidRPr="00F15839">
        <w:rPr>
          <w:rFonts w:ascii="Times New Roman" w:eastAsia="Times New Roman" w:hAnsi="Times New Roman" w:cs="Times New Roman"/>
          <w:b/>
          <w:sz w:val="24"/>
          <w:szCs w:val="24"/>
          <w:lang w:eastAsia="ru-RU"/>
        </w:rPr>
        <w:t>труктура оценки знаний студента</w:t>
      </w:r>
    </w:p>
    <w:p w:rsidR="005B0519" w:rsidRDefault="005B0519" w:rsidP="00F15839">
      <w:pPr>
        <w:autoSpaceDE w:val="0"/>
        <w:autoSpaceDN w:val="0"/>
        <w:adjustRightInd w:val="0"/>
        <w:spacing w:line="240" w:lineRule="auto"/>
        <w:rPr>
          <w:rFonts w:ascii="Times New Roman" w:hAnsi="Times New Roman" w:cs="Times New Roman"/>
          <w:b/>
          <w:sz w:val="24"/>
          <w:szCs w:val="24"/>
        </w:rPr>
      </w:pPr>
    </w:p>
    <w:p w:rsidR="00DC55B8" w:rsidRPr="00DC55B8" w:rsidRDefault="00DC55B8" w:rsidP="00DC55B8">
      <w:pPr>
        <w:autoSpaceDE w:val="0"/>
        <w:autoSpaceDN w:val="0"/>
        <w:adjustRightInd w:val="0"/>
        <w:spacing w:line="240" w:lineRule="auto"/>
        <w:jc w:val="both"/>
        <w:rPr>
          <w:rFonts w:ascii="Times New Roman" w:hAnsi="Times New Roman" w:cs="Times New Roman"/>
          <w:sz w:val="24"/>
          <w:szCs w:val="24"/>
        </w:rPr>
      </w:pPr>
      <w:r w:rsidRPr="00DC55B8">
        <w:rPr>
          <w:rFonts w:ascii="Times New Roman" w:hAnsi="Times New Roman" w:cs="Times New Roman"/>
          <w:sz w:val="24"/>
          <w:szCs w:val="24"/>
        </w:rPr>
        <w:t>Оценка знаний студентов, проявленных на экзамене, базируется на следующих критериях:</w:t>
      </w:r>
    </w:p>
    <w:p w:rsidR="00DC55B8" w:rsidRPr="00DC55B8" w:rsidRDefault="00DC55B8" w:rsidP="00DC55B8">
      <w:pPr>
        <w:autoSpaceDE w:val="0"/>
        <w:autoSpaceDN w:val="0"/>
        <w:adjustRightInd w:val="0"/>
        <w:spacing w:line="240" w:lineRule="auto"/>
        <w:jc w:val="both"/>
        <w:rPr>
          <w:rFonts w:ascii="Times New Roman" w:hAnsi="Times New Roman" w:cs="Times New Roman"/>
          <w:sz w:val="24"/>
          <w:szCs w:val="24"/>
        </w:rPr>
      </w:pPr>
      <w:r w:rsidRPr="00DC55B8">
        <w:rPr>
          <w:rFonts w:ascii="Times New Roman" w:hAnsi="Times New Roman" w:cs="Times New Roman"/>
          <w:sz w:val="24"/>
          <w:szCs w:val="24"/>
        </w:rPr>
        <w:t xml:space="preserve">– оценка «отлично» ставится студенту, обнаружившему всестороннее, систематическое и глубокое знание программного материала, умение свободно выполнять задания, предусмотренные образовательной программой, усвоившему </w:t>
      </w:r>
      <w:proofErr w:type="gramStart"/>
      <w:r w:rsidRPr="00DC55B8">
        <w:rPr>
          <w:rFonts w:ascii="Times New Roman" w:hAnsi="Times New Roman" w:cs="Times New Roman"/>
          <w:sz w:val="24"/>
          <w:szCs w:val="24"/>
        </w:rPr>
        <w:t>основную</w:t>
      </w:r>
      <w:proofErr w:type="gramEnd"/>
      <w:r w:rsidRPr="00DC55B8">
        <w:rPr>
          <w:rFonts w:ascii="Times New Roman" w:hAnsi="Times New Roman" w:cs="Times New Roman"/>
          <w:sz w:val="24"/>
          <w:szCs w:val="24"/>
        </w:rPr>
        <w:t xml:space="preserve"> и знакомый с дополнительной литературой, рекомендованной программой. Оценка «отлично» выставляется студентам, усвоившим взаимосвязь основных понятий дисциплины в их </w:t>
      </w:r>
      <w:r w:rsidRPr="00DC55B8">
        <w:rPr>
          <w:rFonts w:ascii="Times New Roman" w:hAnsi="Times New Roman" w:cs="Times New Roman"/>
          <w:sz w:val="24"/>
          <w:szCs w:val="24"/>
        </w:rPr>
        <w:lastRenderedPageBreak/>
        <w:t>значении для приобретаемой профессии, проявившим творческие способности в понимании, изложении и использовании учебного материала. Оценка «отлично» ставится студентам, обладающим критическим мышлением, творческим подходом к изучаемому материалу, умеющим применять теоретические знания к практической области своей будущей профессии, использующим в обучении принцип единства логического и исторического.</w:t>
      </w:r>
    </w:p>
    <w:p w:rsidR="00DC55B8" w:rsidRPr="00DC55B8" w:rsidRDefault="00DC55B8" w:rsidP="00DC55B8">
      <w:pPr>
        <w:autoSpaceDE w:val="0"/>
        <w:autoSpaceDN w:val="0"/>
        <w:adjustRightInd w:val="0"/>
        <w:spacing w:line="240" w:lineRule="auto"/>
        <w:jc w:val="both"/>
        <w:rPr>
          <w:rFonts w:ascii="Times New Roman" w:hAnsi="Times New Roman" w:cs="Times New Roman"/>
          <w:sz w:val="24"/>
          <w:szCs w:val="24"/>
        </w:rPr>
      </w:pPr>
      <w:r w:rsidRPr="00DC55B8">
        <w:rPr>
          <w:rFonts w:ascii="Times New Roman" w:hAnsi="Times New Roman" w:cs="Times New Roman"/>
          <w:sz w:val="24"/>
          <w:szCs w:val="24"/>
        </w:rPr>
        <w:t>– оценку «хорошо» заслуживает студент,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Оценка «хорошо» выставляется студентам,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w:t>
      </w:r>
    </w:p>
    <w:p w:rsidR="00DC55B8" w:rsidRPr="00DC55B8" w:rsidRDefault="00DC55B8" w:rsidP="00DC55B8">
      <w:pPr>
        <w:autoSpaceDE w:val="0"/>
        <w:autoSpaceDN w:val="0"/>
        <w:adjustRightInd w:val="0"/>
        <w:spacing w:line="240" w:lineRule="auto"/>
        <w:jc w:val="both"/>
        <w:rPr>
          <w:rFonts w:ascii="Times New Roman" w:hAnsi="Times New Roman" w:cs="Times New Roman"/>
          <w:sz w:val="24"/>
          <w:szCs w:val="24"/>
        </w:rPr>
      </w:pPr>
      <w:r w:rsidRPr="00DC55B8">
        <w:rPr>
          <w:rFonts w:ascii="Times New Roman" w:hAnsi="Times New Roman" w:cs="Times New Roman"/>
          <w:sz w:val="24"/>
          <w:szCs w:val="24"/>
        </w:rPr>
        <w:t xml:space="preserve">– оценки «удовлетворительно» заслуживает студент, обнаруживший знание основного программного материала в объёме, необходимом для дальнейшей учёбы и предстоящей работы по профессии,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студентам, допустившим погрешности вторичного (не связанного с основными понятиями и категориями изучаемой дисциплины) характера в ответе на вопросы и при выполнении зачетного задания; </w:t>
      </w:r>
    </w:p>
    <w:p w:rsidR="00DC55B8" w:rsidRPr="00DC55B8" w:rsidRDefault="00DC55B8" w:rsidP="00DC55B8">
      <w:pPr>
        <w:autoSpaceDE w:val="0"/>
        <w:autoSpaceDN w:val="0"/>
        <w:adjustRightInd w:val="0"/>
        <w:spacing w:line="240" w:lineRule="auto"/>
        <w:jc w:val="both"/>
        <w:rPr>
          <w:rFonts w:ascii="Times New Roman" w:hAnsi="Times New Roman" w:cs="Times New Roman"/>
          <w:sz w:val="24"/>
          <w:szCs w:val="24"/>
        </w:rPr>
      </w:pPr>
      <w:r w:rsidRPr="00DC55B8">
        <w:rPr>
          <w:rFonts w:ascii="Times New Roman" w:hAnsi="Times New Roman" w:cs="Times New Roman"/>
          <w:sz w:val="24"/>
          <w:szCs w:val="24"/>
        </w:rPr>
        <w:t>•</w:t>
      </w:r>
      <w:r w:rsidRPr="00DC55B8">
        <w:rPr>
          <w:rFonts w:ascii="Times New Roman" w:hAnsi="Times New Roman" w:cs="Times New Roman"/>
          <w:sz w:val="24"/>
          <w:szCs w:val="24"/>
        </w:rPr>
        <w:tab/>
        <w:t>– оценка «неудовлетворительно» выставляется студенту, обнаружившему пробелы в знаниях основного программного материала, допустившему первичные (отражающие основные понятия и категории изучаемой дисциплины) ошибки в выполнении предусмотренных программой заданий. Как правило, оценка «неудовлетворительно»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DC55B8" w:rsidRPr="00F15839" w:rsidRDefault="00DC55B8" w:rsidP="00F15839">
      <w:pPr>
        <w:autoSpaceDE w:val="0"/>
        <w:autoSpaceDN w:val="0"/>
        <w:adjustRightInd w:val="0"/>
        <w:spacing w:line="240" w:lineRule="auto"/>
        <w:rPr>
          <w:rFonts w:ascii="Times New Roman" w:hAnsi="Times New Roman" w:cs="Times New Roman"/>
          <w:b/>
          <w:sz w:val="24"/>
          <w:szCs w:val="24"/>
        </w:rPr>
      </w:pPr>
    </w:p>
    <w:p w:rsidR="00E91A79" w:rsidRPr="00F15839" w:rsidRDefault="00E91A79" w:rsidP="00F15839">
      <w:pPr>
        <w:autoSpaceDE w:val="0"/>
        <w:autoSpaceDN w:val="0"/>
        <w:adjustRightInd w:val="0"/>
        <w:spacing w:line="240" w:lineRule="auto"/>
        <w:jc w:val="center"/>
        <w:rPr>
          <w:rFonts w:ascii="Times New Roman" w:hAnsi="Times New Roman" w:cs="Times New Roman"/>
          <w:b/>
          <w:sz w:val="24"/>
          <w:szCs w:val="24"/>
        </w:rPr>
      </w:pPr>
      <w:r w:rsidRPr="00F15839">
        <w:rPr>
          <w:rFonts w:ascii="Times New Roman" w:hAnsi="Times New Roman" w:cs="Times New Roman"/>
          <w:b/>
          <w:sz w:val="24"/>
          <w:szCs w:val="24"/>
        </w:rPr>
        <w:t>8. Методические рекомендации по дисциплине:</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Самостоятельная работа по дисциплине «Отечественная литература» 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w:t>
      </w:r>
      <w:proofErr w:type="gramStart"/>
      <w:r w:rsidRPr="00F15839">
        <w:rPr>
          <w:rFonts w:ascii="Times New Roman" w:eastAsia="Times New Roman" w:hAnsi="Times New Roman" w:cs="Times New Roman"/>
          <w:sz w:val="24"/>
          <w:szCs w:val="24"/>
          <w:lang w:eastAsia="ru-RU"/>
        </w:rPr>
        <w:t>ВО</w:t>
      </w:r>
      <w:proofErr w:type="gramEnd"/>
      <w:r w:rsidRPr="00F15839">
        <w:rPr>
          <w:rFonts w:ascii="Times New Roman" w:eastAsia="Times New Roman" w:hAnsi="Times New Roman" w:cs="Times New Roman"/>
          <w:sz w:val="24"/>
          <w:szCs w:val="24"/>
          <w:lang w:eastAsia="ru-RU"/>
        </w:rPr>
        <w:t xml:space="preserve">. </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Все виды самостоятельной работы определены учебной программой дисциплины, согласно трудоемкости, определенной учебным планом. </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Программой подготовки бакалавров предусмотрены: </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СРС, </w:t>
      </w:r>
      <w:proofErr w:type="gramStart"/>
      <w:r w:rsidRPr="00F15839">
        <w:rPr>
          <w:rFonts w:ascii="Times New Roman" w:eastAsia="Times New Roman" w:hAnsi="Times New Roman" w:cs="Times New Roman"/>
          <w:sz w:val="24"/>
          <w:szCs w:val="24"/>
          <w:lang w:eastAsia="ru-RU"/>
        </w:rPr>
        <w:t>выполняемая</w:t>
      </w:r>
      <w:proofErr w:type="gramEnd"/>
      <w:r w:rsidRPr="00F15839">
        <w:rPr>
          <w:rFonts w:ascii="Times New Roman" w:eastAsia="Times New Roman" w:hAnsi="Times New Roman" w:cs="Times New Roman"/>
          <w:sz w:val="24"/>
          <w:szCs w:val="24"/>
          <w:lang w:eastAsia="ru-RU"/>
        </w:rPr>
        <w:t xml:space="preserve"> без непосредственного участия преподавателя, но по его заданию в специально отведённое время (внеаудиторное). </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он должен владеть.</w:t>
      </w:r>
    </w:p>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Цель и задачи организации самостоятельной работы</w:t>
      </w:r>
    </w:p>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w:t>
      </w:r>
      <w:r w:rsidRPr="00F15839">
        <w:rPr>
          <w:rFonts w:ascii="Times New Roman" w:eastAsia="Times New Roman" w:hAnsi="Times New Roman" w:cs="Times New Roman"/>
          <w:sz w:val="24"/>
          <w:szCs w:val="24"/>
          <w:lang w:eastAsia="ru-RU"/>
        </w:rPr>
        <w:lastRenderedPageBreak/>
        <w:t>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5B0519" w:rsidRPr="00F15839" w:rsidRDefault="005B0519" w:rsidP="00F15839">
      <w:pPr>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rsidR="005B0519" w:rsidRPr="00F15839" w:rsidRDefault="005B0519" w:rsidP="00F15839">
      <w:pPr>
        <w:numPr>
          <w:ilvl w:val="0"/>
          <w:numId w:val="67"/>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rsidR="005B0519" w:rsidRPr="00F15839" w:rsidRDefault="005B0519" w:rsidP="00F15839">
      <w:pPr>
        <w:numPr>
          <w:ilvl w:val="0"/>
          <w:numId w:val="67"/>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углубление и расширение теоретических знаний;</w:t>
      </w:r>
    </w:p>
    <w:p w:rsidR="005B0519" w:rsidRPr="00F15839" w:rsidRDefault="005B0519" w:rsidP="00F15839">
      <w:pPr>
        <w:numPr>
          <w:ilvl w:val="0"/>
          <w:numId w:val="67"/>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rsidR="005B0519" w:rsidRPr="00F15839" w:rsidRDefault="005B0519" w:rsidP="00F15839">
      <w:pPr>
        <w:numPr>
          <w:ilvl w:val="0"/>
          <w:numId w:val="67"/>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5B0519" w:rsidRPr="00F15839" w:rsidRDefault="005B0519" w:rsidP="00F15839">
      <w:pPr>
        <w:numPr>
          <w:ilvl w:val="0"/>
          <w:numId w:val="67"/>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rsidR="005B0519" w:rsidRPr="00F15839" w:rsidRDefault="005B0519" w:rsidP="00F15839">
      <w:pPr>
        <w:numPr>
          <w:ilvl w:val="0"/>
          <w:numId w:val="67"/>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развитие исследовательских умений;</w:t>
      </w:r>
    </w:p>
    <w:p w:rsidR="005B0519" w:rsidRPr="00F15839" w:rsidRDefault="005B0519" w:rsidP="00F15839">
      <w:pPr>
        <w:numPr>
          <w:ilvl w:val="0"/>
          <w:numId w:val="67"/>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w:t>
      </w:r>
      <w:r w:rsidR="00441681" w:rsidRPr="00F15839">
        <w:rPr>
          <w:rFonts w:ascii="Times New Roman" w:eastAsia="Times New Roman" w:hAnsi="Times New Roman" w:cs="Times New Roman"/>
          <w:sz w:val="24"/>
          <w:szCs w:val="24"/>
          <w:lang w:eastAsia="ru-RU"/>
        </w:rPr>
        <w:t>контрольных</w:t>
      </w:r>
      <w:r w:rsidRPr="00F15839">
        <w:rPr>
          <w:rFonts w:ascii="Times New Roman" w:eastAsia="Times New Roman" w:hAnsi="Times New Roman" w:cs="Times New Roman"/>
          <w:sz w:val="24"/>
          <w:szCs w:val="24"/>
          <w:lang w:eastAsia="ru-RU"/>
        </w:rPr>
        <w:t xml:space="preserve"> и работ позволит обеспечить эффективную подготовку выпускной квалификационной работ.</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i/>
          <w:iCs/>
          <w:sz w:val="24"/>
          <w:szCs w:val="24"/>
          <w:u w:val="single"/>
          <w:lang w:eastAsia="ru-RU"/>
        </w:rPr>
        <w:t>Обязательная</w:t>
      </w:r>
      <w:proofErr w:type="gramEnd"/>
      <w:r w:rsidRPr="00F15839">
        <w:rPr>
          <w:rFonts w:ascii="Times New Roman" w:eastAsia="Times New Roman" w:hAnsi="Times New Roman" w:cs="Times New Roman"/>
          <w:i/>
          <w:iCs/>
          <w:sz w:val="24"/>
          <w:szCs w:val="24"/>
          <w:u w:val="single"/>
          <w:lang w:eastAsia="ru-RU"/>
        </w:rPr>
        <w:t xml:space="preserve"> самостоятельная работа</w:t>
      </w:r>
      <w:r w:rsidRPr="00F15839">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iCs/>
          <w:sz w:val="24"/>
          <w:szCs w:val="24"/>
          <w:u w:val="single"/>
          <w:lang w:eastAsia="ru-RU"/>
        </w:rPr>
        <w:t>Контролируемая самостоятельная работа</w:t>
      </w:r>
      <w:r w:rsidRPr="00F15839">
        <w:rPr>
          <w:rFonts w:ascii="Times New Roman" w:eastAsia="Times New Roman" w:hAnsi="Times New Roman" w:cs="Times New Roman"/>
          <w:sz w:val="24"/>
          <w:szCs w:val="24"/>
          <w:lang w:eastAsia="ru-RU"/>
        </w:rPr>
        <w:t xml:space="preserve">направлена на углубление и закрепление знаний студента, развитие аналитических навыков по проблематике дисциплины. Подведение итогов и </w:t>
      </w:r>
      <w:proofErr w:type="gramStart"/>
      <w:r w:rsidRPr="00F15839">
        <w:rPr>
          <w:rFonts w:ascii="Times New Roman" w:eastAsia="Times New Roman" w:hAnsi="Times New Roman" w:cs="Times New Roman"/>
          <w:sz w:val="24"/>
          <w:szCs w:val="24"/>
          <w:lang w:eastAsia="ru-RU"/>
        </w:rPr>
        <w:t>контроль за</w:t>
      </w:r>
      <w:proofErr w:type="gramEnd"/>
      <w:r w:rsidRPr="00F15839">
        <w:rPr>
          <w:rFonts w:ascii="Times New Roman" w:eastAsia="Times New Roman" w:hAnsi="Times New Roman" w:cs="Times New Roman"/>
          <w:sz w:val="24"/>
          <w:szCs w:val="24"/>
          <w:lang w:eastAsia="ru-RU"/>
        </w:rPr>
        <w:t xml:space="preserve">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аудиторная самостоятельная работа по дисциплине выполняется </w:t>
      </w:r>
      <w:proofErr w:type="gramStart"/>
      <w:r w:rsidRPr="00F15839">
        <w:rPr>
          <w:rFonts w:ascii="Times New Roman" w:eastAsia="Times New Roman" w:hAnsi="Times New Roman" w:cs="Times New Roman"/>
          <w:sz w:val="24"/>
          <w:szCs w:val="24"/>
          <w:lang w:eastAsia="ru-RU"/>
        </w:rPr>
        <w:t>на</w:t>
      </w:r>
      <w:proofErr w:type="gramEnd"/>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учебных </w:t>
      </w:r>
      <w:proofErr w:type="gramStart"/>
      <w:r w:rsidRPr="00F15839">
        <w:rPr>
          <w:rFonts w:ascii="Times New Roman" w:eastAsia="Times New Roman" w:hAnsi="Times New Roman" w:cs="Times New Roman"/>
          <w:sz w:val="24"/>
          <w:szCs w:val="24"/>
          <w:lang w:eastAsia="ru-RU"/>
        </w:rPr>
        <w:t>занятиях</w:t>
      </w:r>
      <w:proofErr w:type="gramEnd"/>
      <w:r w:rsidRPr="00F15839">
        <w:rPr>
          <w:rFonts w:ascii="Times New Roman" w:eastAsia="Times New Roman" w:hAnsi="Times New Roman" w:cs="Times New Roman"/>
          <w:sz w:val="24"/>
          <w:szCs w:val="24"/>
          <w:lang w:eastAsia="ru-RU"/>
        </w:rPr>
        <w:t>, под непосредственным руководством преподавателя и по его заданию;</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внеаудиторная самостоятельная работа выполняется студентом по заданию преподавателя, но без его непосредственного участия.</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Cs/>
          <w:iCs/>
          <w:sz w:val="24"/>
          <w:szCs w:val="24"/>
          <w:u w:val="single"/>
          <w:lang w:eastAsia="ru-RU"/>
        </w:rPr>
        <w:t xml:space="preserve">Аудиторная самостоятельная работа </w:t>
      </w:r>
      <w:r w:rsidRPr="00F15839">
        <w:rPr>
          <w:rFonts w:ascii="Times New Roman" w:eastAsia="Times New Roman" w:hAnsi="Times New Roman" w:cs="Times New Roman"/>
          <w:sz w:val="24"/>
          <w:szCs w:val="24"/>
          <w:lang w:eastAsia="ru-RU"/>
        </w:rPr>
        <w:t>– учебная ситуация, при которой</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студент вынужден непосредственно и активно действовать. Основная задача</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sz w:val="24"/>
          <w:szCs w:val="24"/>
          <w:lang w:eastAsia="ru-RU"/>
        </w:rPr>
        <w:t xml:space="preserve">Основными видами самостоятельной работы студентов с </w:t>
      </w:r>
      <w:r w:rsidRPr="00F15839">
        <w:rPr>
          <w:rFonts w:ascii="Times New Roman" w:eastAsia="Times New Roman" w:hAnsi="Times New Roman" w:cs="Times New Roman"/>
          <w:b/>
          <w:sz w:val="24"/>
          <w:szCs w:val="24"/>
          <w:lang w:eastAsia="ru-RU"/>
        </w:rPr>
        <w:t>участием преподавателей являются:</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текущие консультации;</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коллоквиум как форма контроля освоения теоретического содержания дисциплин: (в часы консультаций, предусмотренных учебным планом);</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выполнение </w:t>
      </w:r>
      <w:r w:rsidR="00441681" w:rsidRPr="00F15839">
        <w:rPr>
          <w:rFonts w:ascii="Times New Roman" w:eastAsia="Times New Roman" w:hAnsi="Times New Roman" w:cs="Times New Roman"/>
          <w:sz w:val="24"/>
          <w:szCs w:val="24"/>
          <w:lang w:eastAsia="ru-RU"/>
        </w:rPr>
        <w:t>контрольных</w:t>
      </w:r>
      <w:r w:rsidRPr="00F15839">
        <w:rPr>
          <w:rFonts w:ascii="Times New Roman" w:eastAsia="Times New Roman" w:hAnsi="Times New Roman" w:cs="Times New Roman"/>
          <w:sz w:val="24"/>
          <w:szCs w:val="24"/>
          <w:lang w:eastAsia="ru-RU"/>
        </w:rPr>
        <w:t xml:space="preserve"> работ (проектов) в рамках дисциплин (руководство, консультирование и защита </w:t>
      </w:r>
      <w:r w:rsidR="00441681" w:rsidRPr="00F15839">
        <w:rPr>
          <w:rFonts w:ascii="Times New Roman" w:eastAsia="Times New Roman" w:hAnsi="Times New Roman" w:cs="Times New Roman"/>
          <w:sz w:val="24"/>
          <w:szCs w:val="24"/>
          <w:lang w:eastAsia="ru-RU"/>
        </w:rPr>
        <w:t>контрольных</w:t>
      </w:r>
      <w:r w:rsidRPr="00F15839">
        <w:rPr>
          <w:rFonts w:ascii="Times New Roman" w:eastAsia="Times New Roman" w:hAnsi="Times New Roman" w:cs="Times New Roman"/>
          <w:sz w:val="24"/>
          <w:szCs w:val="24"/>
          <w:lang w:eastAsia="ru-RU"/>
        </w:rPr>
        <w:t xml:space="preserve"> работ (в часы, предусмотренные учебным планом);</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учебно-исследовательской работы (руководство, консультирование и защита УИРС);</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прохождение и оформление результатов практик (руководство и оценка уровня сформированности профессиональных умений и навыков);</w:t>
      </w:r>
    </w:p>
    <w:p w:rsidR="005B0519" w:rsidRPr="00F15839" w:rsidRDefault="005B0519" w:rsidP="00F15839">
      <w:pPr>
        <w:numPr>
          <w:ilvl w:val="0"/>
          <w:numId w:val="67"/>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выполнение выпускной квалификационной работы (руководство, консультирование и защита выпускных квалификационных работ) и др.</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Cs/>
          <w:iCs/>
          <w:sz w:val="24"/>
          <w:szCs w:val="24"/>
          <w:u w:val="single"/>
          <w:lang w:eastAsia="ru-RU"/>
        </w:rPr>
      </w:pP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u w:val="single"/>
          <w:lang w:eastAsia="ru-RU"/>
        </w:rPr>
        <w:t>Внеаудиторная самостоятельная работа студентов</w:t>
      </w:r>
      <w:r w:rsidRPr="00F15839">
        <w:rPr>
          <w:rFonts w:ascii="Times New Roman" w:eastAsia="Times New Roman" w:hAnsi="Times New Roman" w:cs="Times New Roman"/>
          <w:bCs/>
          <w:iCs/>
          <w:sz w:val="24"/>
          <w:szCs w:val="24"/>
          <w:lang w:eastAsia="ru-RU"/>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написание рефератов;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подготовка к семинарам и лабораторным работам, их оформление;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подготовка рецензий на статью, пособие;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выполнение микроисследований;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подготовка практических разработок; </w:t>
      </w:r>
    </w:p>
    <w:p w:rsidR="005B0519" w:rsidRPr="00F15839" w:rsidRDefault="005B0519" w:rsidP="00F15839">
      <w:pPr>
        <w:numPr>
          <w:ilvl w:val="0"/>
          <w:numId w:val="74"/>
        </w:numPr>
        <w:spacing w:after="0"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компьютерный текущий самоконтроль и контроль успеваемости на базе электронных обучающих и аттестующих тестов. </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Самостоятельная работа студентов по дисциплине «Отечественная литература»</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Формы самостоятельной работы (общий объём СРС в четырёх семестрах — со второго по пятый — 152 ч.):</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 xml:space="preserve">2 семестр </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 xml:space="preserve">«Отечественная литература </w:t>
      </w:r>
      <w:r w:rsidRPr="00F15839">
        <w:rPr>
          <w:rFonts w:ascii="Times New Roman" w:eastAsia="Times New Roman" w:hAnsi="Times New Roman" w:cs="Times New Roman"/>
          <w:b/>
          <w:bCs/>
          <w:iCs/>
          <w:sz w:val="24"/>
          <w:szCs w:val="24"/>
          <w:lang w:val="en-US" w:eastAsia="ru-RU"/>
        </w:rPr>
        <w:t>XIX</w:t>
      </w:r>
      <w:r w:rsidRPr="00F15839">
        <w:rPr>
          <w:rFonts w:ascii="Times New Roman" w:eastAsia="Times New Roman" w:hAnsi="Times New Roman" w:cs="Times New Roman"/>
          <w:b/>
          <w:bCs/>
          <w:iCs/>
          <w:sz w:val="24"/>
          <w:szCs w:val="24"/>
          <w:lang w:eastAsia="ru-RU"/>
        </w:rPr>
        <w:t xml:space="preserve"> века (первая половина)»</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
        <w:gridCol w:w="3087"/>
        <w:gridCol w:w="4609"/>
        <w:gridCol w:w="1157"/>
      </w:tblGrid>
      <w:tr w:rsidR="005B0519" w:rsidRPr="00F15839" w:rsidTr="005534D8">
        <w:tc>
          <w:tcPr>
            <w:tcW w:w="634"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proofErr w:type="gramStart"/>
            <w:r w:rsidRPr="00F15839">
              <w:rPr>
                <w:rFonts w:ascii="Times New Roman" w:eastAsia="Times New Roman" w:hAnsi="Times New Roman" w:cs="Times New Roman"/>
                <w:b/>
                <w:i/>
                <w:iCs/>
                <w:sz w:val="24"/>
                <w:szCs w:val="24"/>
                <w:lang w:eastAsia="ru-RU"/>
              </w:rPr>
              <w:t>п</w:t>
            </w:r>
            <w:proofErr w:type="gramEnd"/>
            <w:r w:rsidRPr="00F15839">
              <w:rPr>
                <w:rFonts w:ascii="Times New Roman" w:eastAsia="Times New Roman" w:hAnsi="Times New Roman" w:cs="Times New Roman"/>
                <w:b/>
                <w:i/>
                <w:iCs/>
                <w:sz w:val="24"/>
                <w:szCs w:val="24"/>
                <w:lang w:eastAsia="ru-RU"/>
              </w:rPr>
              <w:t>/п</w:t>
            </w:r>
          </w:p>
        </w:tc>
        <w:tc>
          <w:tcPr>
            <w:tcW w:w="308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 xml:space="preserve">Темы </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дисциплины</w:t>
            </w:r>
          </w:p>
        </w:tc>
        <w:tc>
          <w:tcPr>
            <w:tcW w:w="4609"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Форма самостоятельной работы</w:t>
            </w:r>
          </w:p>
        </w:tc>
        <w:tc>
          <w:tcPr>
            <w:tcW w:w="115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Трудоемкость в часах</w:t>
            </w:r>
          </w:p>
        </w:tc>
      </w:tr>
      <w:tr w:rsidR="005B0519" w:rsidRPr="00F15839" w:rsidTr="005534D8">
        <w:trPr>
          <w:trHeight w:val="639"/>
        </w:trPr>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 Общая характеристика развития русской литературы 1/3 Х</w:t>
            </w:r>
            <w:proofErr w:type="gramStart"/>
            <w:r w:rsidRPr="00F15839">
              <w:rPr>
                <w:rFonts w:ascii="Times New Roman" w:eastAsia="Times New Roman" w:hAnsi="Times New Roman" w:cs="Times New Roman"/>
                <w:sz w:val="24"/>
                <w:szCs w:val="24"/>
                <w:lang w:val="en-US" w:eastAsia="ru-RU"/>
              </w:rPr>
              <w:t>I</w:t>
            </w:r>
            <w:proofErr w:type="gramEnd"/>
            <w:r w:rsidRPr="00F15839">
              <w:rPr>
                <w:rFonts w:ascii="Times New Roman" w:eastAsia="Times New Roman" w:hAnsi="Times New Roman" w:cs="Times New Roman"/>
                <w:sz w:val="24"/>
                <w:szCs w:val="24"/>
                <w:lang w:eastAsia="ru-RU"/>
              </w:rPr>
              <w:t>Х века. Литературные общества и кружки.</w:t>
            </w:r>
          </w:p>
        </w:tc>
        <w:tc>
          <w:tcPr>
            <w:tcW w:w="4609" w:type="dxa"/>
          </w:tcPr>
          <w:p w:rsidR="005B0519" w:rsidRPr="00F15839" w:rsidRDefault="005B0519" w:rsidP="00F15839">
            <w:pPr>
              <w:spacing w:after="0" w:line="240" w:lineRule="auto"/>
              <w:jc w:val="both"/>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15839">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2. Предромантизм как переходное явление. Творчество К.Н. Батюшкова.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художественными текстами.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Поиск Интерет-ресурсов по теме</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3. В.А. Жуковский. Творческая эволюция. </w:t>
            </w:r>
            <w:r w:rsidRPr="00F15839">
              <w:rPr>
                <w:rFonts w:ascii="Times New Roman" w:eastAsia="Times New Roman" w:hAnsi="Times New Roman" w:cs="Times New Roman"/>
                <w:sz w:val="24"/>
                <w:szCs w:val="24"/>
                <w:lang w:eastAsia="ru-RU"/>
              </w:rPr>
              <w:lastRenderedPageBreak/>
              <w:t>Эстетическая программа романтизма.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Работа с учебно-методической и научной литературой. Поиск информации по теме</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sz w:val="24"/>
                <w:szCs w:val="24"/>
                <w:lang w:eastAsia="ru-RU"/>
              </w:rPr>
              <w:lastRenderedPageBreak/>
              <w:t xml:space="preserve">Подготовка </w:t>
            </w:r>
            <w:proofErr w:type="gramStart"/>
            <w:r w:rsidR="00441681" w:rsidRPr="00F15839">
              <w:rPr>
                <w:rFonts w:ascii="Times New Roman" w:eastAsia="Times New Roman" w:hAnsi="Times New Roman" w:cs="Times New Roman"/>
                <w:color w:val="000000"/>
                <w:sz w:val="24"/>
                <w:szCs w:val="24"/>
                <w:lang w:eastAsia="ru-RU"/>
              </w:rPr>
              <w:t>контрольной</w:t>
            </w:r>
            <w:proofErr w:type="gramEnd"/>
            <w:r w:rsidRPr="00F15839">
              <w:rPr>
                <w:rFonts w:ascii="Times New Roman" w:eastAsia="Times New Roman" w:hAnsi="Times New Roman" w:cs="Times New Roman"/>
                <w:color w:val="000000"/>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4.</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4. Поэтика жанра баллады в творчестве В.А. Жуковского. Особенности лирики.</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и художественными текстами.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5. Литературная деятельность декабристов. Гражданственный романтизм Рылеева. Думы и их идейно-художественное своеобразие.</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и художественными текстами.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6. Своеобразие жанра басни в творчестве И.А. Крылова. Новаторство, проблематика и тематика басен.</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и художественными текстами.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7. Творческий путь А.С. Грибоедова. «Горе от ума» как крупнейшее произведение реализма, связь с классицизмом.</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8. «Горе от ума» А.С. Грибоедова. Сюжет и композиция, система образов комедии.</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C710F2"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9. Образ Чацкого в пьесе А.С. Грибоедова «Горе от ума». Статья И.А. Гончарова «Мильон терзаний».</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10. Фамусов как представитель московского дворянства в пьесе А.С. Грибоедова «Горе от ума».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11. Образы Молчалина и Скалозуба в комедии А.С. Грибоедова «Горе от ума».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12. Развитие русской романтической повести. Творчество А.А. Бестужева-Марлинского и В.Ф. Одоевского (анализ 1-2-х произведений по выбору).</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13. Развитие русского исторического романа. Творчество М.Н. </w:t>
            </w:r>
            <w:r w:rsidRPr="00F15839">
              <w:rPr>
                <w:rFonts w:ascii="Times New Roman" w:eastAsia="Times New Roman" w:hAnsi="Times New Roman" w:cs="Times New Roman"/>
                <w:sz w:val="24"/>
                <w:szCs w:val="24"/>
                <w:lang w:eastAsia="ru-RU"/>
              </w:rPr>
              <w:lastRenderedPageBreak/>
              <w:t xml:space="preserve">Загоскина, И.И. Лажечникова.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Поиск информации в Интернете по заданной теме. Подготовка </w:t>
            </w:r>
            <w:r w:rsidRPr="00F15839">
              <w:rPr>
                <w:rFonts w:ascii="Times New Roman" w:eastAsia="Times New Roman" w:hAnsi="Times New Roman" w:cs="Times New Roman"/>
                <w:iCs/>
                <w:sz w:val="24"/>
                <w:szCs w:val="24"/>
                <w:lang w:eastAsia="ru-RU"/>
              </w:rPr>
              <w:lastRenderedPageBreak/>
              <w:t>доклада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14</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14. А.С. Пушкин как поэт-художник, особенности его дарования.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15. Гражданские стихотворения А.С. Пушкина, тема свободы в его лирике.</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16. Любовь и дружба в лирике А.С. Пушкина.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17. Образ поэта в лирике А.С. Пушкина.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18. Творческая эволюция А.С.Пушкина.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19. Мировое значение произведений А.С. Пушкина.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bl>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Итого: 38 часов</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Формы самостоятельной работы:</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 xml:space="preserve">«Отечественная литература </w:t>
      </w:r>
      <w:r w:rsidRPr="00F15839">
        <w:rPr>
          <w:rFonts w:ascii="Times New Roman" w:eastAsia="Times New Roman" w:hAnsi="Times New Roman" w:cs="Times New Roman"/>
          <w:b/>
          <w:bCs/>
          <w:iCs/>
          <w:sz w:val="24"/>
          <w:szCs w:val="24"/>
          <w:lang w:val="en-US" w:eastAsia="ru-RU"/>
        </w:rPr>
        <w:t>XIX</w:t>
      </w:r>
      <w:r w:rsidRPr="00F15839">
        <w:rPr>
          <w:rFonts w:ascii="Times New Roman" w:eastAsia="Times New Roman" w:hAnsi="Times New Roman" w:cs="Times New Roman"/>
          <w:b/>
          <w:bCs/>
          <w:iCs/>
          <w:sz w:val="24"/>
          <w:szCs w:val="24"/>
          <w:lang w:eastAsia="ru-RU"/>
        </w:rPr>
        <w:t xml:space="preserve"> века (вторая половина)»</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3 семестр</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
        <w:gridCol w:w="3087"/>
        <w:gridCol w:w="4609"/>
        <w:gridCol w:w="1157"/>
      </w:tblGrid>
      <w:tr w:rsidR="005B0519" w:rsidRPr="00F15839" w:rsidTr="005534D8">
        <w:tc>
          <w:tcPr>
            <w:tcW w:w="634"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proofErr w:type="gramStart"/>
            <w:r w:rsidRPr="00F15839">
              <w:rPr>
                <w:rFonts w:ascii="Times New Roman" w:eastAsia="Times New Roman" w:hAnsi="Times New Roman" w:cs="Times New Roman"/>
                <w:b/>
                <w:i/>
                <w:iCs/>
                <w:sz w:val="24"/>
                <w:szCs w:val="24"/>
                <w:lang w:eastAsia="ru-RU"/>
              </w:rPr>
              <w:t>п</w:t>
            </w:r>
            <w:proofErr w:type="gramEnd"/>
            <w:r w:rsidRPr="00F15839">
              <w:rPr>
                <w:rFonts w:ascii="Times New Roman" w:eastAsia="Times New Roman" w:hAnsi="Times New Roman" w:cs="Times New Roman"/>
                <w:b/>
                <w:i/>
                <w:iCs/>
                <w:sz w:val="24"/>
                <w:szCs w:val="24"/>
                <w:lang w:eastAsia="ru-RU"/>
              </w:rPr>
              <w:t>/п</w:t>
            </w:r>
          </w:p>
        </w:tc>
        <w:tc>
          <w:tcPr>
            <w:tcW w:w="308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 xml:space="preserve">Темы </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дисциплины</w:t>
            </w:r>
          </w:p>
        </w:tc>
        <w:tc>
          <w:tcPr>
            <w:tcW w:w="4609"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Форма самостоятельной работы</w:t>
            </w:r>
          </w:p>
        </w:tc>
        <w:tc>
          <w:tcPr>
            <w:tcW w:w="115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Трудоемкость в часах</w:t>
            </w:r>
          </w:p>
        </w:tc>
      </w:tr>
      <w:tr w:rsidR="005B0519" w:rsidRPr="00F15839" w:rsidTr="005534D8">
        <w:trPr>
          <w:trHeight w:val="639"/>
        </w:trPr>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3087" w:type="dxa"/>
          </w:tcPr>
          <w:p w:rsidR="005B0519" w:rsidRPr="00F15839" w:rsidRDefault="005B0519" w:rsidP="00F15839">
            <w:pPr>
              <w:spacing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1. </w:t>
            </w:r>
            <w:r w:rsidRPr="00F15839">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F15839">
              <w:rPr>
                <w:rFonts w:ascii="Times New Roman" w:eastAsia="Times New Roman" w:hAnsi="Times New Roman" w:cs="Times New Roman"/>
                <w:bCs/>
                <w:sz w:val="24"/>
                <w:szCs w:val="24"/>
                <w:lang w:val="en-US" w:eastAsia="ru-RU"/>
              </w:rPr>
              <w:t>I</w:t>
            </w:r>
            <w:r w:rsidRPr="00F15839">
              <w:rPr>
                <w:rFonts w:ascii="Times New Roman" w:eastAsia="Times New Roman" w:hAnsi="Times New Roman" w:cs="Times New Roman"/>
                <w:bCs/>
                <w:sz w:val="24"/>
                <w:szCs w:val="24"/>
                <w:lang w:eastAsia="ru-RU"/>
              </w:rPr>
              <w:t xml:space="preserve">Х </w:t>
            </w:r>
            <w:proofErr w:type="gramStart"/>
            <w:r w:rsidRPr="00F15839">
              <w:rPr>
                <w:rFonts w:ascii="Times New Roman" w:eastAsia="Times New Roman" w:hAnsi="Times New Roman" w:cs="Times New Roman"/>
                <w:bCs/>
                <w:sz w:val="24"/>
                <w:szCs w:val="24"/>
                <w:lang w:eastAsia="ru-RU"/>
              </w:rPr>
              <w:t>в</w:t>
            </w:r>
            <w:proofErr w:type="gramEnd"/>
            <w:r w:rsidRPr="00F15839">
              <w:rPr>
                <w:rFonts w:ascii="Times New Roman" w:eastAsia="Times New Roman" w:hAnsi="Times New Roman" w:cs="Times New Roman"/>
                <w:bCs/>
                <w:sz w:val="24"/>
                <w:szCs w:val="24"/>
                <w:lang w:eastAsia="ru-RU"/>
              </w:rPr>
              <w:t>.</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jc w:val="both"/>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15839">
              <w:rPr>
                <w:rFonts w:ascii="Times New Roman" w:eastAsia="Times New Roman" w:hAnsi="Times New Roman" w:cs="Times New Roman"/>
                <w:color w:val="000000"/>
                <w:sz w:val="24"/>
                <w:szCs w:val="24"/>
                <w:lang w:eastAsia="ru-RU"/>
              </w:rPr>
              <w:t xml:space="preserve"> Подготовка доклада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3087" w:type="dxa"/>
          </w:tcPr>
          <w:p w:rsidR="005B0519" w:rsidRPr="00F15839" w:rsidRDefault="005B0519" w:rsidP="00F15839">
            <w:pPr>
              <w:spacing w:line="240" w:lineRule="auto"/>
              <w:jc w:val="both"/>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2. </w:t>
            </w:r>
            <w:r w:rsidRPr="00F15839">
              <w:rPr>
                <w:rFonts w:ascii="Times New Roman" w:eastAsia="Times New Roman" w:hAnsi="Times New Roman" w:cs="Times New Roman"/>
                <w:bCs/>
                <w:sz w:val="24"/>
                <w:szCs w:val="24"/>
                <w:lang w:eastAsia="ru-RU"/>
              </w:rPr>
              <w:t xml:space="preserve">Анализ статьи И. В. Киреевского «О характере просвещения России…».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Поиск Интерет-ресурсов по теме</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3. </w:t>
            </w:r>
            <w:r w:rsidRPr="00F15839">
              <w:rPr>
                <w:rFonts w:ascii="Times New Roman" w:eastAsia="Times New Roman" w:hAnsi="Times New Roman" w:cs="Times New Roman"/>
                <w:bCs/>
                <w:sz w:val="24"/>
                <w:szCs w:val="24"/>
                <w:lang w:eastAsia="ru-RU"/>
              </w:rPr>
              <w:t>Влияние славянофильских воззрений на последующие художественные и культурные искания.</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15839">
              <w:rPr>
                <w:rFonts w:ascii="Times New Roman" w:eastAsia="Times New Roman" w:hAnsi="Times New Roman" w:cs="Times New Roman"/>
                <w:sz w:val="24"/>
                <w:szCs w:val="24"/>
                <w:lang w:eastAsia="ru-RU"/>
              </w:rPr>
              <w:t xml:space="preserve">. Подготовка </w:t>
            </w:r>
            <w:proofErr w:type="gramStart"/>
            <w:r w:rsidR="00441681" w:rsidRPr="00F15839">
              <w:rPr>
                <w:rFonts w:ascii="Times New Roman" w:eastAsia="Times New Roman" w:hAnsi="Times New Roman" w:cs="Times New Roman"/>
                <w:color w:val="000000"/>
                <w:sz w:val="24"/>
                <w:szCs w:val="24"/>
                <w:lang w:eastAsia="ru-RU"/>
              </w:rPr>
              <w:t>контрольной</w:t>
            </w:r>
            <w:proofErr w:type="gramEnd"/>
            <w:r w:rsidRPr="00F15839">
              <w:rPr>
                <w:rFonts w:ascii="Times New Roman" w:eastAsia="Times New Roman" w:hAnsi="Times New Roman" w:cs="Times New Roman"/>
                <w:color w:val="000000"/>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4.</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4. </w:t>
            </w:r>
            <w:r w:rsidRPr="00F15839">
              <w:rPr>
                <w:rFonts w:ascii="Times New Roman" w:eastAsia="Times New Roman" w:hAnsi="Times New Roman" w:cs="Times New Roman"/>
                <w:bCs/>
                <w:sz w:val="24"/>
                <w:szCs w:val="24"/>
                <w:lang w:eastAsia="ru-RU"/>
              </w:rPr>
              <w:t>Полемика славянофилов с В. Г. Белинским.</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3087" w:type="dxa"/>
          </w:tcPr>
          <w:p w:rsidR="005B0519" w:rsidRPr="00F15839" w:rsidRDefault="005B0519"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5. Творческий путь Н. А. Некрасова. Анализ одного из стихотворений и одной из поэм по выбору студента.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литературой и художественными текстами. 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6. А. Григорьев о Некрасове.</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7. Творческий путь И. С. Тургенева.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8. Проблематика и идейно-художественное своеобразие творчества И.С.Тургенева.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C710F2"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3087" w:type="dxa"/>
          </w:tcPr>
          <w:p w:rsidR="005B0519" w:rsidRPr="00F15839" w:rsidRDefault="005B0519"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9. Анализ одного из произведений И.С.Тургенева по выбору студента.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10. Творческий путь А. Н. Островского-драматурга.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11. Проблематика и идейно-художественное своеобразие творчества А.Н.Островского.</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12. Анализ одного из произведений А.Н.Островского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13. Творческий путь М. Е. Салтыкова-Щедрина.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14. Проблематика и идейно-художественное своеобразие творчества М.Е.Салтыкова-Щедрина.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15. Анализ одного из произведений М.Е.Салтыкова-Щедрина по выбору студента.</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3087" w:type="dxa"/>
          </w:tcPr>
          <w:p w:rsidR="005B0519" w:rsidRPr="00F15839" w:rsidRDefault="005B0519"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16. Этапы творческого пути А.П. </w:t>
            </w:r>
            <w:r w:rsidRPr="00F15839">
              <w:rPr>
                <w:rFonts w:ascii="Times New Roman" w:eastAsia="Times New Roman" w:hAnsi="Times New Roman" w:cs="Times New Roman"/>
                <w:sz w:val="24"/>
                <w:szCs w:val="24"/>
                <w:lang w:eastAsia="ru-RU"/>
              </w:rPr>
              <w:lastRenderedPageBreak/>
              <w:t>Чехова.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Подготовка доклада и </w:t>
            </w:r>
            <w:r w:rsidRPr="00F15839">
              <w:rPr>
                <w:rFonts w:ascii="Times New Roman" w:eastAsia="Times New Roman" w:hAnsi="Times New Roman" w:cs="Times New Roman"/>
                <w:iCs/>
                <w:sz w:val="24"/>
                <w:szCs w:val="24"/>
                <w:lang w:eastAsia="ru-RU"/>
              </w:rPr>
              <w:lastRenderedPageBreak/>
              <w:t>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17.</w:t>
            </w:r>
          </w:p>
        </w:tc>
        <w:tc>
          <w:tcPr>
            <w:tcW w:w="3087" w:type="dxa"/>
          </w:tcPr>
          <w:p w:rsidR="005B0519" w:rsidRPr="00F15839" w:rsidRDefault="005B0519"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17. Ранние юмористические рассказы А.П. Чехова.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18. Художественная деталь в рассказах Чехова.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3087" w:type="dxa"/>
          </w:tcPr>
          <w:p w:rsidR="005B0519" w:rsidRPr="00F15839" w:rsidRDefault="005B0519" w:rsidP="00F15839">
            <w:pPr>
              <w:spacing w:line="240" w:lineRule="auto"/>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19. Анализ трёх рассказов А.П. Чехова по выбору студента.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Чтение художественных текстов. Подготовка докладов с презентацией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bl>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Итого: 38 часов</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Формы самостоятельной работы:</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 xml:space="preserve">«Отечественная литература </w:t>
      </w:r>
      <w:r w:rsidRPr="00F15839">
        <w:rPr>
          <w:rFonts w:ascii="Times New Roman" w:eastAsia="Times New Roman" w:hAnsi="Times New Roman" w:cs="Times New Roman"/>
          <w:b/>
          <w:bCs/>
          <w:iCs/>
          <w:sz w:val="24"/>
          <w:szCs w:val="24"/>
          <w:lang w:val="en-US" w:eastAsia="ru-RU"/>
        </w:rPr>
        <w:t>XX</w:t>
      </w:r>
      <w:r w:rsidRPr="00F15839">
        <w:rPr>
          <w:rFonts w:ascii="Times New Roman" w:eastAsia="Times New Roman" w:hAnsi="Times New Roman" w:cs="Times New Roman"/>
          <w:b/>
          <w:bCs/>
          <w:iCs/>
          <w:sz w:val="24"/>
          <w:szCs w:val="24"/>
          <w:lang w:eastAsia="ru-RU"/>
        </w:rPr>
        <w:t xml:space="preserve"> века (первая половина)»</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4 семестр</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
        <w:gridCol w:w="3087"/>
        <w:gridCol w:w="4609"/>
        <w:gridCol w:w="1157"/>
      </w:tblGrid>
      <w:tr w:rsidR="005B0519" w:rsidRPr="00F15839" w:rsidTr="005534D8">
        <w:tc>
          <w:tcPr>
            <w:tcW w:w="634"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proofErr w:type="gramStart"/>
            <w:r w:rsidRPr="00F15839">
              <w:rPr>
                <w:rFonts w:ascii="Times New Roman" w:eastAsia="Times New Roman" w:hAnsi="Times New Roman" w:cs="Times New Roman"/>
                <w:b/>
                <w:i/>
                <w:iCs/>
                <w:sz w:val="24"/>
                <w:szCs w:val="24"/>
                <w:lang w:eastAsia="ru-RU"/>
              </w:rPr>
              <w:t>п</w:t>
            </w:r>
            <w:proofErr w:type="gramEnd"/>
            <w:r w:rsidRPr="00F15839">
              <w:rPr>
                <w:rFonts w:ascii="Times New Roman" w:eastAsia="Times New Roman" w:hAnsi="Times New Roman" w:cs="Times New Roman"/>
                <w:b/>
                <w:i/>
                <w:iCs/>
                <w:sz w:val="24"/>
                <w:szCs w:val="24"/>
                <w:lang w:eastAsia="ru-RU"/>
              </w:rPr>
              <w:t>/п</w:t>
            </w:r>
          </w:p>
        </w:tc>
        <w:tc>
          <w:tcPr>
            <w:tcW w:w="308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 xml:space="preserve">Темы </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дисциплины</w:t>
            </w:r>
          </w:p>
        </w:tc>
        <w:tc>
          <w:tcPr>
            <w:tcW w:w="4609"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Форма самостоятельной работы</w:t>
            </w:r>
          </w:p>
        </w:tc>
        <w:tc>
          <w:tcPr>
            <w:tcW w:w="115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Трудоемкость в часах</w:t>
            </w:r>
          </w:p>
        </w:tc>
      </w:tr>
      <w:tr w:rsidR="005B0519" w:rsidRPr="00F15839" w:rsidTr="005534D8">
        <w:trPr>
          <w:trHeight w:val="639"/>
        </w:trPr>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 Творчество А.Ахматовой. Проблематика и поэтика (сб. «Вечер», «Чётки»). </w:t>
            </w:r>
          </w:p>
        </w:tc>
        <w:tc>
          <w:tcPr>
            <w:tcW w:w="4609" w:type="dxa"/>
          </w:tcPr>
          <w:p w:rsidR="005B0519" w:rsidRPr="00F15839" w:rsidRDefault="005B0519" w:rsidP="00F15839">
            <w:pPr>
              <w:spacing w:after="0" w:line="240" w:lineRule="auto"/>
              <w:jc w:val="both"/>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15839">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2. Идейно-художественное своеобразие сборников А.Ахматовой «Подорожник», «</w:t>
            </w:r>
            <w:r w:rsidRPr="00F15839">
              <w:rPr>
                <w:rFonts w:ascii="Times New Roman" w:eastAsia="Times New Roman" w:hAnsi="Times New Roman" w:cs="Times New Roman"/>
                <w:sz w:val="24"/>
                <w:szCs w:val="24"/>
                <w:lang w:val="en-US" w:eastAsia="ru-RU"/>
              </w:rPr>
              <w:t>AnnoDomini</w:t>
            </w:r>
            <w:r w:rsidRPr="00F15839">
              <w:rPr>
                <w:rFonts w:ascii="Times New Roman" w:eastAsia="Times New Roman" w:hAnsi="Times New Roman" w:cs="Times New Roman"/>
                <w:sz w:val="24"/>
                <w:szCs w:val="24"/>
                <w:lang w:eastAsia="ru-RU"/>
              </w:rPr>
              <w:t>».</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Поиск Интерет-ресурсов по теме</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3.</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3. Предвоенные стихи А.А.Ахматовой («Тростник», «Седьмая книга», «Черепки»).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15839">
              <w:rPr>
                <w:rFonts w:ascii="Times New Roman" w:eastAsia="Times New Roman" w:hAnsi="Times New Roman" w:cs="Times New Roman"/>
                <w:sz w:val="24"/>
                <w:szCs w:val="24"/>
                <w:lang w:eastAsia="ru-RU"/>
              </w:rPr>
              <w:t xml:space="preserve">. Подготовка </w:t>
            </w:r>
            <w:proofErr w:type="gramStart"/>
            <w:r w:rsidR="00441681" w:rsidRPr="00F15839">
              <w:rPr>
                <w:rFonts w:ascii="Times New Roman" w:eastAsia="Times New Roman" w:hAnsi="Times New Roman" w:cs="Times New Roman"/>
                <w:color w:val="000000"/>
                <w:sz w:val="24"/>
                <w:szCs w:val="24"/>
                <w:lang w:eastAsia="ru-RU"/>
              </w:rPr>
              <w:t>контрольной</w:t>
            </w:r>
            <w:proofErr w:type="gramEnd"/>
            <w:r w:rsidRPr="00F15839">
              <w:rPr>
                <w:rFonts w:ascii="Times New Roman" w:eastAsia="Times New Roman" w:hAnsi="Times New Roman" w:cs="Times New Roman"/>
                <w:color w:val="000000"/>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4. Анализ одного из стихотворений и одной из поэм А.А.Ахматовой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5. Творческий путь Н.Гумилёва. Проблематика и поэтика. Анализ одного из стихотворений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6. Идейное и художественное своеобразие лирики </w:t>
            </w:r>
            <w:r w:rsidRPr="00F15839">
              <w:rPr>
                <w:rFonts w:ascii="Times New Roman" w:eastAsia="Times New Roman" w:hAnsi="Times New Roman" w:cs="Times New Roman"/>
                <w:sz w:val="24"/>
                <w:szCs w:val="24"/>
                <w:lang w:eastAsia="ru-RU"/>
              </w:rPr>
              <w:lastRenderedPageBreak/>
              <w:t>Н.Клюева. Анализ одного из стихотворений и одной из поэм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7. Творчество М. Цветаевой. Проблематика и поэтика. Анализ одного из стихотворений по выбору студента.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8. Цикл М.И.Цветаевой «Лебединый стан». Идейно-художественные особенности.</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C710F2"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9. 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w:t>
            </w:r>
            <w:proofErr w:type="gramStart"/>
            <w:r w:rsidRPr="00F15839">
              <w:rPr>
                <w:rFonts w:ascii="Times New Roman" w:eastAsia="Times New Roman" w:hAnsi="Times New Roman" w:cs="Times New Roman"/>
                <w:sz w:val="24"/>
                <w:szCs w:val="24"/>
                <w:lang w:eastAsia="ru-RU"/>
              </w:rPr>
              <w:t>Г. Иванов, В. Ходасевич, М. Осоргин, И. Одоевцева, Н. Берберова, Г. Газданов, Саша Чёрный и др.)</w:t>
            </w:r>
            <w:proofErr w:type="gramEnd"/>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10. Роман «Тихий Дон» М.А.Шолохова. История замысла. Споры об авторстве.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11. Трагедия</w:t>
            </w:r>
            <w:proofErr w:type="gramStart"/>
            <w:r w:rsidRPr="00F15839">
              <w:rPr>
                <w:rFonts w:ascii="Times New Roman" w:eastAsia="Times New Roman" w:hAnsi="Times New Roman" w:cs="Times New Roman"/>
                <w:sz w:val="24"/>
                <w:szCs w:val="24"/>
                <w:lang w:eastAsia="ru-RU"/>
              </w:rPr>
              <w:t xml:space="preserve"> П</w:t>
            </w:r>
            <w:proofErr w:type="gramEnd"/>
            <w:r w:rsidRPr="00F15839">
              <w:rPr>
                <w:rFonts w:ascii="Times New Roman" w:eastAsia="Times New Roman" w:hAnsi="Times New Roman" w:cs="Times New Roman"/>
                <w:sz w:val="24"/>
                <w:szCs w:val="24"/>
                <w:lang w:eastAsia="ru-RU"/>
              </w:rPr>
              <w:t xml:space="preserve">ервой мировой войны в романе «Тихий Дон» М.А.Шолохова. Образ Григория Мелехова, поиски третьего пути.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12</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12. Женские характеры в романе «Тихий Дон» М.А.Шолохова.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13. Идейно-художественные особенности поэтического и прозаического наследия О.Мандельштама. Анализ одного из стихотворений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14. Художественное своеобразие лирики </w:t>
            </w:r>
            <w:r w:rsidRPr="00F15839">
              <w:rPr>
                <w:rFonts w:ascii="Times New Roman" w:eastAsia="Times New Roman" w:hAnsi="Times New Roman" w:cs="Times New Roman"/>
                <w:sz w:val="24"/>
                <w:szCs w:val="24"/>
                <w:lang w:eastAsia="ru-RU"/>
              </w:rPr>
              <w:lastRenderedPageBreak/>
              <w:t>Б.Пастернака. Проблематика и поэтика. Анализ одного из стихотворений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Поиск информации в </w:t>
            </w:r>
            <w:r w:rsidRPr="00F15839">
              <w:rPr>
                <w:rFonts w:ascii="Times New Roman" w:eastAsia="Times New Roman" w:hAnsi="Times New Roman" w:cs="Times New Roman"/>
                <w:iCs/>
                <w:sz w:val="24"/>
                <w:szCs w:val="24"/>
                <w:lang w:eastAsia="ru-RU"/>
              </w:rPr>
              <w:lastRenderedPageBreak/>
              <w:t xml:space="preserve">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15</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15. Идейно-художественные особенности романа-антиутопии «Мы» Е.И.Замятина.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16. «Лето Господне» И.С. Шмелёва как энциклопедия русской жизни. Проблематика и поэтика.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17. Тема революции и гражданской войны в литературе 10-20-х гг. Идейно-нравственные искания героя в «Ледяном походе (с Корниловым)» Р.</w:t>
            </w:r>
            <w:proofErr w:type="gramStart"/>
            <w:r w:rsidRPr="00F15839">
              <w:rPr>
                <w:rFonts w:ascii="Times New Roman" w:eastAsia="Times New Roman" w:hAnsi="Times New Roman" w:cs="Times New Roman"/>
                <w:sz w:val="24"/>
                <w:szCs w:val="24"/>
                <w:lang w:eastAsia="ru-RU"/>
              </w:rPr>
              <w:t>Гуля</w:t>
            </w:r>
            <w:proofErr w:type="gramEnd"/>
            <w:r w:rsidRPr="00F15839">
              <w:rPr>
                <w:rFonts w:ascii="Times New Roman" w:eastAsia="Times New Roman" w:hAnsi="Times New Roman" w:cs="Times New Roman"/>
                <w:sz w:val="24"/>
                <w:szCs w:val="24"/>
                <w:lang w:eastAsia="ru-RU"/>
              </w:rPr>
              <w:t>.</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18. Духовно-нравственный выбор личности в романе А.Толстого «Хождение по мукам».</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19. Личность и время в романе М.Булгакова «Белая гвардия».</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bl>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Итого: 38 часов</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Формы самостоятельной работы:</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 xml:space="preserve">«Отечественная литература </w:t>
      </w:r>
      <w:r w:rsidRPr="00F15839">
        <w:rPr>
          <w:rFonts w:ascii="Times New Roman" w:eastAsia="Times New Roman" w:hAnsi="Times New Roman" w:cs="Times New Roman"/>
          <w:b/>
          <w:bCs/>
          <w:iCs/>
          <w:sz w:val="24"/>
          <w:szCs w:val="24"/>
          <w:lang w:val="en-US" w:eastAsia="ru-RU"/>
        </w:rPr>
        <w:t>XX</w:t>
      </w:r>
      <w:r w:rsidRPr="00F15839">
        <w:rPr>
          <w:rFonts w:ascii="Times New Roman" w:eastAsia="Times New Roman" w:hAnsi="Times New Roman" w:cs="Times New Roman"/>
          <w:b/>
          <w:bCs/>
          <w:iCs/>
          <w:sz w:val="24"/>
          <w:szCs w:val="24"/>
          <w:lang w:eastAsia="ru-RU"/>
        </w:rPr>
        <w:t xml:space="preserve"> века (вторая половина)»</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5 семестр</w:t>
      </w:r>
    </w:p>
    <w:p w:rsidR="005B0519" w:rsidRPr="00F15839" w:rsidRDefault="005B0519" w:rsidP="00F15839">
      <w:pPr>
        <w:tabs>
          <w:tab w:val="right" w:leader="underscore" w:pos="8505"/>
        </w:tabs>
        <w:spacing w:after="0" w:line="240" w:lineRule="auto"/>
        <w:jc w:val="center"/>
        <w:rPr>
          <w:rFonts w:ascii="Times New Roman" w:eastAsia="Times New Roman" w:hAnsi="Times New Roman" w:cs="Times New Roman"/>
          <w:b/>
          <w:bCs/>
          <w:iCs/>
          <w:sz w:val="24"/>
          <w:szCs w:val="24"/>
          <w:lang w:eastAsia="ru-RU"/>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
        <w:gridCol w:w="3087"/>
        <w:gridCol w:w="4609"/>
        <w:gridCol w:w="1157"/>
      </w:tblGrid>
      <w:tr w:rsidR="005B0519" w:rsidRPr="00F15839" w:rsidTr="005534D8">
        <w:tc>
          <w:tcPr>
            <w:tcW w:w="634"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proofErr w:type="gramStart"/>
            <w:r w:rsidRPr="00F15839">
              <w:rPr>
                <w:rFonts w:ascii="Times New Roman" w:eastAsia="Times New Roman" w:hAnsi="Times New Roman" w:cs="Times New Roman"/>
                <w:b/>
                <w:i/>
                <w:iCs/>
                <w:sz w:val="24"/>
                <w:szCs w:val="24"/>
                <w:lang w:eastAsia="ru-RU"/>
              </w:rPr>
              <w:t>п</w:t>
            </w:r>
            <w:proofErr w:type="gramEnd"/>
            <w:r w:rsidRPr="00F15839">
              <w:rPr>
                <w:rFonts w:ascii="Times New Roman" w:eastAsia="Times New Roman" w:hAnsi="Times New Roman" w:cs="Times New Roman"/>
                <w:b/>
                <w:i/>
                <w:iCs/>
                <w:sz w:val="24"/>
                <w:szCs w:val="24"/>
                <w:lang w:eastAsia="ru-RU"/>
              </w:rPr>
              <w:t>/п</w:t>
            </w:r>
          </w:p>
        </w:tc>
        <w:tc>
          <w:tcPr>
            <w:tcW w:w="308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 xml:space="preserve">Темы </w:t>
            </w:r>
          </w:p>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дисциплины</w:t>
            </w:r>
          </w:p>
        </w:tc>
        <w:tc>
          <w:tcPr>
            <w:tcW w:w="4609"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Форма самостоятельной работы</w:t>
            </w:r>
          </w:p>
        </w:tc>
        <w:tc>
          <w:tcPr>
            <w:tcW w:w="1157" w:type="dxa"/>
          </w:tcPr>
          <w:p w:rsidR="005B0519" w:rsidRPr="00F15839" w:rsidRDefault="005B0519" w:rsidP="00F15839">
            <w:pPr>
              <w:spacing w:after="0" w:line="240" w:lineRule="auto"/>
              <w:jc w:val="center"/>
              <w:rPr>
                <w:rFonts w:ascii="Times New Roman" w:eastAsia="Times New Roman" w:hAnsi="Times New Roman" w:cs="Times New Roman"/>
                <w:b/>
                <w:i/>
                <w:iCs/>
                <w:sz w:val="24"/>
                <w:szCs w:val="24"/>
                <w:lang w:eastAsia="ru-RU"/>
              </w:rPr>
            </w:pPr>
            <w:r w:rsidRPr="00F15839">
              <w:rPr>
                <w:rFonts w:ascii="Times New Roman" w:eastAsia="Times New Roman" w:hAnsi="Times New Roman" w:cs="Times New Roman"/>
                <w:b/>
                <w:i/>
                <w:iCs/>
                <w:sz w:val="24"/>
                <w:szCs w:val="24"/>
                <w:lang w:eastAsia="ru-RU"/>
              </w:rPr>
              <w:t>Трудоемкость в часах</w:t>
            </w:r>
          </w:p>
        </w:tc>
      </w:tr>
      <w:tr w:rsidR="005B0519" w:rsidRPr="00F15839" w:rsidTr="005534D8">
        <w:trPr>
          <w:trHeight w:val="639"/>
        </w:trPr>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ТЕМА 1.</w:t>
            </w:r>
            <w:r w:rsidRPr="00F15839">
              <w:rPr>
                <w:rFonts w:ascii="Times New Roman" w:eastAsia="Times New Roman" w:hAnsi="Times New Roman" w:cs="Times New Roman"/>
                <w:bCs/>
                <w:sz w:val="24"/>
                <w:szCs w:val="24"/>
                <w:lang w:eastAsia="ru-RU"/>
              </w:rPr>
              <w:t xml:space="preserve"> Основные тенденции современной поэзии. Проблематика и художественные особенности творчества нескольких авторов (по выбору студента).</w:t>
            </w:r>
          </w:p>
        </w:tc>
        <w:tc>
          <w:tcPr>
            <w:tcW w:w="4609" w:type="dxa"/>
          </w:tcPr>
          <w:p w:rsidR="005B0519" w:rsidRPr="00F15839" w:rsidRDefault="005B0519" w:rsidP="00F15839">
            <w:pPr>
              <w:spacing w:after="0" w:line="240" w:lineRule="auto"/>
              <w:jc w:val="both"/>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Анализ и конспектирование основной и дополнительной литературы, предлагаемой к изучению темы.</w:t>
            </w:r>
            <w:r w:rsidRPr="00F15839">
              <w:rPr>
                <w:rFonts w:ascii="Times New Roman" w:eastAsia="Times New Roman" w:hAnsi="Times New Roman" w:cs="Times New Roman"/>
                <w:color w:val="000000"/>
                <w:sz w:val="24"/>
                <w:szCs w:val="24"/>
                <w:lang w:eastAsia="ru-RU"/>
              </w:rPr>
              <w:t xml:space="preserve">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2. </w:t>
            </w:r>
            <w:r w:rsidRPr="00F15839">
              <w:rPr>
                <w:rFonts w:ascii="Times New Roman" w:eastAsia="Times New Roman" w:hAnsi="Times New Roman" w:cs="Times New Roman"/>
                <w:bCs/>
                <w:sz w:val="24"/>
                <w:szCs w:val="24"/>
                <w:lang w:eastAsia="ru-RU"/>
              </w:rPr>
              <w:t xml:space="preserve">Творческий путь Ф.А. Абрамова. </w:t>
            </w:r>
            <w:r w:rsidRPr="00F15839">
              <w:rPr>
                <w:rFonts w:ascii="Times New Roman" w:eastAsia="Times New Roman" w:hAnsi="Times New Roman" w:cs="Times New Roman"/>
                <w:bCs/>
                <w:sz w:val="24"/>
                <w:szCs w:val="24"/>
                <w:lang w:eastAsia="ru-RU"/>
              </w:rPr>
              <w:lastRenderedPageBreak/>
              <w:t>Проблематика и поэтика творчества.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Поиск Интерет-ресурсов по теме</w:t>
            </w:r>
            <w:r w:rsidRPr="00F15839">
              <w:rPr>
                <w:rFonts w:ascii="Times New Roman" w:eastAsia="Times New Roman" w:hAnsi="Times New Roman" w:cs="Times New Roman"/>
                <w:sz w:val="24"/>
                <w:szCs w:val="24"/>
                <w:lang w:eastAsia="ru-RU"/>
              </w:rPr>
              <w:t xml:space="preserve">. </w:t>
            </w:r>
            <w:r w:rsidRPr="00F15839">
              <w:rPr>
                <w:rFonts w:ascii="Times New Roman" w:eastAsia="Times New Roman" w:hAnsi="Times New Roman" w:cs="Times New Roman"/>
                <w:color w:val="000000"/>
                <w:sz w:val="24"/>
                <w:szCs w:val="24"/>
                <w:lang w:eastAsia="ru-RU"/>
              </w:rPr>
              <w:t>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3. </w:t>
            </w:r>
            <w:r w:rsidRPr="00F15839">
              <w:rPr>
                <w:rFonts w:ascii="Times New Roman" w:eastAsia="Times New Roman" w:hAnsi="Times New Roman" w:cs="Times New Roman"/>
                <w:bCs/>
                <w:sz w:val="24"/>
                <w:szCs w:val="24"/>
                <w:lang w:eastAsia="ru-RU"/>
              </w:rPr>
              <w:t>Творческий путь А.Н. Арбузова. Проблематика и поэтика одной пьесы (по выбору).</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по теме</w:t>
            </w:r>
            <w:r w:rsidRPr="00F15839">
              <w:rPr>
                <w:rFonts w:ascii="Times New Roman" w:eastAsia="Times New Roman" w:hAnsi="Times New Roman" w:cs="Times New Roman"/>
                <w:sz w:val="24"/>
                <w:szCs w:val="24"/>
                <w:lang w:eastAsia="ru-RU"/>
              </w:rPr>
              <w:t xml:space="preserve">. Подготовка </w:t>
            </w:r>
            <w:proofErr w:type="gramStart"/>
            <w:r w:rsidR="00441681" w:rsidRPr="00F15839">
              <w:rPr>
                <w:rFonts w:ascii="Times New Roman" w:eastAsia="Times New Roman" w:hAnsi="Times New Roman" w:cs="Times New Roman"/>
                <w:color w:val="000000"/>
                <w:sz w:val="24"/>
                <w:szCs w:val="24"/>
                <w:lang w:eastAsia="ru-RU"/>
              </w:rPr>
              <w:t>контрольной</w:t>
            </w:r>
            <w:proofErr w:type="gramEnd"/>
            <w:r w:rsidRPr="00F15839">
              <w:rPr>
                <w:rFonts w:ascii="Times New Roman" w:eastAsia="Times New Roman" w:hAnsi="Times New Roman" w:cs="Times New Roman"/>
                <w:color w:val="000000"/>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4.</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4. </w:t>
            </w:r>
            <w:r w:rsidRPr="00F15839">
              <w:rPr>
                <w:rFonts w:ascii="Times New Roman" w:eastAsia="Times New Roman" w:hAnsi="Times New Roman" w:cs="Times New Roman"/>
                <w:bCs/>
                <w:sz w:val="24"/>
                <w:szCs w:val="24"/>
                <w:lang w:eastAsia="ru-RU"/>
              </w:rPr>
              <w:t>Творческий путь В.С. Розова. Идейно-художественные особенности одного драматургического произведения (по выбору).</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5. Основные этапы творческого пути А.И. Солженицына.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6.</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6. Идейно-художественное своеобразие малой прозы А.И.Солженицына («Матрёнин двор»).</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7. Идейно-художественное своеобразие малой прозы А.И.Солженицына («Один день Ивана Денисовича»).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8.</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8. </w:t>
            </w:r>
            <w:r w:rsidRPr="00F15839">
              <w:rPr>
                <w:rFonts w:ascii="Times New Roman" w:eastAsia="Times New Roman" w:hAnsi="Times New Roman" w:cs="Times New Roman"/>
                <w:bCs/>
                <w:sz w:val="24"/>
                <w:szCs w:val="24"/>
                <w:lang w:eastAsia="ru-RU"/>
              </w:rPr>
              <w:t>«Эстрадная лирика»: А.Вознесенский, Е.Евтушенко, Б.Ахмадулина, Р.Рождественский и др. Идейно-художественные особенности творчества одного из авторов.</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9.</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9. </w:t>
            </w:r>
            <w:r w:rsidRPr="00F15839">
              <w:rPr>
                <w:rFonts w:ascii="Times New Roman" w:eastAsia="Times New Roman" w:hAnsi="Times New Roman" w:cs="Times New Roman"/>
                <w:bCs/>
                <w:sz w:val="24"/>
                <w:szCs w:val="24"/>
                <w:lang w:eastAsia="ru-RU"/>
              </w:rPr>
              <w:t>Творческий путь Е.И. Носова. Проблематика и поэтика творчества писателя.</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w:t>
            </w:r>
          </w:p>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10.</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10. «Бесконечный тупик» Д.Е. Галковского как воплощение поэтики постмодернизма. Образ главного героя. Особенности композиции романа. Проблема одиночества. Традиции В.В. </w:t>
            </w:r>
            <w:proofErr w:type="gramStart"/>
            <w:r w:rsidRPr="00F15839">
              <w:rPr>
                <w:rFonts w:ascii="Times New Roman" w:eastAsia="Times New Roman" w:hAnsi="Times New Roman" w:cs="Times New Roman"/>
                <w:sz w:val="24"/>
                <w:szCs w:val="24"/>
                <w:lang w:eastAsia="ru-RU"/>
              </w:rPr>
              <w:t>Розанова</w:t>
            </w:r>
            <w:proofErr w:type="gramEnd"/>
            <w:r w:rsidRPr="00F15839">
              <w:rPr>
                <w:rFonts w:ascii="Times New Roman" w:eastAsia="Times New Roman" w:hAnsi="Times New Roman" w:cs="Times New Roman"/>
                <w:sz w:val="24"/>
                <w:szCs w:val="24"/>
                <w:lang w:eastAsia="ru-RU"/>
              </w:rPr>
              <w:t>.</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доклада и презентации. </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11</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11. Творческий путь Ю.В. Бондарева. Идейно-</w:t>
            </w:r>
            <w:r w:rsidRPr="00F15839">
              <w:rPr>
                <w:rFonts w:ascii="Times New Roman" w:eastAsia="Times New Roman" w:hAnsi="Times New Roman" w:cs="Times New Roman"/>
                <w:sz w:val="24"/>
                <w:szCs w:val="24"/>
                <w:lang w:eastAsia="ru-RU"/>
              </w:rPr>
              <w:lastRenderedPageBreak/>
              <w:t>художественные особенности творчества писателя.</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lastRenderedPageBreak/>
              <w:t xml:space="preserve">Работа с учебно-методической и научной литературой. Подготовка доклада и </w:t>
            </w:r>
            <w:r w:rsidRPr="00F15839">
              <w:rPr>
                <w:rFonts w:ascii="Times New Roman" w:eastAsia="Times New Roman" w:hAnsi="Times New Roman" w:cs="Times New Roman"/>
                <w:iCs/>
                <w:sz w:val="24"/>
                <w:szCs w:val="24"/>
                <w:lang w:eastAsia="ru-RU"/>
              </w:rPr>
              <w:lastRenderedPageBreak/>
              <w:t>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12</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12. </w:t>
            </w:r>
            <w:r w:rsidRPr="00F15839">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ТЕМА 13. Идейно-художественные особенности трёх рассказов В.М.Шукшина по выбору студента.</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доклада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14</w:t>
            </w:r>
          </w:p>
        </w:tc>
        <w:tc>
          <w:tcPr>
            <w:tcW w:w="3087" w:type="dxa"/>
          </w:tcPr>
          <w:p w:rsidR="005B0519" w:rsidRPr="00F15839" w:rsidRDefault="005B0519" w:rsidP="00F15839">
            <w:pPr>
              <w:spacing w:after="0" w:line="240" w:lineRule="auto"/>
              <w:rPr>
                <w:rFonts w:ascii="Times New Roman" w:eastAsia="Times New Roman" w:hAnsi="Times New Roman" w:cs="Times New Roman"/>
                <w:bCs/>
                <w:sz w:val="24"/>
                <w:szCs w:val="24"/>
                <w:lang w:eastAsia="ru-RU"/>
              </w:rPr>
            </w:pPr>
            <w:r w:rsidRPr="00F15839">
              <w:rPr>
                <w:rFonts w:ascii="Times New Roman" w:eastAsia="Times New Roman" w:hAnsi="Times New Roman" w:cs="Times New Roman"/>
                <w:sz w:val="24"/>
                <w:szCs w:val="24"/>
                <w:lang w:eastAsia="ru-RU"/>
              </w:rPr>
              <w:t xml:space="preserve">ТЕМА 14. </w:t>
            </w:r>
            <w:r w:rsidRPr="00F15839">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15</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15. Судьбы традиционной реалистической прозы.</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Работа с учебно-методической и научной литературой. Поиск информации в Интернете по заданной теме. Подготовка </w:t>
            </w:r>
            <w:proofErr w:type="gramStart"/>
            <w:r w:rsidR="00441681" w:rsidRPr="00F15839">
              <w:rPr>
                <w:rFonts w:ascii="Times New Roman" w:eastAsia="Times New Roman" w:hAnsi="Times New Roman" w:cs="Times New Roman"/>
                <w:iCs/>
                <w:sz w:val="24"/>
                <w:szCs w:val="24"/>
                <w:lang w:eastAsia="ru-RU"/>
              </w:rPr>
              <w:t>контрольной</w:t>
            </w:r>
            <w:proofErr w:type="gramEnd"/>
            <w:r w:rsidRPr="00F15839">
              <w:rPr>
                <w:rFonts w:ascii="Times New Roman" w:eastAsia="Times New Roman" w:hAnsi="Times New Roman" w:cs="Times New Roman"/>
                <w:iCs/>
                <w:sz w:val="24"/>
                <w:szCs w:val="24"/>
                <w:lang w:eastAsia="ru-RU"/>
              </w:rPr>
              <w:t>.</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16.</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16. Современный литературный процесс (90-е – 2000-е гг.). </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доклада и презентации</w:t>
            </w:r>
            <w:r w:rsidRPr="00F15839">
              <w:rPr>
                <w:rFonts w:ascii="Times New Roman" w:eastAsia="Times New Roman" w:hAnsi="Times New Roman" w:cs="Times New Roman"/>
                <w:sz w:val="24"/>
                <w:szCs w:val="24"/>
                <w:lang w:eastAsia="ru-RU"/>
              </w:rPr>
              <w:t xml:space="preserve">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17.</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17. Идейно-художественные особенности творчества одного из современных прозаиков, развивающих классические традиции (В.Г. Галактионова, П. Краснов, Л. Сычева, Н.Смирнов, А.Котов  и др.).</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 xml:space="preserve">Поиск информации в Интернете по заданной теме. Подготовка </w:t>
            </w:r>
            <w:r w:rsidR="00441681" w:rsidRPr="00F15839">
              <w:rPr>
                <w:rFonts w:ascii="Times New Roman" w:eastAsia="Times New Roman" w:hAnsi="Times New Roman" w:cs="Times New Roman"/>
                <w:iCs/>
                <w:sz w:val="24"/>
                <w:szCs w:val="24"/>
                <w:lang w:eastAsia="ru-RU"/>
              </w:rPr>
              <w:t>контрольной</w:t>
            </w:r>
            <w:r w:rsidRPr="00F15839">
              <w:rPr>
                <w:rFonts w:ascii="Times New Roman" w:eastAsia="Times New Roman" w:hAnsi="Times New Roman" w:cs="Times New Roman"/>
                <w:iCs/>
                <w:sz w:val="24"/>
                <w:szCs w:val="24"/>
                <w:lang w:eastAsia="ru-RU"/>
              </w:rPr>
              <w:t xml:space="preserve"> и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18.</w:t>
            </w:r>
          </w:p>
        </w:tc>
        <w:tc>
          <w:tcPr>
            <w:tcW w:w="3087" w:type="dxa"/>
          </w:tcPr>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ТЕМА 18. </w:t>
            </w:r>
            <w:r w:rsidRPr="00F15839">
              <w:rPr>
                <w:rFonts w:ascii="Times New Roman" w:eastAsia="Times New Roman" w:hAnsi="Times New Roman" w:cs="Times New Roman"/>
                <w:bCs/>
                <w:sz w:val="24"/>
                <w:szCs w:val="24"/>
                <w:lang w:eastAsia="ru-RU"/>
              </w:rPr>
              <w:t>Идейно-художественные особенности одного из произведений современной литературы о локальных войнах.</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Поиск информации в Интернете по заданной теме. Подготовка презентации.</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r w:rsidR="005B0519" w:rsidRPr="00F15839" w:rsidTr="005534D8">
        <w:tc>
          <w:tcPr>
            <w:tcW w:w="634" w:type="dxa"/>
          </w:tcPr>
          <w:p w:rsidR="005B0519" w:rsidRPr="00F15839" w:rsidRDefault="005B0519" w:rsidP="00F15839">
            <w:pPr>
              <w:tabs>
                <w:tab w:val="left" w:pos="708"/>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19.</w:t>
            </w:r>
          </w:p>
        </w:tc>
        <w:tc>
          <w:tcPr>
            <w:tcW w:w="3087" w:type="dxa"/>
          </w:tcPr>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ТЕМА 19. Современный литературный процесс в «толстых» литературных журналах и интернет-изданиях (анализ периодики по выбору студента).</w:t>
            </w:r>
          </w:p>
        </w:tc>
        <w:tc>
          <w:tcPr>
            <w:tcW w:w="4609" w:type="dxa"/>
          </w:tcPr>
          <w:p w:rsidR="005B0519" w:rsidRPr="00F15839" w:rsidRDefault="005B0519" w:rsidP="00F15839">
            <w:pPr>
              <w:spacing w:after="0" w:line="240" w:lineRule="auto"/>
              <w:rPr>
                <w:rFonts w:ascii="Times New Roman" w:eastAsia="Times New Roman" w:hAnsi="Times New Roman" w:cs="Times New Roman"/>
                <w:iCs/>
                <w:sz w:val="24"/>
                <w:szCs w:val="24"/>
                <w:lang w:eastAsia="ru-RU"/>
              </w:rPr>
            </w:pPr>
            <w:r w:rsidRPr="00F15839">
              <w:rPr>
                <w:rFonts w:ascii="Times New Roman" w:eastAsia="Times New Roman" w:hAnsi="Times New Roman" w:cs="Times New Roman"/>
                <w:iCs/>
                <w:sz w:val="24"/>
                <w:szCs w:val="24"/>
                <w:lang w:eastAsia="ru-RU"/>
              </w:rPr>
              <w:t>Работа с учебно-методической и научной литературой. Подготовка эссе по теме.</w:t>
            </w:r>
          </w:p>
        </w:tc>
        <w:tc>
          <w:tcPr>
            <w:tcW w:w="1157" w:type="dxa"/>
            <w:vAlign w:val="center"/>
          </w:tcPr>
          <w:p w:rsidR="005B0519" w:rsidRPr="00F15839" w:rsidRDefault="005B0519" w:rsidP="00F15839">
            <w:pPr>
              <w:tabs>
                <w:tab w:val="left" w:pos="708"/>
              </w:tabs>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w:t>
            </w:r>
          </w:p>
        </w:tc>
      </w:tr>
    </w:tbl>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Итого: 38 часов</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Всего СРС по «Отечественной литературе» — 152 ч.</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
          <w:bCs/>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bCs/>
          <w:i/>
          <w:sz w:val="24"/>
          <w:szCs w:val="24"/>
          <w:lang w:eastAsia="ru-RU"/>
        </w:rPr>
      </w:pPr>
      <w:r w:rsidRPr="00F15839">
        <w:rPr>
          <w:rFonts w:ascii="Times New Roman" w:eastAsia="Times New Roman" w:hAnsi="Times New Roman" w:cs="Times New Roman"/>
          <w:b/>
          <w:bCs/>
          <w:i/>
          <w:sz w:val="24"/>
          <w:szCs w:val="24"/>
          <w:lang w:eastAsia="ru-RU"/>
        </w:rPr>
        <w:t>Организация СРС</w:t>
      </w:r>
    </w:p>
    <w:p w:rsidR="005B0519" w:rsidRPr="00F15839" w:rsidRDefault="005B0519" w:rsidP="00F15839">
      <w:pPr>
        <w:spacing w:after="0" w:line="240" w:lineRule="auto"/>
        <w:jc w:val="center"/>
        <w:rPr>
          <w:rFonts w:ascii="Times New Roman" w:eastAsia="Times New Roman" w:hAnsi="Times New Roman" w:cs="Times New Roman"/>
          <w:b/>
          <w:bCs/>
          <w:i/>
          <w:sz w:val="24"/>
          <w:szCs w:val="24"/>
          <w:lang w:eastAsia="ru-RU"/>
        </w:rPr>
      </w:pP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rsidR="005B0519" w:rsidRPr="00F15839" w:rsidRDefault="005B0519" w:rsidP="00F15839">
      <w:pPr>
        <w:numPr>
          <w:ilvl w:val="0"/>
          <w:numId w:val="68"/>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b/>
          <w:sz w:val="24"/>
          <w:szCs w:val="24"/>
          <w:lang w:eastAsia="ru-RU"/>
        </w:rPr>
        <w:t>подготовительный</w:t>
      </w:r>
      <w:proofErr w:type="gramEnd"/>
      <w:r w:rsidRPr="00F15839">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rsidR="005B0519" w:rsidRPr="00F15839" w:rsidRDefault="005B0519" w:rsidP="00F15839">
      <w:pPr>
        <w:numPr>
          <w:ilvl w:val="0"/>
          <w:numId w:val="68"/>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b/>
          <w:sz w:val="24"/>
          <w:szCs w:val="24"/>
          <w:lang w:eastAsia="ru-RU"/>
        </w:rPr>
        <w:t>основной</w:t>
      </w:r>
      <w:r w:rsidRPr="00F15839">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roofErr w:type="gramEnd"/>
    </w:p>
    <w:p w:rsidR="005B0519" w:rsidRPr="00F15839" w:rsidRDefault="005B0519" w:rsidP="00F15839">
      <w:pPr>
        <w:numPr>
          <w:ilvl w:val="0"/>
          <w:numId w:val="68"/>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 xml:space="preserve">заключительный </w:t>
      </w:r>
      <w:r w:rsidRPr="00F15839">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5B0519" w:rsidRPr="00F15839" w:rsidRDefault="005B0519" w:rsidP="00F15839">
      <w:pPr>
        <w:numPr>
          <w:ilvl w:val="0"/>
          <w:numId w:val="68"/>
        </w:numPr>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rsidR="005B0519" w:rsidRPr="00F15839" w:rsidRDefault="005B0519" w:rsidP="00F15839">
      <w:pPr>
        <w:numPr>
          <w:ilvl w:val="0"/>
          <w:numId w:val="68"/>
        </w:numPr>
        <w:autoSpaceDE w:val="0"/>
        <w:autoSpaceDN w:val="0"/>
        <w:adjustRightInd w:val="0"/>
        <w:spacing w:after="0" w:line="240" w:lineRule="auto"/>
        <w:ind w:left="0" w:firstLine="567"/>
        <w:contextualSpacing/>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p>
    <w:p w:rsidR="005B0519" w:rsidRPr="00F15839" w:rsidRDefault="005B0519" w:rsidP="00F15839">
      <w:pPr>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
          <w:bCs/>
          <w:iCs/>
          <w:sz w:val="24"/>
          <w:szCs w:val="24"/>
          <w:lang w:eastAsia="ru-RU"/>
        </w:rPr>
        <w:t>Контроль выполнения самостоятельной работы</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Cs/>
          <w:iCs/>
          <w:sz w:val="24"/>
          <w:szCs w:val="24"/>
          <w:lang w:eastAsia="ru-RU"/>
        </w:rPr>
      </w:pP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F15839">
        <w:rPr>
          <w:rFonts w:ascii="Times New Roman" w:eastAsia="Times New Roman" w:hAnsi="Times New Roman" w:cs="Times New Roman"/>
          <w:bCs/>
          <w:iCs/>
          <w:sz w:val="24"/>
          <w:szCs w:val="24"/>
          <w:lang w:eastAsia="ru-RU"/>
        </w:rPr>
        <w:t>Результаты самостоятельной работы оцениваются и учитываются в ходе текущей, промежуточной аттестации студента по изучаемой дисциплине.</w:t>
      </w:r>
    </w:p>
    <w:p w:rsidR="005B0519" w:rsidRPr="00F15839" w:rsidRDefault="005B0519" w:rsidP="00F15839">
      <w:pPr>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F15839">
        <w:rPr>
          <w:rFonts w:ascii="Times New Roman" w:eastAsia="Times New Roman" w:hAnsi="Times New Roman" w:cs="Times New Roman"/>
          <w:bCs/>
          <w:iCs/>
          <w:sz w:val="24"/>
          <w:szCs w:val="24"/>
          <w:lang w:eastAsia="ru-RU"/>
        </w:rPr>
        <w:t xml:space="preserve">Форма оценки результатов работы по изучаемой дисциплине может быть различна (по усмотрению преподавателя). </w:t>
      </w:r>
    </w:p>
    <w:p w:rsidR="005B0519" w:rsidRPr="00F15839" w:rsidRDefault="005B0519" w:rsidP="00F15839">
      <w:pPr>
        <w:autoSpaceDE w:val="0"/>
        <w:autoSpaceDN w:val="0"/>
        <w:adjustRightInd w:val="0"/>
        <w:spacing w:after="0" w:line="240" w:lineRule="auto"/>
        <w:rPr>
          <w:rFonts w:ascii="Times New Roman" w:eastAsia="Times New Roman" w:hAnsi="Times New Roman" w:cs="Times New Roman"/>
          <w:bCs/>
          <w:iCs/>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Методические рекомендации для студентов</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по отдельным формам самостоятельной работы</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b/>
          <w:i/>
          <w:sz w:val="24"/>
          <w:szCs w:val="24"/>
          <w:lang w:eastAsia="ru-RU"/>
        </w:rPr>
      </w:pPr>
      <w:r w:rsidRPr="00F15839">
        <w:rPr>
          <w:rFonts w:ascii="Times New Roman" w:eastAsia="Times New Roman" w:hAnsi="Times New Roman" w:cs="Times New Roman"/>
          <w:sz w:val="24"/>
          <w:szCs w:val="24"/>
          <w:lang w:eastAsia="ru-RU"/>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Работа с учебной литературой</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Правильный подбор учебной литературы рекомендуется преподавателем, читающим лекционный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 xml:space="preserve">. Необходимая литература указана в методических разработках по </w:t>
      </w:r>
      <w:proofErr w:type="gramStart"/>
      <w:r w:rsidRPr="00F15839">
        <w:rPr>
          <w:rFonts w:ascii="Times New Roman" w:eastAsia="Times New Roman" w:hAnsi="Times New Roman" w:cs="Times New Roman"/>
          <w:sz w:val="24"/>
          <w:szCs w:val="24"/>
          <w:lang w:eastAsia="ru-RU"/>
        </w:rPr>
        <w:t>данному</w:t>
      </w:r>
      <w:proofErr w:type="gramEnd"/>
      <w:r w:rsidRPr="00F15839">
        <w:rPr>
          <w:rFonts w:ascii="Times New Roman" w:eastAsia="Times New Roman" w:hAnsi="Times New Roman" w:cs="Times New Roman"/>
          <w:sz w:val="24"/>
          <w:szCs w:val="24"/>
          <w:lang w:eastAsia="ru-RU"/>
        </w:rPr>
        <w:t xml:space="preserve">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у.</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Особое внимание следует обратить на </w:t>
      </w:r>
      <w:r w:rsidRPr="00F15839">
        <w:rPr>
          <w:rFonts w:ascii="Times New Roman" w:eastAsia="Times New Roman" w:hAnsi="Times New Roman" w:cs="Times New Roman"/>
          <w:sz w:val="24"/>
          <w:szCs w:val="24"/>
          <w:u w:val="single"/>
          <w:lang w:eastAsia="ru-RU"/>
        </w:rPr>
        <w:t xml:space="preserve">определение основных понятий </w:t>
      </w:r>
      <w:r w:rsidR="003907F7">
        <w:rPr>
          <w:rFonts w:ascii="Times New Roman" w:eastAsia="Times New Roman" w:hAnsi="Times New Roman" w:cs="Times New Roman"/>
          <w:sz w:val="24"/>
          <w:szCs w:val="24"/>
          <w:u w:val="single"/>
          <w:lang w:eastAsia="ru-RU"/>
        </w:rPr>
        <w:t>дисциплина</w:t>
      </w:r>
      <w:r w:rsidRPr="00F15839">
        <w:rPr>
          <w:rFonts w:ascii="Times New Roman" w:eastAsia="Times New Roman" w:hAnsi="Times New Roman" w:cs="Times New Roman"/>
          <w:sz w:val="24"/>
          <w:szCs w:val="24"/>
          <w:u w:val="single"/>
          <w:lang w:eastAsia="ru-RU"/>
        </w:rPr>
        <w:t>а</w:t>
      </w:r>
      <w:r w:rsidRPr="00F15839">
        <w:rPr>
          <w:rFonts w:ascii="Times New Roman" w:eastAsia="Times New Roman" w:hAnsi="Times New Roman" w:cs="Times New Roman"/>
          <w:sz w:val="24"/>
          <w:szCs w:val="24"/>
          <w:lang w:eastAsia="ru-RU"/>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F15839">
        <w:rPr>
          <w:rFonts w:ascii="Times New Roman" w:eastAsia="Times New Roman" w:hAnsi="Times New Roman" w:cs="Times New Roman"/>
          <w:sz w:val="24"/>
          <w:szCs w:val="24"/>
          <w:u w:val="single"/>
          <w:lang w:eastAsia="ru-RU"/>
        </w:rPr>
        <w:t>опорные конспекты</w:t>
      </w:r>
      <w:r w:rsidRPr="00F15839">
        <w:rPr>
          <w:rFonts w:ascii="Times New Roman" w:eastAsia="Times New Roman" w:hAnsi="Times New Roman" w:cs="Times New Roman"/>
          <w:sz w:val="24"/>
          <w:szCs w:val="24"/>
          <w:lang w:eastAsia="ru-RU"/>
        </w:rPr>
        <w:t xml:space="preserve">. При изучении материала по учебнику полезно в тетради (на специально отведенных полях) </w:t>
      </w:r>
      <w:r w:rsidRPr="00F15839">
        <w:rPr>
          <w:rFonts w:ascii="Times New Roman" w:eastAsia="Times New Roman" w:hAnsi="Times New Roman" w:cs="Times New Roman"/>
          <w:sz w:val="24"/>
          <w:szCs w:val="24"/>
          <w:u w:val="single"/>
          <w:lang w:eastAsia="ru-RU"/>
        </w:rPr>
        <w:t>дополнять конспект лекций</w:t>
      </w:r>
      <w:r w:rsidRPr="00F15839">
        <w:rPr>
          <w:rFonts w:ascii="Times New Roman" w:eastAsia="Times New Roman" w:hAnsi="Times New Roman" w:cs="Times New Roman"/>
          <w:sz w:val="24"/>
          <w:szCs w:val="24"/>
          <w:lang w:eastAsia="ru-RU"/>
        </w:rPr>
        <w:t>. Там же следует отмечать вопросы, выделенные студентом для консультации с преподавателем.</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Опыт показывает, что многим студентам помогает </w:t>
      </w:r>
      <w:r w:rsidRPr="00F15839">
        <w:rPr>
          <w:rFonts w:ascii="Times New Roman" w:eastAsia="Times New Roman" w:hAnsi="Times New Roman" w:cs="Times New Roman"/>
          <w:sz w:val="24"/>
          <w:szCs w:val="24"/>
          <w:u w:val="single"/>
          <w:lang w:eastAsia="ru-RU"/>
        </w:rPr>
        <w:t>составление листа опорных сигналов</w:t>
      </w:r>
      <w:r w:rsidRPr="00F15839">
        <w:rPr>
          <w:rFonts w:ascii="Times New Roman" w:eastAsia="Times New Roman" w:hAnsi="Times New Roman" w:cs="Times New Roman"/>
          <w:sz w:val="24"/>
          <w:szCs w:val="24"/>
          <w:lang w:eastAsia="ru-RU"/>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Различают два вида чтения: </w:t>
      </w:r>
      <w:r w:rsidRPr="00F15839">
        <w:rPr>
          <w:rFonts w:ascii="Times New Roman" w:eastAsia="Times New Roman" w:hAnsi="Times New Roman" w:cs="Times New Roman"/>
          <w:sz w:val="24"/>
          <w:szCs w:val="24"/>
          <w:u w:val="single"/>
          <w:lang w:eastAsia="ru-RU"/>
        </w:rPr>
        <w:t>первичное и вторичное</w:t>
      </w:r>
      <w:r w:rsidRPr="00F15839">
        <w:rPr>
          <w:rFonts w:ascii="Times New Roman" w:eastAsia="Times New Roman" w:hAnsi="Times New Roman" w:cs="Times New Roman"/>
          <w:sz w:val="24"/>
          <w:szCs w:val="24"/>
          <w:lang w:eastAsia="ru-RU"/>
        </w:rPr>
        <w:t xml:space="preserve">.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i/>
          <w:sz w:val="24"/>
          <w:szCs w:val="24"/>
          <w:lang w:eastAsia="ru-RU"/>
        </w:rPr>
        <w:t>Первичное</w:t>
      </w:r>
      <w:r w:rsidRPr="00F15839">
        <w:rPr>
          <w:rFonts w:ascii="Times New Roman" w:eastAsia="Times New Roman" w:hAnsi="Times New Roman" w:cs="Times New Roman"/>
          <w:sz w:val="24"/>
          <w:szCs w:val="24"/>
          <w:lang w:eastAsia="ru-RU"/>
        </w:rPr>
        <w:t> — эти внимательное, неторопливое чтение, при котором можно остановиться на трудных местах. После него не должно остаться ни одного непонятного слова. Содержание не всегда может быть понятно после первичного чтения.</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Задача </w:t>
      </w:r>
      <w:r w:rsidRPr="00F15839">
        <w:rPr>
          <w:rFonts w:ascii="Times New Roman" w:eastAsia="Times New Roman" w:hAnsi="Times New Roman" w:cs="Times New Roman"/>
          <w:i/>
          <w:sz w:val="24"/>
          <w:szCs w:val="24"/>
          <w:lang w:eastAsia="ru-RU"/>
        </w:rPr>
        <w:t>вторичного</w:t>
      </w:r>
      <w:r w:rsidRPr="00F15839">
        <w:rPr>
          <w:rFonts w:ascii="Times New Roman" w:eastAsia="Times New Roman" w:hAnsi="Times New Roman" w:cs="Times New Roman"/>
          <w:sz w:val="24"/>
          <w:szCs w:val="24"/>
          <w:lang w:eastAsia="ru-RU"/>
        </w:rPr>
        <w:t xml:space="preserve"> чтения полное усвоение смысла целого (по счету это чтение может быть и не вторым, а третьим или четвертым).</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Правила самостоятельной работы с литературой</w:t>
      </w:r>
    </w:p>
    <w:p w:rsidR="005B0519" w:rsidRPr="00F15839" w:rsidRDefault="005B0519" w:rsidP="00F15839">
      <w:pPr>
        <w:spacing w:after="0" w:line="240" w:lineRule="auto"/>
        <w:jc w:val="both"/>
        <w:rPr>
          <w:rFonts w:ascii="Times New Roman" w:eastAsia="Times New Roman" w:hAnsi="Times New Roman" w:cs="Times New Roman"/>
          <w:b/>
          <w:bCs/>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Выделяют </w:t>
      </w:r>
      <w:r w:rsidRPr="00F15839">
        <w:rPr>
          <w:rFonts w:ascii="Times New Roman" w:eastAsia="Times New Roman" w:hAnsi="Times New Roman" w:cs="Times New Roman"/>
          <w:b/>
          <w:i/>
          <w:sz w:val="24"/>
          <w:szCs w:val="24"/>
          <w:lang w:eastAsia="ru-RU"/>
        </w:rPr>
        <w:t>четыре основные установки в чтении научного текста</w:t>
      </w:r>
      <w:r w:rsidRPr="00F15839">
        <w:rPr>
          <w:rFonts w:ascii="Times New Roman" w:eastAsia="Times New Roman" w:hAnsi="Times New Roman" w:cs="Times New Roman"/>
          <w:sz w:val="24"/>
          <w:szCs w:val="24"/>
          <w:lang w:eastAsia="ru-RU"/>
        </w:rPr>
        <w:t>:</w:t>
      </w:r>
    </w:p>
    <w:p w:rsidR="005B0519" w:rsidRPr="00F15839" w:rsidRDefault="005B0519" w:rsidP="00F15839">
      <w:pPr>
        <w:numPr>
          <w:ilvl w:val="0"/>
          <w:numId w:val="69"/>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информационно-поисковый</w:t>
      </w:r>
      <w:proofErr w:type="gramEnd"/>
      <w:r w:rsidRPr="00F15839">
        <w:rPr>
          <w:rFonts w:ascii="Times New Roman" w:eastAsia="Times New Roman" w:hAnsi="Times New Roman" w:cs="Times New Roman"/>
          <w:sz w:val="24"/>
          <w:szCs w:val="24"/>
          <w:lang w:eastAsia="ru-RU"/>
        </w:rPr>
        <w:t xml:space="preserve"> (задача — найти, выделить искомую информацию)</w:t>
      </w:r>
    </w:p>
    <w:p w:rsidR="005B0519" w:rsidRPr="00F15839" w:rsidRDefault="005B0519" w:rsidP="00F15839">
      <w:pPr>
        <w:numPr>
          <w:ilvl w:val="0"/>
          <w:numId w:val="69"/>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усваивающая</w:t>
      </w:r>
      <w:proofErr w:type="gramEnd"/>
      <w:r w:rsidRPr="00F15839">
        <w:rPr>
          <w:rFonts w:ascii="Times New Roman" w:eastAsia="Times New Roman" w:hAnsi="Times New Roman" w:cs="Times New Roman"/>
          <w:sz w:val="24"/>
          <w:szCs w:val="24"/>
          <w:lang w:eastAsia="ru-RU"/>
        </w:rPr>
        <w:t xml:space="preserve">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5B0519" w:rsidRPr="00F15839" w:rsidRDefault="005B0519" w:rsidP="00F15839">
      <w:pPr>
        <w:numPr>
          <w:ilvl w:val="0"/>
          <w:numId w:val="69"/>
        </w:numPr>
        <w:spacing w:after="0" w:line="240" w:lineRule="auto"/>
        <w:ind w:left="0" w:firstLine="567"/>
        <w:jc w:val="both"/>
        <w:rPr>
          <w:rFonts w:ascii="Times New Roman" w:eastAsia="Times New Roman" w:hAnsi="Times New Roman" w:cs="Times New Roman"/>
          <w:sz w:val="24"/>
          <w:szCs w:val="24"/>
          <w:lang w:eastAsia="ru-RU"/>
        </w:rPr>
      </w:pPr>
      <w:proofErr w:type="gramStart"/>
      <w:r w:rsidRPr="00F15839">
        <w:rPr>
          <w:rFonts w:ascii="Times New Roman" w:eastAsia="Times New Roman" w:hAnsi="Times New Roman" w:cs="Times New Roman"/>
          <w:sz w:val="24"/>
          <w:szCs w:val="24"/>
          <w:lang w:eastAsia="ru-RU"/>
        </w:rPr>
        <w:t>аналитико-критическая</w:t>
      </w:r>
      <w:proofErr w:type="gramEnd"/>
      <w:r w:rsidRPr="00F15839">
        <w:rPr>
          <w:rFonts w:ascii="Times New Roman" w:eastAsia="Times New Roman" w:hAnsi="Times New Roman" w:cs="Times New Roman"/>
          <w:sz w:val="24"/>
          <w:szCs w:val="24"/>
          <w:lang w:eastAsia="ru-RU"/>
        </w:rPr>
        <w:t xml:space="preserve"> (читатель стремится критически осмыслить материал, проанализировав его, определив свое отношение к нему)</w:t>
      </w:r>
    </w:p>
    <w:p w:rsidR="005B0519" w:rsidRPr="00F15839" w:rsidRDefault="005B0519" w:rsidP="00F15839">
      <w:pPr>
        <w:numPr>
          <w:ilvl w:val="0"/>
          <w:numId w:val="69"/>
        </w:numPr>
        <w:spacing w:after="0" w:line="240" w:lineRule="auto"/>
        <w:ind w:left="0"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5B0519" w:rsidRPr="00F15839" w:rsidRDefault="005B0519" w:rsidP="00F15839">
      <w:pPr>
        <w:tabs>
          <w:tab w:val="num" w:pos="142"/>
        </w:tabs>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 наличием различных установок обращения к научному тексту связано существование и нескольких </w:t>
      </w:r>
      <w:r w:rsidRPr="00F15839">
        <w:rPr>
          <w:rFonts w:ascii="Times New Roman" w:eastAsia="Times New Roman" w:hAnsi="Times New Roman" w:cs="Times New Roman"/>
          <w:b/>
          <w:i/>
          <w:sz w:val="24"/>
          <w:szCs w:val="24"/>
          <w:lang w:eastAsia="ru-RU"/>
        </w:rPr>
        <w:t>видов чтения</w:t>
      </w:r>
      <w:r w:rsidRPr="00F15839">
        <w:rPr>
          <w:rFonts w:ascii="Times New Roman" w:eastAsia="Times New Roman" w:hAnsi="Times New Roman" w:cs="Times New Roman"/>
          <w:sz w:val="24"/>
          <w:szCs w:val="24"/>
          <w:lang w:eastAsia="ru-RU"/>
        </w:rPr>
        <w:t xml:space="preserve">: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 библиографическое — просматривание карточек каталога, рекомендательных списков, сводных списков журналов и статей за год и т.п.;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 </w:t>
      </w:r>
      <w:proofErr w:type="gramStart"/>
      <w:r w:rsidRPr="00F15839">
        <w:rPr>
          <w:rFonts w:ascii="Times New Roman" w:eastAsia="Times New Roman" w:hAnsi="Times New Roman" w:cs="Times New Roman"/>
          <w:sz w:val="24"/>
          <w:szCs w:val="24"/>
          <w:lang w:eastAsia="ru-RU"/>
        </w:rPr>
        <w:t>просмотровое</w:t>
      </w:r>
      <w:proofErr w:type="gramEnd"/>
      <w:r w:rsidRPr="00F15839">
        <w:rPr>
          <w:rFonts w:ascii="Times New Roman" w:eastAsia="Times New Roman" w:hAnsi="Times New Roman" w:cs="Times New Roman"/>
          <w:sz w:val="24"/>
          <w:szCs w:val="24"/>
          <w:lang w:eastAsia="ru-RU"/>
        </w:rPr>
        <w:t xml:space="preserve">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второй — поиск тех суждений, фактов, по которым или в связи с которыми, читатель считает нужным высказать собственные мысли.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5B0519" w:rsidRPr="00F15839" w:rsidRDefault="005B0519" w:rsidP="00F15839">
      <w:pPr>
        <w:spacing w:after="0" w:line="240" w:lineRule="auto"/>
        <w:jc w:val="both"/>
        <w:rPr>
          <w:rFonts w:ascii="Times New Roman" w:eastAsia="Times New Roman" w:hAnsi="Times New Roman" w:cs="Times New Roman"/>
          <w:b/>
          <w:i/>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b/>
          <w:i/>
          <w:sz w:val="24"/>
          <w:szCs w:val="24"/>
          <w:lang w:eastAsia="ru-RU"/>
        </w:rPr>
      </w:pPr>
      <w:r w:rsidRPr="00F15839">
        <w:rPr>
          <w:rFonts w:ascii="Times New Roman" w:eastAsia="Times New Roman" w:hAnsi="Times New Roman" w:cs="Times New Roman"/>
          <w:b/>
          <w:i/>
          <w:sz w:val="24"/>
          <w:szCs w:val="24"/>
          <w:lang w:eastAsia="ru-RU"/>
        </w:rPr>
        <w:t xml:space="preserve">Основные виды систематизированной записи </w:t>
      </w:r>
      <w:proofErr w:type="gramStart"/>
      <w:r w:rsidRPr="00F15839">
        <w:rPr>
          <w:rFonts w:ascii="Times New Roman" w:eastAsia="Times New Roman" w:hAnsi="Times New Roman" w:cs="Times New Roman"/>
          <w:b/>
          <w:i/>
          <w:sz w:val="24"/>
          <w:szCs w:val="24"/>
          <w:lang w:eastAsia="ru-RU"/>
        </w:rPr>
        <w:t>прочитанного</w:t>
      </w:r>
      <w:proofErr w:type="gramEnd"/>
      <w:r w:rsidRPr="00F15839">
        <w:rPr>
          <w:rFonts w:ascii="Times New Roman" w:eastAsia="Times New Roman" w:hAnsi="Times New Roman" w:cs="Times New Roman"/>
          <w:b/>
          <w:i/>
          <w:sz w:val="24"/>
          <w:szCs w:val="24"/>
          <w:lang w:eastAsia="ru-RU"/>
        </w:rPr>
        <w:t>:</w:t>
      </w:r>
    </w:p>
    <w:p w:rsidR="005B0519" w:rsidRPr="00F15839" w:rsidRDefault="005B0519" w:rsidP="00F15839">
      <w:pPr>
        <w:numPr>
          <w:ilvl w:val="0"/>
          <w:numId w:val="70"/>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Аннотирование —</w:t>
      </w:r>
      <w:r w:rsidRPr="00F15839">
        <w:rPr>
          <w:rFonts w:ascii="Times New Roman" w:eastAsia="Times New Roman" w:hAnsi="Times New Roman" w:cs="Times New Roman"/>
          <w:sz w:val="24"/>
          <w:szCs w:val="24"/>
          <w:lang w:eastAsia="ru-RU"/>
        </w:rPr>
        <w:t xml:space="preserve"> предельно краткое связное описание просмотренной или прочитанной книги (статьи), ее содержания, источников, характера и назначения;</w:t>
      </w:r>
    </w:p>
    <w:p w:rsidR="005B0519" w:rsidRPr="00F15839" w:rsidRDefault="005B0519" w:rsidP="00F15839">
      <w:pPr>
        <w:numPr>
          <w:ilvl w:val="0"/>
          <w:numId w:val="70"/>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Планирование —</w:t>
      </w:r>
      <w:r w:rsidRPr="00F15839">
        <w:rPr>
          <w:rFonts w:ascii="Times New Roman" w:eastAsia="Times New Roman" w:hAnsi="Times New Roman" w:cs="Times New Roman"/>
          <w:sz w:val="24"/>
          <w:szCs w:val="24"/>
          <w:lang w:eastAsia="ru-RU"/>
        </w:rPr>
        <w:t xml:space="preserve"> краткая логическая организация текста, раскрывающая содержание и структуру изучаемого материала;</w:t>
      </w:r>
    </w:p>
    <w:p w:rsidR="005B0519" w:rsidRPr="00F15839" w:rsidRDefault="005B0519" w:rsidP="00F15839">
      <w:pPr>
        <w:numPr>
          <w:ilvl w:val="0"/>
          <w:numId w:val="70"/>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Тезирование —</w:t>
      </w:r>
      <w:r w:rsidRPr="00F15839">
        <w:rPr>
          <w:rFonts w:ascii="Times New Roman" w:eastAsia="Times New Roman" w:hAnsi="Times New Roman" w:cs="Times New Roman"/>
          <w:sz w:val="24"/>
          <w:szCs w:val="24"/>
          <w:lang w:eastAsia="ru-RU"/>
        </w:rPr>
        <w:t xml:space="preserve"> лаконичное воспроизведение основных утверждений автора без привлечения фактического материала;</w:t>
      </w:r>
    </w:p>
    <w:p w:rsidR="005B0519" w:rsidRPr="00F15839" w:rsidRDefault="005B0519" w:rsidP="00F15839">
      <w:pPr>
        <w:numPr>
          <w:ilvl w:val="0"/>
          <w:numId w:val="70"/>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Цитирование —</w:t>
      </w:r>
      <w:r w:rsidRPr="00F15839">
        <w:rPr>
          <w:rFonts w:ascii="Times New Roman" w:eastAsia="Times New Roman" w:hAnsi="Times New Roman" w:cs="Times New Roman"/>
          <w:sz w:val="24"/>
          <w:szCs w:val="24"/>
          <w:lang w:eastAsia="ru-RU"/>
        </w:rPr>
        <w:t xml:space="preserve"> дословное выписывание из текста выдержек, извлечений, наиболее существенно отражающих ту или иную мысль автора;</w:t>
      </w:r>
    </w:p>
    <w:p w:rsidR="005B0519" w:rsidRPr="00F15839" w:rsidRDefault="005B0519" w:rsidP="00F15839">
      <w:pPr>
        <w:numPr>
          <w:ilvl w:val="0"/>
          <w:numId w:val="70"/>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Конспектирование</w:t>
      </w:r>
      <w:r w:rsidRPr="00F15839">
        <w:rPr>
          <w:rFonts w:ascii="Times New Roman" w:eastAsia="Times New Roman" w:hAnsi="Times New Roman" w:cs="Times New Roman"/>
          <w:sz w:val="24"/>
          <w:szCs w:val="24"/>
          <w:lang w:eastAsia="ru-RU"/>
        </w:rPr>
        <w:t> — краткое и последовательное изложение содержания прочитанного.</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b/>
          <w:i/>
          <w:sz w:val="24"/>
          <w:szCs w:val="24"/>
          <w:lang w:eastAsia="ru-RU"/>
        </w:rPr>
      </w:pPr>
      <w:r w:rsidRPr="00F15839">
        <w:rPr>
          <w:rFonts w:ascii="Times New Roman" w:eastAsia="Times New Roman" w:hAnsi="Times New Roman" w:cs="Times New Roman"/>
          <w:b/>
          <w:i/>
          <w:sz w:val="24"/>
          <w:szCs w:val="24"/>
          <w:lang w:eastAsia="ru-RU"/>
        </w:rPr>
        <w:t>Методические рекомендации по составлению конспекта:</w:t>
      </w:r>
    </w:p>
    <w:p w:rsidR="005B0519" w:rsidRPr="00F15839" w:rsidRDefault="005B0519" w:rsidP="00F15839">
      <w:pPr>
        <w:numPr>
          <w:ilvl w:val="0"/>
          <w:numId w:val="71"/>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5B0519" w:rsidRPr="00F15839" w:rsidRDefault="005B0519" w:rsidP="00F15839">
      <w:pPr>
        <w:numPr>
          <w:ilvl w:val="0"/>
          <w:numId w:val="71"/>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Выделите главное, составьте план;</w:t>
      </w:r>
    </w:p>
    <w:p w:rsidR="005B0519" w:rsidRPr="00F15839" w:rsidRDefault="005B0519" w:rsidP="00F15839">
      <w:pPr>
        <w:numPr>
          <w:ilvl w:val="0"/>
          <w:numId w:val="71"/>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Кратко сформулируйте основные положения текста, отметьте аргументацию автора;</w:t>
      </w:r>
    </w:p>
    <w:p w:rsidR="005B0519" w:rsidRPr="00F15839" w:rsidRDefault="005B0519" w:rsidP="00F15839">
      <w:pPr>
        <w:numPr>
          <w:ilvl w:val="0"/>
          <w:numId w:val="71"/>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5B0519" w:rsidRPr="00F15839" w:rsidRDefault="005B0519" w:rsidP="00F15839">
      <w:pPr>
        <w:numPr>
          <w:ilvl w:val="0"/>
          <w:numId w:val="71"/>
        </w:numPr>
        <w:spacing w:after="0" w:line="240" w:lineRule="auto"/>
        <w:ind w:left="142" w:firstLine="425"/>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Грамотно записывайте цитаты. Цитируя, учитывайте лаконичность, значимость мысли.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w:t>
      </w:r>
      <w:r w:rsidRPr="00F15839">
        <w:rPr>
          <w:rFonts w:ascii="Times New Roman" w:eastAsia="Times New Roman" w:hAnsi="Times New Roman" w:cs="Times New Roman"/>
          <w:sz w:val="24"/>
          <w:szCs w:val="24"/>
          <w:lang w:eastAsia="ru-RU"/>
        </w:rPr>
        <w:lastRenderedPageBreak/>
        <w:t>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Овладение навыками конспектирования требует от студента целеустремленности, повседневной самостоятельной работы.</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Тест и контрольная работа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F15839">
        <w:rPr>
          <w:rFonts w:ascii="Times New Roman" w:eastAsia="Times New Roman" w:hAnsi="Times New Roman" w:cs="Times New Roman"/>
          <w:b/>
          <w:sz w:val="24"/>
          <w:szCs w:val="24"/>
          <w:lang w:eastAsia="ru-RU"/>
        </w:rPr>
        <w:t xml:space="preserve">тесты могут использоваться как домашнее задание </w:t>
      </w:r>
      <w:r w:rsidRPr="00F15839">
        <w:rPr>
          <w:rFonts w:ascii="Times New Roman" w:eastAsia="Times New Roman" w:hAnsi="Times New Roman" w:cs="Times New Roman"/>
          <w:sz w:val="24"/>
          <w:szCs w:val="24"/>
          <w:lang w:eastAsia="ru-RU"/>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Тесты могут быть использованы также </w:t>
      </w:r>
      <w:r w:rsidRPr="00F15839">
        <w:rPr>
          <w:rFonts w:ascii="Times New Roman" w:eastAsia="Times New Roman" w:hAnsi="Times New Roman" w:cs="Times New Roman"/>
          <w:b/>
          <w:sz w:val="24"/>
          <w:szCs w:val="24"/>
          <w:lang w:eastAsia="ru-RU"/>
        </w:rPr>
        <w:t xml:space="preserve">для самопроверки знаний самими </w:t>
      </w:r>
      <w:proofErr w:type="gramStart"/>
      <w:r w:rsidRPr="00F15839">
        <w:rPr>
          <w:rFonts w:ascii="Times New Roman" w:eastAsia="Times New Roman" w:hAnsi="Times New Roman" w:cs="Times New Roman"/>
          <w:b/>
          <w:sz w:val="24"/>
          <w:szCs w:val="24"/>
          <w:lang w:eastAsia="ru-RU"/>
        </w:rPr>
        <w:t>студентами</w:t>
      </w:r>
      <w:proofErr w:type="gramEnd"/>
      <w:r w:rsidRPr="00F15839">
        <w:rPr>
          <w:rFonts w:ascii="Times New Roman" w:eastAsia="Times New Roman" w:hAnsi="Times New Roman" w:cs="Times New Roman"/>
          <w:b/>
          <w:sz w:val="24"/>
          <w:szCs w:val="24"/>
          <w:lang w:eastAsia="ru-RU"/>
        </w:rPr>
        <w:t xml:space="preserve"> </w:t>
      </w:r>
      <w:r w:rsidRPr="00F15839">
        <w:rPr>
          <w:rFonts w:ascii="Times New Roman" w:eastAsia="Times New Roman" w:hAnsi="Times New Roman" w:cs="Times New Roman"/>
          <w:sz w:val="24"/>
          <w:szCs w:val="24"/>
          <w:lang w:eastAsia="ru-RU"/>
        </w:rPr>
        <w:t xml:space="preserve">как отдельной темы, так и всего </w:t>
      </w:r>
      <w:r w:rsidR="003907F7">
        <w:rPr>
          <w:rFonts w:ascii="Times New Roman" w:eastAsia="Times New Roman" w:hAnsi="Times New Roman" w:cs="Times New Roman"/>
          <w:sz w:val="24"/>
          <w:szCs w:val="24"/>
          <w:lang w:eastAsia="ru-RU"/>
        </w:rPr>
        <w:t>дисциплина</w:t>
      </w:r>
      <w:r w:rsidRPr="00F15839">
        <w:rPr>
          <w:rFonts w:ascii="Times New Roman" w:eastAsia="Times New Roman" w:hAnsi="Times New Roman" w:cs="Times New Roman"/>
          <w:sz w:val="24"/>
          <w:szCs w:val="24"/>
          <w:lang w:eastAsia="ru-RU"/>
        </w:rPr>
        <w:t>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5B0519" w:rsidRPr="00F15839" w:rsidRDefault="005B0519" w:rsidP="00F15839">
      <w:pPr>
        <w:spacing w:after="0" w:line="240" w:lineRule="auto"/>
        <w:jc w:val="both"/>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Самопроверка</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случае необходимости нужно еще раз внимательно разобраться в материале.</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5B0519" w:rsidRPr="00F15839" w:rsidRDefault="005B0519" w:rsidP="00F15839">
      <w:pPr>
        <w:spacing w:after="0" w:line="240" w:lineRule="auto"/>
        <w:jc w:val="center"/>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Самопроверка включает:</w:t>
      </w:r>
    </w:p>
    <w:p w:rsidR="005B0519" w:rsidRPr="00F15839" w:rsidRDefault="005B0519" w:rsidP="00F15839">
      <w:pPr>
        <w:spacing w:after="0" w:line="240" w:lineRule="auto"/>
        <w:jc w:val="center"/>
        <w:rPr>
          <w:rFonts w:ascii="Times New Roman" w:eastAsia="Times New Roman" w:hAnsi="Times New Roman" w:cs="Times New Roman"/>
          <w:sz w:val="24"/>
          <w:szCs w:val="24"/>
          <w:lang w:eastAsia="ru-RU"/>
        </w:rPr>
      </w:pPr>
    </w:p>
    <w:p w:rsidR="005B0519" w:rsidRPr="00F15839" w:rsidRDefault="005B0519" w:rsidP="00F15839">
      <w:pPr>
        <w:numPr>
          <w:ilvl w:val="1"/>
          <w:numId w:val="75"/>
        </w:numPr>
        <w:spacing w:after="0" w:line="240" w:lineRule="auto"/>
        <w:ind w:left="567"/>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умение следить за собой: за своим поведением, речью, действиями и поступками, понимая при этом всю меру ответственности за них;</w:t>
      </w:r>
    </w:p>
    <w:p w:rsidR="005B0519" w:rsidRPr="00F15839" w:rsidRDefault="005B0519" w:rsidP="00F15839">
      <w:pPr>
        <w:numPr>
          <w:ilvl w:val="1"/>
          <w:numId w:val="75"/>
        </w:numPr>
        <w:spacing w:after="0" w:line="240" w:lineRule="auto"/>
        <w:ind w:left="567"/>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умение контролировать степень понимания и степень прочности усвоения знаний и умений, познаваемых в учебном заведении, в коллективе, дома;</w:t>
      </w:r>
    </w:p>
    <w:p w:rsidR="005B0519" w:rsidRPr="00F15839" w:rsidRDefault="005B0519" w:rsidP="00F15839">
      <w:pPr>
        <w:numPr>
          <w:ilvl w:val="1"/>
          <w:numId w:val="75"/>
        </w:numPr>
        <w:spacing w:after="0" w:line="240" w:lineRule="auto"/>
        <w:ind w:left="567"/>
        <w:contextualSpacing/>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умение критически оценивать результаты своей познавательной деятельности, вообще – своих действий, поступков, труда (самооценка).</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Самоконтроль учит ценить свое время, вырабатывает дисциплину труда</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(физического и умственного), позволяет вовремя заметить свои ошибки, вселяет веру в успешное использование знаний и умений на практике.</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Самоконтроль вырабатывается и в учебной практике. Способы самоконтроля могут быть следующими:</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перечитывание написанного текста и сравнение его с текстом учебной книги;</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повторное перечитывание материала с продумыванием его по частям;</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пересказ </w:t>
      </w:r>
      <w:proofErr w:type="gramStart"/>
      <w:r w:rsidRPr="00F15839">
        <w:rPr>
          <w:rFonts w:ascii="Times New Roman" w:eastAsia="Times New Roman" w:hAnsi="Times New Roman" w:cs="Times New Roman"/>
          <w:sz w:val="24"/>
          <w:szCs w:val="24"/>
          <w:lang w:eastAsia="ru-RU"/>
        </w:rPr>
        <w:t>прочитанного</w:t>
      </w:r>
      <w:proofErr w:type="gramEnd"/>
      <w:r w:rsidRPr="00F15839">
        <w:rPr>
          <w:rFonts w:ascii="Times New Roman" w:eastAsia="Times New Roman" w:hAnsi="Times New Roman" w:cs="Times New Roman"/>
          <w:sz w:val="24"/>
          <w:szCs w:val="24"/>
          <w:lang w:eastAsia="ru-RU"/>
        </w:rPr>
        <w:t>;</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составление плана, тезисов, формулировок ключевых положений</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текста по памяти;</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рассказывание с опорой на иллюстрации, опорные положения;</w:t>
      </w:r>
    </w:p>
    <w:p w:rsidR="005B0519" w:rsidRPr="00F15839" w:rsidRDefault="005B0519" w:rsidP="00F15839">
      <w:pPr>
        <w:numPr>
          <w:ilvl w:val="1"/>
          <w:numId w:val="76"/>
        </w:numPr>
        <w:spacing w:after="0" w:line="240" w:lineRule="auto"/>
        <w:ind w:left="142" w:firstLine="425"/>
        <w:contextualSpacing/>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Консультации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5B0519" w:rsidRPr="00F15839" w:rsidRDefault="005B0519" w:rsidP="00F15839">
      <w:pPr>
        <w:spacing w:after="0" w:line="240" w:lineRule="auto"/>
        <w:jc w:val="both"/>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Правила написания научных текстов</w:t>
      </w: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(рефератов, эссе, докладов и др. работ):</w:t>
      </w:r>
    </w:p>
    <w:p w:rsidR="005B0519" w:rsidRPr="00F15839" w:rsidRDefault="005B0519" w:rsidP="00F15839">
      <w:pPr>
        <w:spacing w:after="0" w:line="240" w:lineRule="auto"/>
        <w:jc w:val="center"/>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Важно разобраться сначала, какова истинная цель научного текста - это поможет студенту разумно распределить свои силы и время.</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Важно разобраться, кто будет «читателем» Вашей работы.</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Писать серьезные работы следует тогда, когда есть о чем писать и когда есть настроение поделиться своими рассуждениями.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Как создать у себя подходящее творческое настроение для работы над научным текстом (как найти «вдохновение»)?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w:t>
      </w:r>
      <w:r w:rsidRPr="00F15839">
        <w:rPr>
          <w:rFonts w:ascii="Times New Roman" w:eastAsia="Times New Roman" w:hAnsi="Times New Roman" w:cs="Times New Roman"/>
          <w:sz w:val="24"/>
          <w:szCs w:val="24"/>
          <w:lang w:eastAsia="ru-RU"/>
        </w:rPr>
        <w:lastRenderedPageBreak/>
        <w:t xml:space="preserve">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Объем текста и различные оформительские требования во многом зависят от принятых в учебном заведении порядков.</w:t>
      </w:r>
      <w:bookmarkStart w:id="2" w:name="_Toc87884424"/>
    </w:p>
    <w:p w:rsidR="005B0519" w:rsidRPr="00F15839" w:rsidRDefault="005B0519" w:rsidP="00F15839">
      <w:pPr>
        <w:shd w:val="clear" w:color="auto" w:fill="FFFFFF"/>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РЕФЕРАТ </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Реферат</w:t>
      </w:r>
      <w:r w:rsidRPr="00F15839">
        <w:rPr>
          <w:rFonts w:ascii="Times New Roman" w:eastAsia="Times New Roman" w:hAnsi="Times New Roman" w:cs="Times New Roman"/>
          <w:sz w:val="24"/>
          <w:szCs w:val="24"/>
          <w:lang w:eastAsia="ru-RU"/>
        </w:rPr>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w:t>
      </w:r>
      <w:r w:rsidRPr="00F15839">
        <w:rPr>
          <w:rFonts w:ascii="Times New Roman" w:eastAsia="Times New Roman" w:hAnsi="Times New Roman" w:cs="Times New Roman"/>
          <w:b/>
          <w:bCs/>
          <w:sz w:val="24"/>
          <w:szCs w:val="24"/>
          <w:bdr w:val="none" w:sz="0" w:space="0" w:color="auto" w:frame="1"/>
          <w:lang w:eastAsia="ru-RU"/>
        </w:rPr>
        <w:t xml:space="preserve">Написание </w:t>
      </w:r>
      <w:proofErr w:type="gramStart"/>
      <w:r w:rsidR="00441681" w:rsidRPr="00F15839">
        <w:rPr>
          <w:rFonts w:ascii="Times New Roman" w:eastAsia="Times New Roman" w:hAnsi="Times New Roman" w:cs="Times New Roman"/>
          <w:b/>
          <w:bCs/>
          <w:sz w:val="24"/>
          <w:szCs w:val="24"/>
          <w:bdr w:val="none" w:sz="0" w:space="0" w:color="auto" w:frame="1"/>
          <w:lang w:eastAsia="ru-RU"/>
        </w:rPr>
        <w:t>контрольной</w:t>
      </w:r>
      <w:proofErr w:type="gramEnd"/>
      <w:r w:rsidRPr="00F15839">
        <w:rPr>
          <w:rFonts w:ascii="Times New Roman" w:eastAsia="Times New Roman" w:hAnsi="Times New Roman" w:cs="Times New Roman"/>
          <w:b/>
          <w:bCs/>
          <w:sz w:val="24"/>
          <w:szCs w:val="24"/>
          <w:bdr w:val="none" w:sz="0" w:space="0" w:color="auto" w:frame="1"/>
          <w:lang w:eastAsia="ru-RU"/>
        </w:rPr>
        <w:t xml:space="preserve"> подразделяется на два периода:</w:t>
      </w:r>
    </w:p>
    <w:p w:rsidR="005B0519" w:rsidRPr="00F15839" w:rsidRDefault="005B0519" w:rsidP="00F15839">
      <w:pPr>
        <w:numPr>
          <w:ilvl w:val="0"/>
          <w:numId w:val="73"/>
        </w:numPr>
        <w:tabs>
          <w:tab w:val="left" w:pos="1560"/>
        </w:tabs>
        <w:spacing w:after="0" w:line="240" w:lineRule="auto"/>
        <w:ind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период подготовки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w:t>
      </w:r>
    </w:p>
    <w:p w:rsidR="005B0519" w:rsidRPr="00F15839" w:rsidRDefault="005B0519" w:rsidP="00F15839">
      <w:pPr>
        <w:numPr>
          <w:ilvl w:val="0"/>
          <w:numId w:val="73"/>
        </w:numPr>
        <w:tabs>
          <w:tab w:val="left" w:pos="1560"/>
        </w:tabs>
        <w:spacing w:after="0" w:line="240" w:lineRule="auto"/>
        <w:ind w:firstLine="567"/>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период работа над текстом и оформлением </w:t>
      </w:r>
      <w:proofErr w:type="gramStart"/>
      <w:r w:rsidR="00441681" w:rsidRPr="00F15839">
        <w:rPr>
          <w:rFonts w:ascii="Times New Roman" w:eastAsia="Times New Roman" w:hAnsi="Times New Roman" w:cs="Times New Roman"/>
          <w:sz w:val="24"/>
          <w:szCs w:val="24"/>
          <w:lang w:eastAsia="ru-RU"/>
        </w:rPr>
        <w:t>контрольной</w:t>
      </w:r>
      <w:proofErr w:type="gramEnd"/>
    </w:p>
    <w:p w:rsidR="005B0519" w:rsidRPr="00F15839" w:rsidRDefault="005B0519" w:rsidP="00F15839">
      <w:pPr>
        <w:tabs>
          <w:tab w:val="left" w:pos="1560"/>
        </w:tabs>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Период подготовки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складывается из следующих этапов:</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1.1. Этап – предварительная подготовка. Она выражается в уточнении названия </w:t>
      </w:r>
      <w:proofErr w:type="gramStart"/>
      <w:r w:rsidR="00441681"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 Название должно быть кратким и выразительным.</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1.2. Этап – библиографическая работа. Сюда же входит работа </w:t>
      </w:r>
      <w:proofErr w:type="gramStart"/>
      <w:r w:rsidRPr="00F15839">
        <w:rPr>
          <w:rFonts w:ascii="Times New Roman" w:eastAsia="Times New Roman" w:hAnsi="Times New Roman" w:cs="Times New Roman"/>
          <w:sz w:val="24"/>
          <w:szCs w:val="24"/>
          <w:lang w:eastAsia="ru-RU"/>
        </w:rPr>
        <w:t>со</w:t>
      </w:r>
      <w:proofErr w:type="gramEnd"/>
      <w:r w:rsidRPr="00F15839">
        <w:rPr>
          <w:rFonts w:ascii="Times New Roman" w:eastAsia="Times New Roman" w:hAnsi="Times New Roman" w:cs="Times New Roman"/>
          <w:sz w:val="24"/>
          <w:szCs w:val="24"/>
          <w:lang w:eastAsia="ru-RU"/>
        </w:rPr>
        <w:t xml:space="preserve"> </w:t>
      </w:r>
      <w:proofErr w:type="gramStart"/>
      <w:r w:rsidRPr="00F15839">
        <w:rPr>
          <w:rFonts w:ascii="Times New Roman" w:eastAsia="Times New Roman" w:hAnsi="Times New Roman" w:cs="Times New Roman"/>
          <w:sz w:val="24"/>
          <w:szCs w:val="24"/>
          <w:lang w:eastAsia="ru-RU"/>
        </w:rPr>
        <w:t>справочным</w:t>
      </w:r>
      <w:proofErr w:type="gramEnd"/>
      <w:r w:rsidRPr="00F15839">
        <w:rPr>
          <w:rFonts w:ascii="Times New Roman" w:eastAsia="Times New Roman" w:hAnsi="Times New Roman" w:cs="Times New Roman"/>
          <w:sz w:val="24"/>
          <w:szCs w:val="24"/>
          <w:lang w:eastAsia="ru-RU"/>
        </w:rPr>
        <w:t xml:space="preserve">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1.3. Этап – первичная работа с книгами, журналами, газетными статьями и прочим информационным материалом.</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Существует карточный и тетрадный способы регистрации и отбора литературы для написания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Лучше </w:t>
      </w:r>
      <w:proofErr w:type="gramStart"/>
      <w:r w:rsidRPr="00F15839">
        <w:rPr>
          <w:rFonts w:ascii="Times New Roman" w:eastAsia="Times New Roman" w:hAnsi="Times New Roman" w:cs="Times New Roman"/>
          <w:sz w:val="24"/>
          <w:szCs w:val="24"/>
          <w:lang w:eastAsia="ru-RU"/>
        </w:rPr>
        <w:t>карточный</w:t>
      </w:r>
      <w:proofErr w:type="gramEnd"/>
      <w:r w:rsidRPr="00F15839">
        <w:rPr>
          <w:rFonts w:ascii="Times New Roman" w:eastAsia="Times New Roman" w:hAnsi="Times New Roman" w:cs="Times New Roman"/>
          <w:sz w:val="24"/>
          <w:szCs w:val="24"/>
          <w:lang w:eastAsia="ru-RU"/>
        </w:rPr>
        <w:t xml:space="preserve"> – карточки при необходимости можно систематизировать, что и делается почти всеми при написании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1.4. Этап – сплошное и выборочное чтение, а также изучение литературы и ее обработка, т.е. записывание. </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Для составления </w:t>
      </w:r>
      <w:proofErr w:type="gramStart"/>
      <w:r w:rsidR="00441681"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 xml:space="preserve"> применяется три вида записей: 1 – конспект, 2 – аннотация, 3 – цитата.</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Конспект</w:t>
      </w:r>
      <w:r w:rsidRPr="00F15839">
        <w:rPr>
          <w:rFonts w:ascii="Times New Roman" w:eastAsia="Times New Roman" w:hAnsi="Times New Roman" w:cs="Times New Roman"/>
          <w:sz w:val="24"/>
          <w:szCs w:val="24"/>
          <w:lang w:eastAsia="ru-RU"/>
        </w:rPr>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w:t>
      </w:r>
      <w:proofErr w:type="gramStart"/>
      <w:r w:rsidRPr="00F15839">
        <w:rPr>
          <w:rFonts w:ascii="Times New Roman" w:eastAsia="Times New Roman" w:hAnsi="Times New Roman" w:cs="Times New Roman"/>
          <w:sz w:val="24"/>
          <w:szCs w:val="24"/>
          <w:lang w:eastAsia="ru-RU"/>
        </w:rPr>
        <w:t>см</w:t>
      </w:r>
      <w:proofErr w:type="gramEnd"/>
      <w:r w:rsidRPr="00F15839">
        <w:rPr>
          <w:rFonts w:ascii="Times New Roman" w:eastAsia="Times New Roman" w:hAnsi="Times New Roman" w:cs="Times New Roman"/>
          <w:sz w:val="24"/>
          <w:szCs w:val="24"/>
          <w:lang w:eastAsia="ru-RU"/>
        </w:rPr>
        <w:t>. ниже).</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Аннотация</w:t>
      </w:r>
      <w:r w:rsidRPr="00F15839">
        <w:rPr>
          <w:rFonts w:ascii="Times New Roman" w:eastAsia="Times New Roman" w:hAnsi="Times New Roman" w:cs="Times New Roman"/>
          <w:sz w:val="24"/>
          <w:szCs w:val="24"/>
          <w:lang w:eastAsia="ru-RU"/>
        </w:rPr>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Цитата</w:t>
      </w:r>
      <w:r w:rsidRPr="00F15839">
        <w:rPr>
          <w:rFonts w:ascii="Times New Roman" w:eastAsia="Times New Roman" w:hAnsi="Times New Roman" w:cs="Times New Roman"/>
          <w:sz w:val="24"/>
          <w:szCs w:val="24"/>
          <w:lang w:eastAsia="ru-RU"/>
        </w:rPr>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1.5. Этап – заключительная работа периода подготовки. Он сводится главным образом к составлению плана написания </w:t>
      </w:r>
      <w:proofErr w:type="gramStart"/>
      <w:r w:rsidR="00441681"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 xml:space="preserve">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w:t>
      </w:r>
      <w:proofErr w:type="gramStart"/>
      <w:r w:rsidR="00441681"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2 период – написание и оформление </w:t>
      </w:r>
      <w:proofErr w:type="gramStart"/>
      <w:r w:rsidR="00441681" w:rsidRPr="00F15839">
        <w:rPr>
          <w:rFonts w:ascii="Times New Roman" w:eastAsia="Times New Roman" w:hAnsi="Times New Roman" w:cs="Times New Roman"/>
          <w:sz w:val="24"/>
          <w:szCs w:val="24"/>
          <w:lang w:eastAsia="ru-RU"/>
        </w:rPr>
        <w:t>контрольной</w:t>
      </w:r>
      <w:proofErr w:type="gramEnd"/>
      <w:r w:rsidRPr="00F15839">
        <w:rPr>
          <w:rFonts w:ascii="Times New Roman" w:eastAsia="Times New Roman" w:hAnsi="Times New Roman" w:cs="Times New Roman"/>
          <w:sz w:val="24"/>
          <w:szCs w:val="24"/>
          <w:lang w:eastAsia="ru-RU"/>
        </w:rPr>
        <w:t>.</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Он в свою очередь подразделяется на следующие этапы:</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2.1 Написание и оформление титульного листа, на котором обязательно пишется тема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а также название института (организации), год издания, фамилия автора и руководителя и другие данные. </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2.2 Введение в этой части пишется значимость темы, цели и задачи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2.3 Литературный обзор является специальной частью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2.4.Собственные исследования включают все данные, полученные в результате опытов. Собственные исследования излагаются с применением схем, таблиц, гравфиков, рисунков, фотографий.</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 xml:space="preserve">Заключение </w:t>
      </w:r>
      <w:r w:rsidRPr="00F15839">
        <w:rPr>
          <w:rFonts w:ascii="Times New Roman" w:eastAsia="Times New Roman" w:hAnsi="Times New Roman" w:cs="Times New Roman"/>
          <w:sz w:val="24"/>
          <w:szCs w:val="24"/>
          <w:lang w:eastAsia="ru-RU"/>
        </w:rPr>
        <w:t>- это краткое обобщение основных достоверных данных и фактов.</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Выводы</w:t>
      </w:r>
      <w:r w:rsidRPr="00F15839">
        <w:rPr>
          <w:rFonts w:ascii="Times New Roman" w:eastAsia="Times New Roman" w:hAnsi="Times New Roman" w:cs="Times New Roman"/>
          <w:sz w:val="24"/>
          <w:szCs w:val="24"/>
          <w:lang w:eastAsia="ru-RU"/>
        </w:rPr>
        <w:t xml:space="preserve"> – это обобщение каждого достоверного факта в отдельности, когда фактов много. Выводы должны быть предельно краткими и четкими ответами на задачи </w:t>
      </w:r>
      <w:r w:rsidR="00441681" w:rsidRPr="00F15839">
        <w:rPr>
          <w:rFonts w:ascii="Times New Roman" w:eastAsia="Times New Roman" w:hAnsi="Times New Roman" w:cs="Times New Roman"/>
          <w:sz w:val="24"/>
          <w:szCs w:val="24"/>
          <w:lang w:eastAsia="ru-RU"/>
        </w:rPr>
        <w:t>контрольной</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bCs/>
          <w:sz w:val="24"/>
          <w:szCs w:val="24"/>
          <w:bdr w:val="none" w:sz="0" w:space="0" w:color="auto" w:frame="1"/>
          <w:lang w:eastAsia="ru-RU"/>
        </w:rPr>
        <w:t>Тезисы</w:t>
      </w:r>
      <w:r w:rsidRPr="00F15839">
        <w:rPr>
          <w:rFonts w:ascii="Times New Roman" w:eastAsia="Times New Roman" w:hAnsi="Times New Roman" w:cs="Times New Roman"/>
          <w:sz w:val="24"/>
          <w:szCs w:val="24"/>
          <w:lang w:eastAsia="ru-RU"/>
        </w:rPr>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в своей жизни и практической деятельности.</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2.8. Список использованной литературы. </w:t>
      </w:r>
      <w:proofErr w:type="gramStart"/>
      <w:r w:rsidRPr="00F15839">
        <w:rPr>
          <w:rFonts w:ascii="Times New Roman" w:eastAsia="Times New Roman" w:hAnsi="Times New Roman" w:cs="Times New Roman"/>
          <w:sz w:val="24"/>
          <w:szCs w:val="24"/>
          <w:lang w:eastAsia="ru-RU"/>
        </w:rPr>
        <w:t xml:space="preserve">Это один из важных элементов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roofErr w:type="gramEnd"/>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5B0519" w:rsidRPr="00F15839" w:rsidRDefault="005B0519" w:rsidP="00F15839">
      <w:pPr>
        <w:spacing w:after="0" w:line="240" w:lineRule="auto"/>
        <w:jc w:val="both"/>
        <w:textAlignment w:val="baseline"/>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Год издания пишут за фамилией и инициалами автора. Оглавление или содержание в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х указывается не всегда.</w:t>
      </w:r>
    </w:p>
    <w:p w:rsidR="005B0519" w:rsidRPr="00F15839" w:rsidRDefault="005B0519" w:rsidP="00F15839">
      <w:pPr>
        <w:shd w:val="clear" w:color="auto" w:fill="FFFFFF"/>
        <w:spacing w:after="0" w:line="240" w:lineRule="auto"/>
        <w:jc w:val="both"/>
        <w:rPr>
          <w:rFonts w:ascii="Times New Roman" w:eastAsia="Times New Roman" w:hAnsi="Times New Roman" w:cs="Times New Roman"/>
          <w:b/>
          <w:bCs/>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 xml:space="preserve">ДОКЛАД </w:t>
      </w: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Цель доклада зависит от целей обобщения материала, который будет содержаться в докладе.</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w:t>
      </w:r>
      <w:proofErr w:type="gramStart"/>
      <w:r w:rsidRPr="00F15839">
        <w:rPr>
          <w:rFonts w:ascii="Times New Roman" w:eastAsia="Times New Roman" w:hAnsi="Times New Roman" w:cs="Times New Roman"/>
          <w:sz w:val="24"/>
          <w:szCs w:val="24"/>
          <w:lang w:eastAsia="ru-RU"/>
        </w:rPr>
        <w:t>касающемся</w:t>
      </w:r>
      <w:proofErr w:type="gramEnd"/>
      <w:r w:rsidRPr="00F15839">
        <w:rPr>
          <w:rFonts w:ascii="Times New Roman" w:eastAsia="Times New Roman" w:hAnsi="Times New Roman" w:cs="Times New Roman"/>
          <w:sz w:val="24"/>
          <w:szCs w:val="24"/>
          <w:lang w:eastAsia="ru-RU"/>
        </w:rPr>
        <w:t xml:space="preserve"> других объектов и предметов, которые не связаны с основной темой, или не важны для раскрытия данной темы.</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Материал для доклада необходимо подбирать, обращая особое внимание на следующие его характеристики:</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отношение к теме исследования;</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компетентность автора материала;</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конкретизация и подробность;</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новизна;</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научность и объективность;</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значение для исследования.</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w:t>
      </w:r>
      <w:proofErr w:type="gramStart"/>
      <w:r w:rsidRPr="00F15839">
        <w:rPr>
          <w:rFonts w:ascii="Times New Roman" w:eastAsia="Times New Roman" w:hAnsi="Times New Roman" w:cs="Times New Roman"/>
          <w:sz w:val="24"/>
          <w:szCs w:val="24"/>
          <w:lang w:eastAsia="ru-RU"/>
        </w:rPr>
        <w:t>т-</w:t>
      </w:r>
      <w:proofErr w:type="gramEnd"/>
      <w:r w:rsidRPr="00F15839">
        <w:rPr>
          <w:rFonts w:ascii="Times New Roman" w:eastAsia="Times New Roman" w:hAnsi="Times New Roman" w:cs="Times New Roman"/>
          <w:sz w:val="24"/>
          <w:szCs w:val="24"/>
          <w:lang w:eastAsia="ru-RU"/>
        </w:rPr>
        <w:t xml:space="preserve">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w:t>
      </w:r>
      <w:proofErr w:type="gramStart"/>
      <w:r w:rsidRPr="00F15839">
        <w:rPr>
          <w:rFonts w:ascii="Times New Roman" w:eastAsia="Times New Roman" w:hAnsi="Times New Roman" w:cs="Times New Roman"/>
          <w:sz w:val="24"/>
          <w:szCs w:val="24"/>
          <w:lang w:eastAsia="ru-RU"/>
        </w:rPr>
        <w:t>в</w:t>
      </w:r>
      <w:proofErr w:type="gramEnd"/>
      <w:r w:rsidRPr="00F15839">
        <w:rPr>
          <w:rFonts w:ascii="Times New Roman" w:eastAsia="Times New Roman" w:hAnsi="Times New Roman" w:cs="Times New Roman"/>
          <w:sz w:val="24"/>
          <w:szCs w:val="24"/>
          <w:lang w:eastAsia="ru-RU"/>
        </w:rPr>
        <w:t xml:space="preserve"> введении.</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Если в материале используются цитаты или определения других авторов, то необходимо ссылаться на таких авторов. </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5B0519" w:rsidRPr="00F15839" w:rsidRDefault="005B0519" w:rsidP="00F15839">
      <w:pPr>
        <w:shd w:val="clear" w:color="auto" w:fill="FFFFFF"/>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Рекомендации по выполнению </w:t>
      </w:r>
      <w:r w:rsidR="00441681" w:rsidRPr="00F15839">
        <w:rPr>
          <w:rFonts w:ascii="Times New Roman" w:eastAsia="Times New Roman" w:hAnsi="Times New Roman" w:cs="Times New Roman"/>
          <w:b/>
          <w:sz w:val="24"/>
          <w:szCs w:val="24"/>
          <w:lang w:eastAsia="ru-RU"/>
        </w:rPr>
        <w:t>контрольных</w:t>
      </w:r>
      <w:r w:rsidRPr="00F15839">
        <w:rPr>
          <w:rFonts w:ascii="Times New Roman" w:eastAsia="Times New Roman" w:hAnsi="Times New Roman" w:cs="Times New Roman"/>
          <w:b/>
          <w:sz w:val="24"/>
          <w:szCs w:val="24"/>
          <w:lang w:eastAsia="ru-RU"/>
        </w:rPr>
        <w:t xml:space="preserve"> работ:</w:t>
      </w:r>
    </w:p>
    <w:p w:rsidR="005B0519" w:rsidRPr="00F15839" w:rsidRDefault="005B0519" w:rsidP="00F15839">
      <w:pPr>
        <w:spacing w:after="0" w:line="240" w:lineRule="auto"/>
        <w:rPr>
          <w:rFonts w:ascii="Times New Roman" w:eastAsia="Times New Roman" w:hAnsi="Times New Roman" w:cs="Times New Roman"/>
          <w:b/>
          <w:sz w:val="24"/>
          <w:szCs w:val="24"/>
          <w:lang w:eastAsia="ru-RU"/>
        </w:rPr>
      </w:pPr>
    </w:p>
    <w:p w:rsidR="005B0519" w:rsidRPr="00F15839" w:rsidRDefault="005B0519" w:rsidP="00F15839">
      <w:pPr>
        <w:numPr>
          <w:ilvl w:val="0"/>
          <w:numId w:val="78"/>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Структура и содержание </w:t>
      </w:r>
      <w:r w:rsidR="00441681" w:rsidRPr="00F15839">
        <w:rPr>
          <w:rFonts w:ascii="Times New Roman" w:eastAsia="Times New Roman" w:hAnsi="Times New Roman" w:cs="Times New Roman"/>
          <w:sz w:val="24"/>
          <w:szCs w:val="24"/>
          <w:lang w:eastAsia="ru-RU"/>
        </w:rPr>
        <w:t>контрольной</w:t>
      </w:r>
      <w:r w:rsidRPr="00F15839">
        <w:rPr>
          <w:rFonts w:ascii="Times New Roman" w:eastAsia="Times New Roman" w:hAnsi="Times New Roman" w:cs="Times New Roman"/>
          <w:sz w:val="24"/>
          <w:szCs w:val="24"/>
          <w:lang w:eastAsia="ru-RU"/>
        </w:rPr>
        <w:t xml:space="preserve"> работы.</w:t>
      </w:r>
    </w:p>
    <w:p w:rsidR="005B0519" w:rsidRPr="00F15839" w:rsidRDefault="00441681"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Контрольная</w:t>
      </w:r>
      <w:r w:rsidR="005B0519" w:rsidRPr="00F15839">
        <w:rPr>
          <w:rFonts w:ascii="Times New Roman" w:eastAsia="Times New Roman" w:hAnsi="Times New Roman" w:cs="Times New Roman"/>
          <w:sz w:val="24"/>
          <w:szCs w:val="24"/>
          <w:lang w:eastAsia="ru-RU"/>
        </w:rPr>
        <w:t xml:space="preserve"> работа – форма самостоятельной исследовательской деятельности студента, выполняемая на завершающем этапе изучения дисциплины. При выполнении </w:t>
      </w:r>
      <w:r w:rsidRPr="00F15839">
        <w:rPr>
          <w:rFonts w:ascii="Times New Roman" w:eastAsia="Times New Roman" w:hAnsi="Times New Roman" w:cs="Times New Roman"/>
          <w:sz w:val="24"/>
          <w:szCs w:val="24"/>
          <w:lang w:eastAsia="ru-RU"/>
        </w:rPr>
        <w:t>контрольной</w:t>
      </w:r>
      <w:r w:rsidR="005B0519" w:rsidRPr="00F15839">
        <w:rPr>
          <w:rFonts w:ascii="Times New Roman" w:eastAsia="Times New Roman" w:hAnsi="Times New Roman" w:cs="Times New Roman"/>
          <w:sz w:val="24"/>
          <w:szCs w:val="24"/>
          <w:lang w:eastAsia="ru-RU"/>
        </w:rPr>
        <w:t xml:space="preserve"> работы студент должен продемонстрировать следующие умения:</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определять актуальность выбранной темы в контексте современного изучения проблемы;</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осуществлять аналитический обзор научной литературы в пределах заявленной темы;</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анализировать существующие концепции по изучаемой проблеме.</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Выбор темы.</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Темы </w:t>
      </w:r>
      <w:r w:rsidR="00441681" w:rsidRPr="00F15839">
        <w:rPr>
          <w:rFonts w:ascii="Times New Roman" w:eastAsia="Times New Roman" w:hAnsi="Times New Roman" w:cs="Times New Roman"/>
          <w:sz w:val="24"/>
          <w:szCs w:val="24"/>
          <w:lang w:eastAsia="ru-RU"/>
        </w:rPr>
        <w:t>контрольных</w:t>
      </w:r>
      <w:r w:rsidRPr="00F15839">
        <w:rPr>
          <w:rFonts w:ascii="Times New Roman" w:eastAsia="Times New Roman" w:hAnsi="Times New Roman" w:cs="Times New Roman"/>
          <w:sz w:val="24"/>
          <w:szCs w:val="24"/>
          <w:lang w:eastAsia="ru-RU"/>
        </w:rPr>
        <w:t xml:space="preserve"> работ могут определяться различными способами:</w:t>
      </w:r>
    </w:p>
    <w:p w:rsidR="005B0519" w:rsidRPr="00F15839" w:rsidRDefault="005B0519" w:rsidP="00F15839">
      <w:pPr>
        <w:numPr>
          <w:ilvl w:val="0"/>
          <w:numId w:val="79"/>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преподаватель предлагает тему студенту;</w:t>
      </w:r>
    </w:p>
    <w:p w:rsidR="005B0519" w:rsidRPr="00F15839" w:rsidRDefault="005B0519" w:rsidP="00F15839">
      <w:pPr>
        <w:numPr>
          <w:ilvl w:val="0"/>
          <w:numId w:val="79"/>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Студент самостоятельно выбирает тему, соответствующую его интересам.</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Правила оформления: </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написании инициалов писателей соблюдать единообразие.</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Названия глав должны выражать суть проблемы.</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Стиль: избегать отчётности; </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 ставить рит. вопросы;</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 нумеровать мысли;</w:t>
      </w:r>
    </w:p>
    <w:p w:rsidR="005B0519" w:rsidRPr="00F15839" w:rsidRDefault="005B0519" w:rsidP="00F15839">
      <w:pPr>
        <w:numPr>
          <w:ilvl w:val="0"/>
          <w:numId w:val="77"/>
        </w:num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Цитаты: все со сносками;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Во введении должны быть: актуальность, цели, задачи, степень разработанности темы.</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Один из вариантов построения: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1 глава: история и теория проблемы; (кто из учёных в прошлом занимался проблемой; какие идеи высказывал; в чём сущность проблемы; какие пути решения проблемы раскрывались учёными; какие аспекты проблемы слабо разработаны и почему).</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2 глава: решение проблемы на современном этапе и с конкретным текстом (анализ явления и процесса в наст</w:t>
      </w:r>
      <w:proofErr w:type="gramStart"/>
      <w:r w:rsidRPr="00F15839">
        <w:rPr>
          <w:rFonts w:ascii="Times New Roman" w:eastAsia="Times New Roman" w:hAnsi="Times New Roman" w:cs="Times New Roman"/>
          <w:sz w:val="24"/>
          <w:szCs w:val="24"/>
          <w:lang w:eastAsia="ru-RU"/>
        </w:rPr>
        <w:t>.в</w:t>
      </w:r>
      <w:proofErr w:type="gramEnd"/>
      <w:r w:rsidRPr="00F15839">
        <w:rPr>
          <w:rFonts w:ascii="Times New Roman" w:eastAsia="Times New Roman" w:hAnsi="Times New Roman" w:cs="Times New Roman"/>
          <w:sz w:val="24"/>
          <w:szCs w:val="24"/>
          <w:lang w:eastAsia="ru-RU"/>
        </w:rPr>
        <w:t xml:space="preserve">ремя; фактология состояния проблемы в данный момент; трактовка других взглядов и позиций по проблеме; научный анализ основных направлений).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Главы должны быть соразмерны (соотноситься по объёму).</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конце каждой главы – вывод.</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Заключение: выводы – соответствуют задачам и цели, резюме, перспективы исследования.</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Библиография (как правило,  работы последних 4-5 лет должны преобладать; особо ценно – последнего года).</w:t>
      </w: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p>
    <w:bookmarkEnd w:id="2"/>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 Подготовка к экзаменам и зачетам</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w:t>
      </w:r>
      <w:proofErr w:type="gramStart"/>
      <w:r w:rsidRPr="00F15839">
        <w:rPr>
          <w:rFonts w:ascii="Times New Roman" w:eastAsia="Times New Roman" w:hAnsi="Times New Roman" w:cs="Times New Roman"/>
          <w:sz w:val="24"/>
          <w:szCs w:val="24"/>
          <w:lang w:eastAsia="ru-RU"/>
        </w:rPr>
        <w:t>обучения</w:t>
      </w:r>
      <w:proofErr w:type="gramEnd"/>
      <w:r w:rsidRPr="00F15839">
        <w:rPr>
          <w:rFonts w:ascii="Times New Roman" w:eastAsia="Times New Roman" w:hAnsi="Times New Roman" w:cs="Times New Roman"/>
          <w:sz w:val="24"/>
          <w:szCs w:val="24"/>
          <w:lang w:eastAsia="ru-RU"/>
        </w:rPr>
        <w:t xml:space="preserve"> по конкретной учебной дисциплине.</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Экзаменационная сессия - это серия экзаменов, установленных учебным планом. Между экзаменами интервал 3-4 дня.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lastRenderedPageBreak/>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Систематическая подготовка к занятиям в течение семестра позволит использовать время экзаменационной сессии для систематизации знаний.</w:t>
      </w:r>
    </w:p>
    <w:p w:rsidR="005B0519" w:rsidRPr="00F15839" w:rsidRDefault="005B0519" w:rsidP="00F15839">
      <w:pPr>
        <w:spacing w:after="0" w:line="240" w:lineRule="auto"/>
        <w:jc w:val="both"/>
        <w:rPr>
          <w:rFonts w:ascii="Times New Roman" w:eastAsia="Times New Roman" w:hAnsi="Times New Roman" w:cs="Times New Roman"/>
          <w:b/>
          <w:bCs/>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bCs/>
          <w:sz w:val="24"/>
          <w:szCs w:val="24"/>
          <w:lang w:eastAsia="ru-RU"/>
        </w:rPr>
      </w:pPr>
      <w:r w:rsidRPr="00F15839">
        <w:rPr>
          <w:rFonts w:ascii="Times New Roman" w:eastAsia="Times New Roman" w:hAnsi="Times New Roman" w:cs="Times New Roman"/>
          <w:b/>
          <w:bCs/>
          <w:sz w:val="24"/>
          <w:szCs w:val="24"/>
          <w:lang w:eastAsia="ru-RU"/>
        </w:rPr>
        <w:t>Правила подготовки к зачетам и экзаменам:</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p>
    <w:p w:rsidR="005B0519" w:rsidRPr="00F15839" w:rsidRDefault="005B0519" w:rsidP="00F15839">
      <w:pPr>
        <w:spacing w:after="0" w:line="240" w:lineRule="auto"/>
        <w:jc w:val="center"/>
        <w:rPr>
          <w:rFonts w:ascii="Times New Roman" w:eastAsia="Times New Roman" w:hAnsi="Times New Roman" w:cs="Times New Roman"/>
          <w:b/>
          <w:sz w:val="24"/>
          <w:szCs w:val="24"/>
          <w:lang w:eastAsia="ru-RU"/>
        </w:rPr>
      </w:pPr>
      <w:r w:rsidRPr="00F15839">
        <w:rPr>
          <w:rFonts w:ascii="Times New Roman" w:eastAsia="Times New Roman" w:hAnsi="Times New Roman" w:cs="Times New Roman"/>
          <w:b/>
          <w:sz w:val="24"/>
          <w:szCs w:val="24"/>
          <w:lang w:eastAsia="ru-RU"/>
        </w:rPr>
        <w:t xml:space="preserve">Оценка самостоятельной работы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Рейтинговая система</w:t>
      </w:r>
      <w:r w:rsidRPr="00F15839">
        <w:rPr>
          <w:rFonts w:ascii="Times New Roman" w:eastAsia="Times New Roman" w:hAnsi="Times New Roman" w:cs="Times New Roman"/>
          <w:sz w:val="24"/>
          <w:szCs w:val="24"/>
          <w:lang w:eastAsia="ru-RU"/>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w:t>
      </w:r>
      <w:r w:rsidRPr="00F15839">
        <w:rPr>
          <w:rFonts w:ascii="Times New Roman" w:eastAsia="Times New Roman" w:hAnsi="Times New Roman" w:cs="Times New Roman"/>
          <w:sz w:val="24"/>
          <w:szCs w:val="24"/>
          <w:lang w:eastAsia="ru-RU"/>
        </w:rPr>
        <w:lastRenderedPageBreak/>
        <w:t>или писать самостоятельную работу раньше группы, можно добавить ему дополнительные баллы.</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b/>
          <w:sz w:val="24"/>
          <w:szCs w:val="24"/>
          <w:lang w:eastAsia="ru-RU"/>
        </w:rPr>
        <w:t>Рейтинговая система</w:t>
      </w:r>
      <w:r w:rsidRPr="00F15839">
        <w:rPr>
          <w:rFonts w:ascii="Times New Roman" w:eastAsia="Times New Roman" w:hAnsi="Times New Roman" w:cs="Times New Roman"/>
          <w:sz w:val="24"/>
          <w:szCs w:val="24"/>
          <w:lang w:eastAsia="ru-RU"/>
        </w:rPr>
        <w:sym w:font="Symbol" w:char="F02D"/>
      </w:r>
      <w:r w:rsidRPr="00F15839">
        <w:rPr>
          <w:rFonts w:ascii="Times New Roman" w:eastAsia="Times New Roman" w:hAnsi="Times New Roman" w:cs="Times New Roman"/>
          <w:sz w:val="24"/>
          <w:szCs w:val="24"/>
          <w:lang w:eastAsia="ru-RU"/>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F15839">
        <w:rPr>
          <w:rFonts w:ascii="Times New Roman" w:eastAsia="Times New Roman" w:hAnsi="Times New Roman" w:cs="Times New Roman"/>
          <w:sz w:val="24"/>
          <w:szCs w:val="24"/>
          <w:lang w:eastAsia="ru-RU"/>
        </w:rPr>
        <w:sym w:font="Symbol" w:char="F02D"/>
      </w:r>
      <w:r w:rsidRPr="00F15839">
        <w:rPr>
          <w:rFonts w:ascii="Times New Roman" w:eastAsia="Times New Roman" w:hAnsi="Times New Roman" w:cs="Times New Roman"/>
          <w:sz w:val="24"/>
          <w:szCs w:val="24"/>
          <w:lang w:eastAsia="ru-RU"/>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p>
    <w:p w:rsidR="005B0519" w:rsidRPr="00F15839" w:rsidRDefault="005B051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5B0519" w:rsidRPr="00F15839" w:rsidRDefault="005B0519" w:rsidP="00F15839">
      <w:pPr>
        <w:spacing w:after="0" w:line="240" w:lineRule="auto"/>
        <w:rPr>
          <w:rFonts w:ascii="Times New Roman" w:eastAsia="Times New Roman" w:hAnsi="Times New Roman" w:cs="Times New Roman"/>
          <w:sz w:val="24"/>
          <w:szCs w:val="24"/>
          <w:lang w:eastAsia="ru-RU"/>
        </w:rPr>
      </w:pPr>
    </w:p>
    <w:p w:rsidR="00E91A79" w:rsidRPr="00F15839" w:rsidRDefault="00E91A79" w:rsidP="00F15839">
      <w:pPr>
        <w:spacing w:after="0" w:line="240" w:lineRule="auto"/>
        <w:ind w:left="720"/>
        <w:jc w:val="both"/>
        <w:rPr>
          <w:rFonts w:ascii="Times New Roman" w:hAnsi="Times New Roman" w:cs="Times New Roman"/>
          <w:sz w:val="24"/>
          <w:szCs w:val="24"/>
        </w:rPr>
      </w:pPr>
    </w:p>
    <w:p w:rsidR="00E91A79" w:rsidRPr="00F15839" w:rsidRDefault="00E91A79" w:rsidP="00F15839">
      <w:pPr>
        <w:pStyle w:val="a"/>
        <w:numPr>
          <w:ilvl w:val="0"/>
          <w:numId w:val="0"/>
        </w:numPr>
        <w:spacing w:before="0" w:beforeAutospacing="0" w:after="0" w:afterAutospacing="0"/>
        <w:ind w:left="720" w:hanging="360"/>
        <w:jc w:val="both"/>
        <w:rPr>
          <w:b/>
          <w:i/>
        </w:rPr>
      </w:pPr>
      <w:r w:rsidRPr="00F15839">
        <w:rPr>
          <w:b/>
          <w:i/>
        </w:rPr>
        <w:t>9.  При осуществлении образовательного процесса по дисциплине используются следующие информационные образовательные технологии:</w:t>
      </w:r>
    </w:p>
    <w:p w:rsidR="00E91A79" w:rsidRPr="00F15839" w:rsidRDefault="00E91A79" w:rsidP="00F15839">
      <w:pPr>
        <w:pStyle w:val="a"/>
        <w:numPr>
          <w:ilvl w:val="0"/>
          <w:numId w:val="0"/>
        </w:numPr>
        <w:spacing w:before="0" w:beforeAutospacing="0" w:after="0" w:afterAutospacing="0"/>
        <w:ind w:left="360"/>
        <w:jc w:val="both"/>
        <w:rPr>
          <w:b/>
          <w:i/>
        </w:rPr>
      </w:pPr>
    </w:p>
    <w:p w:rsidR="00E91A79" w:rsidRPr="00F15839" w:rsidRDefault="00E91A79" w:rsidP="00F15839">
      <w:pPr>
        <w:pStyle w:val="a"/>
        <w:numPr>
          <w:ilvl w:val="0"/>
          <w:numId w:val="3"/>
        </w:numPr>
        <w:spacing w:before="0" w:beforeAutospacing="0" w:after="0" w:afterAutospacing="0"/>
        <w:jc w:val="both"/>
        <w:rPr>
          <w:i/>
        </w:rPr>
      </w:pPr>
      <w:proofErr w:type="gramStart"/>
      <w:r w:rsidRPr="00F15839">
        <w:rPr>
          <w:i/>
        </w:rPr>
        <w:t>-аудиовизуальное представление обучающимся с помощью компьютера содержания отдельных тем дисциплины на лекционных занятиях;</w:t>
      </w:r>
      <w:proofErr w:type="gramEnd"/>
    </w:p>
    <w:p w:rsidR="00E91A79" w:rsidRPr="00F15839" w:rsidRDefault="00E91A79" w:rsidP="00F15839">
      <w:pPr>
        <w:pStyle w:val="a"/>
        <w:numPr>
          <w:ilvl w:val="0"/>
          <w:numId w:val="3"/>
        </w:numPr>
        <w:spacing w:before="0" w:beforeAutospacing="0" w:after="0" w:afterAutospacing="0"/>
        <w:jc w:val="both"/>
        <w:rPr>
          <w:i/>
        </w:rPr>
      </w:pPr>
      <w:proofErr w:type="gramStart"/>
      <w:r w:rsidRPr="00F15839">
        <w:rPr>
          <w:i/>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rsidR="00E91A79" w:rsidRPr="00F15839" w:rsidRDefault="00E91A79" w:rsidP="00F15839">
      <w:pPr>
        <w:pStyle w:val="a"/>
        <w:numPr>
          <w:ilvl w:val="0"/>
          <w:numId w:val="3"/>
        </w:numPr>
        <w:spacing w:before="0" w:beforeAutospacing="0" w:after="0" w:afterAutospacing="0"/>
        <w:jc w:val="both"/>
        <w:rPr>
          <w:i/>
        </w:rPr>
      </w:pPr>
      <w:r w:rsidRPr="00F15839">
        <w:rPr>
          <w:i/>
        </w:rPr>
        <w:t>-фиксация хода образовательного процесса по дисциплине посредством электронной информационно-образовательной среды института;</w:t>
      </w:r>
    </w:p>
    <w:p w:rsidR="00E91A79" w:rsidRPr="00F15839" w:rsidRDefault="00E91A79" w:rsidP="00F15839">
      <w:pPr>
        <w:pStyle w:val="a"/>
        <w:numPr>
          <w:ilvl w:val="0"/>
          <w:numId w:val="3"/>
        </w:numPr>
        <w:spacing w:before="0" w:beforeAutospacing="0" w:after="0" w:afterAutospacing="0"/>
        <w:jc w:val="both"/>
        <w:rPr>
          <w:i/>
        </w:rPr>
      </w:pPr>
      <w:r w:rsidRPr="00F15839">
        <w:rPr>
          <w:i/>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E91A79" w:rsidRPr="00F15839" w:rsidRDefault="00E91A79" w:rsidP="00F15839">
      <w:pPr>
        <w:pStyle w:val="ae"/>
        <w:numPr>
          <w:ilvl w:val="0"/>
          <w:numId w:val="3"/>
        </w:numPr>
        <w:jc w:val="both"/>
        <w:rPr>
          <w:i/>
        </w:rPr>
      </w:pPr>
      <w:r w:rsidRPr="00F15839">
        <w:rPr>
          <w:i/>
        </w:rPr>
        <w:t>При осуществлении образовательного процесса по дисциплине используется следующее лицензионное программное обеспечение:</w:t>
      </w:r>
    </w:p>
    <w:p w:rsidR="00E91A79" w:rsidRPr="00F15839" w:rsidRDefault="00E91A79" w:rsidP="00F15839">
      <w:pPr>
        <w:pStyle w:val="ae"/>
        <w:numPr>
          <w:ilvl w:val="0"/>
          <w:numId w:val="3"/>
        </w:numPr>
        <w:jc w:val="both"/>
        <w:rPr>
          <w:i/>
          <w:lang w:val="en-US"/>
        </w:rPr>
      </w:pPr>
      <w:r w:rsidRPr="00F15839">
        <w:rPr>
          <w:i/>
          <w:lang w:val="en-US"/>
        </w:rPr>
        <w:t>W</w:t>
      </w:r>
      <w:r w:rsidRPr="00F15839">
        <w:rPr>
          <w:i/>
        </w:rPr>
        <w:t>ог</w:t>
      </w:r>
      <w:r w:rsidRPr="00F15839">
        <w:rPr>
          <w:i/>
          <w:lang w:val="en-US"/>
        </w:rPr>
        <w:t xml:space="preserve">d, </w:t>
      </w:r>
      <w:r w:rsidRPr="00F15839">
        <w:rPr>
          <w:i/>
        </w:rPr>
        <w:t>Ехсе</w:t>
      </w:r>
      <w:r w:rsidRPr="00F15839">
        <w:rPr>
          <w:i/>
          <w:lang w:val="en-US"/>
        </w:rPr>
        <w:t>l, Pow</w:t>
      </w:r>
      <w:r w:rsidRPr="00F15839">
        <w:rPr>
          <w:i/>
        </w:rPr>
        <w:t>егРо</w:t>
      </w:r>
      <w:r w:rsidRPr="00F15839">
        <w:rPr>
          <w:i/>
          <w:lang w:val="en-US"/>
        </w:rPr>
        <w:t>int;</w:t>
      </w:r>
    </w:p>
    <w:p w:rsidR="00E91A79" w:rsidRPr="00F15839" w:rsidRDefault="00E91A79" w:rsidP="00F15839">
      <w:pPr>
        <w:pStyle w:val="ae"/>
        <w:numPr>
          <w:ilvl w:val="0"/>
          <w:numId w:val="3"/>
        </w:numPr>
        <w:jc w:val="both"/>
        <w:rPr>
          <w:i/>
          <w:lang w:val="en-US"/>
        </w:rPr>
      </w:pPr>
      <w:r w:rsidRPr="00F15839">
        <w:rPr>
          <w:i/>
          <w:lang w:val="en-US"/>
        </w:rPr>
        <w:lastRenderedPageBreak/>
        <w:t>Adobe Photoshop;</w:t>
      </w:r>
    </w:p>
    <w:p w:rsidR="00E91A79" w:rsidRPr="00F15839" w:rsidRDefault="00E91A79" w:rsidP="00F15839">
      <w:pPr>
        <w:pStyle w:val="ae"/>
        <w:numPr>
          <w:ilvl w:val="0"/>
          <w:numId w:val="3"/>
        </w:numPr>
        <w:jc w:val="both"/>
        <w:rPr>
          <w:i/>
          <w:lang w:val="en-US"/>
        </w:rPr>
      </w:pPr>
      <w:r w:rsidRPr="00F15839">
        <w:rPr>
          <w:i/>
          <w:lang w:val="en-US"/>
        </w:rPr>
        <w:t>Adobe Premiere;</w:t>
      </w:r>
    </w:p>
    <w:p w:rsidR="00E91A79" w:rsidRPr="00F15839" w:rsidRDefault="00E91A79" w:rsidP="00F15839">
      <w:pPr>
        <w:pStyle w:val="ae"/>
        <w:numPr>
          <w:ilvl w:val="0"/>
          <w:numId w:val="3"/>
        </w:numPr>
        <w:jc w:val="both"/>
        <w:rPr>
          <w:i/>
          <w:lang w:val="en-US"/>
        </w:rPr>
      </w:pPr>
      <w:r w:rsidRPr="00F15839">
        <w:rPr>
          <w:i/>
          <w:lang w:val="en-US"/>
        </w:rPr>
        <w:t>Power DVD;</w:t>
      </w:r>
    </w:p>
    <w:p w:rsidR="00E91A79" w:rsidRPr="00F15839" w:rsidRDefault="00E91A79" w:rsidP="00F15839">
      <w:pPr>
        <w:pStyle w:val="ae"/>
        <w:numPr>
          <w:ilvl w:val="0"/>
          <w:numId w:val="3"/>
        </w:numPr>
        <w:jc w:val="both"/>
        <w:rPr>
          <w:i/>
          <w:lang w:val="en-US"/>
        </w:rPr>
      </w:pPr>
      <w:r w:rsidRPr="00F15839">
        <w:rPr>
          <w:i/>
          <w:lang w:val="en-US"/>
        </w:rPr>
        <w:t>Media Player Classic.</w:t>
      </w:r>
    </w:p>
    <w:p w:rsidR="00E91A79" w:rsidRPr="00F15839" w:rsidRDefault="00E91A79" w:rsidP="00F15839">
      <w:pPr>
        <w:pStyle w:val="ae"/>
        <w:numPr>
          <w:ilvl w:val="0"/>
          <w:numId w:val="3"/>
        </w:numPr>
        <w:jc w:val="both"/>
        <w:rPr>
          <w:i/>
        </w:rPr>
      </w:pPr>
      <w:r w:rsidRPr="00F15839">
        <w:rPr>
          <w:i/>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E91A79" w:rsidRPr="00F15839" w:rsidRDefault="00E91A79" w:rsidP="00F15839">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r w:rsidRPr="00F15839">
        <w:rPr>
          <w:rFonts w:ascii="Times New Roman" w:eastAsia="Times New Roman" w:hAnsi="Times New Roman" w:cs="Times New Roman"/>
          <w:i/>
          <w:sz w:val="24"/>
          <w:szCs w:val="24"/>
          <w:lang w:eastAsia="ru-RU"/>
        </w:rPr>
        <w:t>Учебн</w:t>
      </w:r>
      <w:r w:rsidRPr="00F15839">
        <w:rPr>
          <w:rFonts w:ascii="Times New Roman" w:eastAsia="Times New Roman" w:hAnsi="Times New Roman" w:cs="Times New Roman"/>
          <w:i/>
          <w:kern w:val="3"/>
          <w:sz w:val="24"/>
          <w:szCs w:val="24"/>
          <w:lang w:eastAsia="ru-RU"/>
        </w:rPr>
        <w:t>ые</w:t>
      </w:r>
      <w:r w:rsidRPr="00F15839">
        <w:rPr>
          <w:rFonts w:ascii="Times New Roman" w:eastAsia="Times New Roman" w:hAnsi="Times New Roman" w:cs="Times New Roman"/>
          <w:i/>
          <w:sz w:val="24"/>
          <w:szCs w:val="24"/>
          <w:lang w:eastAsia="ru-RU"/>
        </w:rPr>
        <w:t xml:space="preserve"> аудитори</w:t>
      </w:r>
      <w:r w:rsidRPr="00F15839">
        <w:rPr>
          <w:rFonts w:ascii="Times New Roman" w:eastAsia="Times New Roman" w:hAnsi="Times New Roman" w:cs="Times New Roman"/>
          <w:i/>
          <w:kern w:val="3"/>
          <w:sz w:val="24"/>
          <w:szCs w:val="24"/>
          <w:lang w:eastAsia="ru-RU"/>
        </w:rPr>
        <w:t xml:space="preserve">и </w:t>
      </w:r>
      <w:r w:rsidRPr="00F15839">
        <w:rPr>
          <w:rFonts w:ascii="Times New Roman" w:eastAsia="Times New Roman" w:hAnsi="Times New Roman" w:cs="Times New Roman"/>
          <w:i/>
          <w:sz w:val="24"/>
          <w:szCs w:val="24"/>
          <w:lang w:eastAsia="ru-RU"/>
        </w:rPr>
        <w:t xml:space="preserve">для проведения лекций, </w:t>
      </w:r>
      <w:r w:rsidRPr="00F15839">
        <w:rPr>
          <w:rFonts w:ascii="Times New Roman" w:eastAsia="Times New Roman" w:hAnsi="Times New Roman" w:cs="Times New Roman"/>
          <w:i/>
          <w:kern w:val="3"/>
          <w:sz w:val="24"/>
          <w:szCs w:val="24"/>
          <w:lang w:eastAsia="ru-RU"/>
        </w:rPr>
        <w:t xml:space="preserve">практических занятий, </w:t>
      </w:r>
      <w:r w:rsidRPr="00F15839">
        <w:rPr>
          <w:rFonts w:ascii="Times New Roman" w:eastAsia="Times New Roman" w:hAnsi="Times New Roman" w:cs="Times New Roman"/>
          <w:i/>
          <w:sz w:val="24"/>
          <w:szCs w:val="24"/>
          <w:lang w:eastAsia="ru-RU"/>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F15839">
        <w:rPr>
          <w:rFonts w:ascii="Times New Roman" w:eastAsia="Times New Roman" w:hAnsi="Times New Roman" w:cs="Times New Roman"/>
          <w:i/>
          <w:kern w:val="3"/>
          <w:sz w:val="24"/>
          <w:szCs w:val="24"/>
          <w:lang w:eastAsia="ru-RU"/>
        </w:rPr>
        <w:t>стенды, наглядные пособия, технические средства обучения и пр.</w:t>
      </w:r>
    </w:p>
    <w:p w:rsidR="00751A64" w:rsidRPr="00751A64" w:rsidRDefault="00751A64" w:rsidP="00751A64">
      <w:pPr>
        <w:keepNext/>
        <w:keepLines/>
        <w:jc w:val="center"/>
        <w:outlineLvl w:val="2"/>
        <w:rPr>
          <w:rFonts w:ascii="Times New Roman" w:eastAsia="Arial Unicode MS" w:hAnsi="Times New Roman" w:cs="Times New Roman"/>
          <w:b/>
          <w:caps/>
          <w:sz w:val="24"/>
          <w:lang w:eastAsia="zh-CN"/>
        </w:rPr>
      </w:pPr>
      <w:bookmarkStart w:id="3" w:name="_Toc529444675"/>
      <w:r w:rsidRPr="00751A64">
        <w:rPr>
          <w:rFonts w:ascii="Times New Roman" w:eastAsia="Arial Unicode MS" w:hAnsi="Times New Roman" w:cs="Times New Roman"/>
          <w:b/>
          <w:caps/>
          <w:sz w:val="24"/>
          <w:lang w:eastAsia="zh-CN"/>
        </w:rPr>
        <w:t>10. ОПИСАНИЕ МАТЕРИАЛЬНО-ТЕХНИЧЕСКОЙ БАЗЫ, НЕОБХОДИМОЙ ДЛЯ ОСУЩЕСТВЛЕНИЯ ОБРАЗОВАТЕЛЬНОГО ПРОЦЕССА ПО ДИСЦИПЛИНЕ</w:t>
      </w:r>
      <w:bookmarkEnd w:id="3"/>
    </w:p>
    <w:p w:rsidR="00751A64" w:rsidRPr="00751A64" w:rsidRDefault="00751A64" w:rsidP="00751A64">
      <w:pPr>
        <w:shd w:val="clear" w:color="auto" w:fill="FFFFFF"/>
        <w:suppressAutoHyphens/>
        <w:jc w:val="both"/>
        <w:textAlignment w:val="baseline"/>
        <w:rPr>
          <w:rFonts w:ascii="Times New Roman" w:hAnsi="Times New Roman" w:cs="Times New Roman"/>
          <w:i/>
          <w:kern w:val="2"/>
          <w:sz w:val="24"/>
          <w:lang w:eastAsia="zh-CN"/>
        </w:rPr>
      </w:pPr>
    </w:p>
    <w:p w:rsidR="00751A64" w:rsidRPr="00751A64" w:rsidRDefault="00751A64" w:rsidP="00751A64">
      <w:pPr>
        <w:ind w:firstLine="567"/>
        <w:jc w:val="both"/>
        <w:rPr>
          <w:rFonts w:ascii="Times New Roman" w:hAnsi="Times New Roman" w:cs="Times New Roman"/>
          <w:sz w:val="24"/>
          <w:lang w:eastAsia="zh-CN"/>
        </w:rPr>
      </w:pPr>
      <w:r w:rsidRPr="00751A64">
        <w:rPr>
          <w:rFonts w:ascii="Times New Roman" w:hAnsi="Times New Roman" w:cs="Times New Roman"/>
          <w:sz w:val="24"/>
          <w:lang w:eastAsia="zh-CN"/>
        </w:rPr>
        <w:t xml:space="preserve">Учебные занятия по дисциплине </w:t>
      </w:r>
      <w:r w:rsidRPr="00751A64">
        <w:rPr>
          <w:rFonts w:ascii="Times New Roman" w:hAnsi="Times New Roman" w:cs="Times New Roman"/>
          <w:i/>
          <w:sz w:val="24"/>
          <w:lang w:eastAsia="zh-CN"/>
        </w:rPr>
        <w:t xml:space="preserve">«История зарубежных стран» </w:t>
      </w:r>
      <w:r w:rsidRPr="00751A64">
        <w:rPr>
          <w:rFonts w:ascii="Times New Roman" w:hAnsi="Times New Roman" w:cs="Times New Roman"/>
          <w:sz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751A64" w:rsidRPr="00751A64" w:rsidRDefault="00751A64" w:rsidP="00751A64">
      <w:pPr>
        <w:ind w:firstLine="567"/>
        <w:jc w:val="right"/>
        <w:rPr>
          <w:rFonts w:ascii="Times New Roman" w:hAnsi="Times New Roman" w:cs="Times New Roman"/>
          <w:sz w:val="24"/>
          <w:lang w:eastAsia="zh-CN"/>
        </w:rPr>
      </w:pPr>
      <w:r w:rsidRPr="00751A64">
        <w:rPr>
          <w:rFonts w:ascii="Times New Roman" w:hAnsi="Times New Roman" w:cs="Times New Roman"/>
          <w:sz w:val="24"/>
          <w:lang w:eastAsia="zh-CN"/>
        </w:rPr>
        <w:t>Таблица 8</w:t>
      </w:r>
    </w:p>
    <w:tbl>
      <w:tblPr>
        <w:tblW w:w="9369"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tblPr>
      <w:tblGrid>
        <w:gridCol w:w="2602"/>
        <w:gridCol w:w="6767"/>
      </w:tblGrid>
      <w:tr w:rsidR="00751A64" w:rsidRPr="00751A64" w:rsidTr="0062250E">
        <w:trPr>
          <w:trHeight w:val="240"/>
        </w:trPr>
        <w:tc>
          <w:tcPr>
            <w:tcW w:w="2602" w:type="dxa"/>
            <w:tcBorders>
              <w:top w:val="single" w:sz="4" w:space="0" w:color="000000"/>
              <w:left w:val="single" w:sz="4" w:space="0" w:color="000000"/>
              <w:bottom w:val="single" w:sz="4" w:space="0" w:color="000000"/>
            </w:tcBorders>
            <w:vAlign w:val="center"/>
          </w:tcPr>
          <w:p w:rsidR="00751A64" w:rsidRPr="00751A64" w:rsidRDefault="00751A64" w:rsidP="0062250E">
            <w:pPr>
              <w:jc w:val="center"/>
              <w:rPr>
                <w:rFonts w:ascii="Times New Roman" w:hAnsi="Times New Roman" w:cs="Times New Roman"/>
                <w:sz w:val="24"/>
                <w:lang w:eastAsia="zh-CN"/>
              </w:rPr>
            </w:pPr>
            <w:r w:rsidRPr="00751A64">
              <w:rPr>
                <w:rFonts w:ascii="Times New Roman" w:hAnsi="Times New Roman" w:cs="Times New Roman"/>
                <w:sz w:val="24"/>
                <w:lang w:eastAsia="zh-CN"/>
              </w:rPr>
              <w:t>Вид учебных занятий по дисциплине</w:t>
            </w:r>
          </w:p>
        </w:tc>
        <w:tc>
          <w:tcPr>
            <w:tcW w:w="6767" w:type="dxa"/>
            <w:tcBorders>
              <w:top w:val="single" w:sz="4" w:space="0" w:color="000000"/>
              <w:left w:val="single" w:sz="4" w:space="0" w:color="000000"/>
              <w:bottom w:val="single" w:sz="4" w:space="0" w:color="000000"/>
              <w:right w:val="single" w:sz="4" w:space="0" w:color="000000"/>
            </w:tcBorders>
            <w:vAlign w:val="center"/>
          </w:tcPr>
          <w:p w:rsidR="00751A64" w:rsidRPr="00751A64" w:rsidRDefault="00751A64" w:rsidP="0062250E">
            <w:pPr>
              <w:jc w:val="center"/>
              <w:rPr>
                <w:rFonts w:ascii="Times New Roman" w:hAnsi="Times New Roman" w:cs="Times New Roman"/>
                <w:sz w:val="24"/>
                <w:lang w:eastAsia="zh-CN"/>
              </w:rPr>
            </w:pPr>
            <w:r w:rsidRPr="00751A64">
              <w:rPr>
                <w:rFonts w:ascii="Times New Roman" w:hAnsi="Times New Roman" w:cs="Times New Roman"/>
                <w:sz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751A64" w:rsidRPr="00751A64" w:rsidTr="0062250E">
        <w:trPr>
          <w:trHeight w:val="240"/>
        </w:trPr>
        <w:tc>
          <w:tcPr>
            <w:tcW w:w="2602" w:type="dxa"/>
            <w:tcBorders>
              <w:top w:val="single" w:sz="4" w:space="0" w:color="000000"/>
              <w:left w:val="single" w:sz="4" w:space="0" w:color="000000"/>
              <w:bottom w:val="single" w:sz="4" w:space="0" w:color="000000"/>
            </w:tcBorders>
          </w:tcPr>
          <w:p w:rsidR="00751A64" w:rsidRPr="00751A64" w:rsidRDefault="00751A64" w:rsidP="0062250E">
            <w:pPr>
              <w:rPr>
                <w:rFonts w:ascii="Times New Roman" w:hAnsi="Times New Roman" w:cs="Times New Roman"/>
                <w:sz w:val="24"/>
                <w:lang w:eastAsia="zh-CN"/>
              </w:rPr>
            </w:pPr>
            <w:r w:rsidRPr="00751A64">
              <w:rPr>
                <w:rFonts w:ascii="Times New Roman" w:hAnsi="Times New Roman" w:cs="Times New Roman"/>
                <w:sz w:val="24"/>
                <w:lang w:eastAsia="zh-CN"/>
              </w:rPr>
              <w:t>Занятия лекционного типа</w:t>
            </w:r>
          </w:p>
        </w:tc>
        <w:tc>
          <w:tcPr>
            <w:tcW w:w="6767" w:type="dxa"/>
            <w:tcBorders>
              <w:top w:val="single" w:sz="4" w:space="0" w:color="000000"/>
              <w:left w:val="single" w:sz="4" w:space="0" w:color="000000"/>
              <w:bottom w:val="single" w:sz="4" w:space="0" w:color="000000"/>
              <w:right w:val="single" w:sz="4" w:space="0" w:color="000000"/>
            </w:tcBorders>
          </w:tcPr>
          <w:p w:rsidR="00751A64" w:rsidRPr="00751A64" w:rsidRDefault="00751A64" w:rsidP="0062250E">
            <w:pPr>
              <w:jc w:val="both"/>
              <w:rPr>
                <w:rFonts w:ascii="Times New Roman" w:hAnsi="Times New Roman" w:cs="Times New Roman"/>
                <w:sz w:val="24"/>
                <w:lang w:eastAsia="zh-CN"/>
              </w:rPr>
            </w:pPr>
            <w:r w:rsidRPr="00751A64">
              <w:rPr>
                <w:rFonts w:ascii="Times New Roman" w:hAnsi="Times New Roman" w:cs="Times New Roman"/>
                <w:sz w:val="24"/>
                <w:lang w:eastAsia="zh-CN"/>
              </w:rPr>
              <w:t>Поточная аудитория, оснащенная проекционным обору</w:t>
            </w:r>
            <w:r w:rsidRPr="00751A64">
              <w:rPr>
                <w:rFonts w:ascii="Times New Roman" w:hAnsi="Times New Roman" w:cs="Times New Roman"/>
                <w:sz w:val="24"/>
                <w:lang w:eastAsia="zh-CN"/>
              </w:rPr>
              <w:softHyphen/>
              <w:t>дованием</w:t>
            </w:r>
          </w:p>
        </w:tc>
      </w:tr>
      <w:tr w:rsidR="00751A64" w:rsidRPr="00751A64" w:rsidTr="0062250E">
        <w:trPr>
          <w:trHeight w:val="240"/>
        </w:trPr>
        <w:tc>
          <w:tcPr>
            <w:tcW w:w="2602" w:type="dxa"/>
            <w:tcBorders>
              <w:top w:val="single" w:sz="4" w:space="0" w:color="000000"/>
              <w:left w:val="single" w:sz="4" w:space="0" w:color="000000"/>
              <w:bottom w:val="single" w:sz="4" w:space="0" w:color="000000"/>
            </w:tcBorders>
          </w:tcPr>
          <w:p w:rsidR="00751A64" w:rsidRPr="00751A64" w:rsidRDefault="00751A64" w:rsidP="0062250E">
            <w:pPr>
              <w:rPr>
                <w:rFonts w:ascii="Times New Roman" w:hAnsi="Times New Roman" w:cs="Times New Roman"/>
                <w:sz w:val="24"/>
                <w:lang w:eastAsia="zh-CN"/>
              </w:rPr>
            </w:pPr>
            <w:r w:rsidRPr="00751A64">
              <w:rPr>
                <w:rFonts w:ascii="Times New Roman" w:hAnsi="Times New Roman" w:cs="Times New Roman"/>
                <w:sz w:val="24"/>
                <w:lang w:eastAsia="zh-CN"/>
              </w:rPr>
              <w:t>Занятия семинарского типа</w:t>
            </w:r>
          </w:p>
        </w:tc>
        <w:tc>
          <w:tcPr>
            <w:tcW w:w="6767" w:type="dxa"/>
            <w:tcBorders>
              <w:top w:val="single" w:sz="4" w:space="0" w:color="000000"/>
              <w:left w:val="single" w:sz="4" w:space="0" w:color="000000"/>
              <w:bottom w:val="single" w:sz="4" w:space="0" w:color="000000"/>
              <w:right w:val="single" w:sz="4" w:space="0" w:color="000000"/>
            </w:tcBorders>
          </w:tcPr>
          <w:p w:rsidR="00751A64" w:rsidRPr="00751A64" w:rsidRDefault="00751A64" w:rsidP="0062250E">
            <w:pPr>
              <w:jc w:val="both"/>
              <w:rPr>
                <w:rFonts w:ascii="Times New Roman" w:hAnsi="Times New Roman" w:cs="Times New Roman"/>
                <w:sz w:val="24"/>
                <w:lang w:eastAsia="zh-CN"/>
              </w:rPr>
            </w:pPr>
            <w:r w:rsidRPr="00751A64">
              <w:rPr>
                <w:rFonts w:ascii="Times New Roman" w:hAnsi="Times New Roman" w:cs="Times New Roman"/>
                <w:sz w:val="24"/>
                <w:lang w:eastAsia="zh-CN"/>
              </w:rPr>
              <w:t>Поточная аудитория, оснащенная проекционным обору</w:t>
            </w:r>
            <w:r w:rsidRPr="00751A64">
              <w:rPr>
                <w:rFonts w:ascii="Times New Roman" w:hAnsi="Times New Roman" w:cs="Times New Roman"/>
                <w:sz w:val="24"/>
                <w:lang w:eastAsia="zh-CN"/>
              </w:rPr>
              <w:softHyphen/>
              <w:t>дованием</w:t>
            </w:r>
          </w:p>
        </w:tc>
      </w:tr>
      <w:tr w:rsidR="00751A64" w:rsidRPr="00751A64" w:rsidTr="0062250E">
        <w:trPr>
          <w:trHeight w:val="85"/>
        </w:trPr>
        <w:tc>
          <w:tcPr>
            <w:tcW w:w="2602" w:type="dxa"/>
            <w:tcBorders>
              <w:top w:val="single" w:sz="4" w:space="0" w:color="000000"/>
              <w:left w:val="single" w:sz="4" w:space="0" w:color="000000"/>
              <w:bottom w:val="single" w:sz="4" w:space="0" w:color="000000"/>
            </w:tcBorders>
          </w:tcPr>
          <w:p w:rsidR="00751A64" w:rsidRPr="00751A64" w:rsidRDefault="00751A64" w:rsidP="0062250E">
            <w:pPr>
              <w:rPr>
                <w:rFonts w:ascii="Times New Roman" w:hAnsi="Times New Roman" w:cs="Times New Roman"/>
                <w:sz w:val="24"/>
                <w:lang w:eastAsia="zh-CN"/>
              </w:rPr>
            </w:pPr>
            <w:r w:rsidRPr="00751A64">
              <w:rPr>
                <w:rFonts w:ascii="Times New Roman" w:hAnsi="Times New Roman" w:cs="Times New Roman"/>
                <w:sz w:val="24"/>
                <w:lang w:eastAsia="zh-CN"/>
              </w:rPr>
              <w:t>Самостоятельная работа студентов</w:t>
            </w:r>
          </w:p>
        </w:tc>
        <w:tc>
          <w:tcPr>
            <w:tcW w:w="6767" w:type="dxa"/>
            <w:tcBorders>
              <w:top w:val="single" w:sz="4" w:space="0" w:color="000000"/>
              <w:left w:val="single" w:sz="4" w:space="0" w:color="000000"/>
              <w:bottom w:val="single" w:sz="4" w:space="0" w:color="000000"/>
              <w:right w:val="single" w:sz="4" w:space="0" w:color="000000"/>
            </w:tcBorders>
          </w:tcPr>
          <w:p w:rsidR="00751A64" w:rsidRPr="00751A64" w:rsidRDefault="00751A64" w:rsidP="0062250E">
            <w:pPr>
              <w:jc w:val="both"/>
              <w:rPr>
                <w:rFonts w:ascii="Times New Roman" w:hAnsi="Times New Roman" w:cs="Times New Roman"/>
                <w:sz w:val="24"/>
                <w:lang w:eastAsia="zh-CN"/>
              </w:rPr>
            </w:pPr>
            <w:r w:rsidRPr="00751A64">
              <w:rPr>
                <w:rFonts w:ascii="Times New Roman" w:hAnsi="Times New Roman" w:cs="Times New Roman"/>
                <w:sz w:val="24"/>
                <w:lang w:eastAsia="zh-CN"/>
              </w:rPr>
              <w:t>Научно-техническая библиотека</w:t>
            </w:r>
          </w:p>
        </w:tc>
      </w:tr>
    </w:tbl>
    <w:p w:rsidR="00751A64" w:rsidRPr="00751A64" w:rsidRDefault="00751A64" w:rsidP="00751A64">
      <w:pPr>
        <w:shd w:val="clear" w:color="auto" w:fill="FFFFFF"/>
        <w:suppressAutoHyphens/>
        <w:jc w:val="both"/>
        <w:textAlignment w:val="baseline"/>
        <w:rPr>
          <w:rFonts w:ascii="Times New Roman" w:hAnsi="Times New Roman" w:cs="Times New Roman"/>
          <w:kern w:val="2"/>
          <w:sz w:val="24"/>
          <w:lang w:eastAsia="zh-CN"/>
        </w:rPr>
      </w:pPr>
    </w:p>
    <w:p w:rsidR="00751A64" w:rsidRPr="00751A64" w:rsidRDefault="00751A64" w:rsidP="00751A64">
      <w:pPr>
        <w:jc w:val="both"/>
        <w:rPr>
          <w:rFonts w:ascii="Times New Roman" w:hAnsi="Times New Roman" w:cs="Times New Roman"/>
          <w:i/>
          <w:sz w:val="24"/>
          <w:lang w:eastAsia="zh-CN"/>
        </w:rPr>
      </w:pPr>
    </w:p>
    <w:p w:rsidR="00E91A79" w:rsidRPr="00F15839" w:rsidRDefault="00E91A79" w:rsidP="00F15839">
      <w:pPr>
        <w:shd w:val="clear" w:color="auto" w:fill="FFFFFF"/>
        <w:suppressAutoHyphens/>
        <w:autoSpaceDN w:val="0"/>
        <w:spacing w:after="0" w:line="240" w:lineRule="auto"/>
        <w:jc w:val="both"/>
        <w:textAlignment w:val="baseline"/>
        <w:rPr>
          <w:rFonts w:ascii="Times New Roman" w:eastAsia="Times New Roman" w:hAnsi="Times New Roman" w:cs="Times New Roman"/>
          <w:i/>
          <w:kern w:val="3"/>
          <w:sz w:val="24"/>
          <w:szCs w:val="24"/>
          <w:lang w:eastAsia="ru-RU"/>
        </w:rPr>
      </w:pP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Программа составлена в соответствии с требованиями ФГОС </w:t>
      </w:r>
      <w:proofErr w:type="gramStart"/>
      <w:r w:rsidRPr="00F15839">
        <w:rPr>
          <w:rFonts w:ascii="Times New Roman" w:eastAsia="Times New Roman" w:hAnsi="Times New Roman" w:cs="Times New Roman"/>
          <w:sz w:val="24"/>
          <w:szCs w:val="24"/>
          <w:lang w:eastAsia="ru-RU"/>
        </w:rPr>
        <w:t>ВО</w:t>
      </w:r>
      <w:proofErr w:type="gramEnd"/>
      <w:r w:rsidRPr="00F15839">
        <w:rPr>
          <w:rFonts w:ascii="Times New Roman" w:eastAsia="Times New Roman" w:hAnsi="Times New Roman" w:cs="Times New Roman"/>
          <w:sz w:val="24"/>
          <w:szCs w:val="24"/>
          <w:lang w:eastAsia="ru-RU"/>
        </w:rPr>
        <w:t xml:space="preserve"> по указанным направлениям и профилям.</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9771B9" w:rsidP="00F1583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E91A79" w:rsidRPr="00F15839" w:rsidRDefault="00E91A79" w:rsidP="00F15839">
      <w:pPr>
        <w:spacing w:after="0" w:line="240" w:lineRule="auto"/>
        <w:jc w:val="both"/>
        <w:rPr>
          <w:rFonts w:ascii="Times New Roman" w:eastAsia="Times New Roman" w:hAnsi="Times New Roman" w:cs="Times New Roman"/>
          <w:sz w:val="24"/>
          <w:szCs w:val="24"/>
          <w:lang w:eastAsia="ru-RU"/>
        </w:rPr>
      </w:pPr>
    </w:p>
    <w:p w:rsidR="00E91A79" w:rsidRPr="00F15839" w:rsidRDefault="00E91A79" w:rsidP="009771B9">
      <w:pPr>
        <w:spacing w:after="0" w:line="240" w:lineRule="auto"/>
        <w:jc w:val="both"/>
        <w:rPr>
          <w:rFonts w:ascii="Times New Roman" w:eastAsia="Times New Roman" w:hAnsi="Times New Roman" w:cs="Times New Roman"/>
          <w:sz w:val="24"/>
          <w:szCs w:val="24"/>
          <w:lang w:eastAsia="ru-RU"/>
        </w:rPr>
      </w:pPr>
      <w:r w:rsidRPr="00F15839">
        <w:rPr>
          <w:rFonts w:ascii="Times New Roman" w:eastAsia="Times New Roman" w:hAnsi="Times New Roman" w:cs="Times New Roman"/>
          <w:sz w:val="24"/>
          <w:szCs w:val="24"/>
          <w:lang w:eastAsia="ru-RU"/>
        </w:rPr>
        <w:t xml:space="preserve">Программа одобрена </w:t>
      </w:r>
      <w:r w:rsidR="009771B9" w:rsidRPr="00C64AD0">
        <w:rPr>
          <w:rFonts w:ascii="Times New Roman" w:eastAsia="Times New Roman" w:hAnsi="Times New Roman"/>
          <w:sz w:val="24"/>
          <w:szCs w:val="24"/>
          <w:lang w:eastAsia="ru-RU"/>
        </w:rPr>
        <w:t xml:space="preserve">на заседании </w:t>
      </w:r>
      <w:r w:rsidR="009771B9">
        <w:rPr>
          <w:rFonts w:ascii="Times New Roman" w:eastAsia="Times New Roman" w:hAnsi="Times New Roman"/>
          <w:sz w:val="24"/>
          <w:szCs w:val="24"/>
          <w:lang w:eastAsia="ru-RU"/>
        </w:rPr>
        <w:t xml:space="preserve">кафедры культурологии </w:t>
      </w:r>
      <w:r w:rsidR="009771B9" w:rsidRPr="00C64AD0">
        <w:rPr>
          <w:rFonts w:ascii="Times New Roman" w:eastAsia="Times New Roman" w:hAnsi="Times New Roman"/>
          <w:sz w:val="24"/>
          <w:szCs w:val="24"/>
          <w:lang w:eastAsia="ru-RU"/>
        </w:rPr>
        <w:t xml:space="preserve">от </w:t>
      </w:r>
      <w:r w:rsidR="00671CCA">
        <w:rPr>
          <w:rFonts w:ascii="Times New Roman" w:eastAsia="Times New Roman" w:hAnsi="Times New Roman"/>
          <w:sz w:val="24"/>
          <w:szCs w:val="24"/>
          <w:lang w:eastAsia="ru-RU"/>
        </w:rPr>
        <w:t>29</w:t>
      </w:r>
      <w:r w:rsidR="009771B9" w:rsidRPr="00C64AD0">
        <w:rPr>
          <w:rFonts w:ascii="Times New Roman" w:eastAsia="Times New Roman" w:hAnsi="Times New Roman"/>
          <w:sz w:val="24"/>
          <w:szCs w:val="24"/>
          <w:lang w:eastAsia="ru-RU"/>
        </w:rPr>
        <w:t>.04.20</w:t>
      </w:r>
      <w:r w:rsidR="00671CCA">
        <w:rPr>
          <w:rFonts w:ascii="Times New Roman" w:eastAsia="Times New Roman" w:hAnsi="Times New Roman"/>
          <w:sz w:val="24"/>
          <w:szCs w:val="24"/>
          <w:lang w:eastAsia="ru-RU"/>
        </w:rPr>
        <w:t>21</w:t>
      </w:r>
      <w:r w:rsidR="009771B9" w:rsidRPr="00C64AD0">
        <w:rPr>
          <w:rFonts w:ascii="Times New Roman" w:eastAsia="Times New Roman" w:hAnsi="Times New Roman"/>
          <w:sz w:val="24"/>
          <w:szCs w:val="24"/>
          <w:lang w:eastAsia="ru-RU"/>
        </w:rPr>
        <w:t xml:space="preserve"> года</w:t>
      </w:r>
      <w:r w:rsidR="009771B9">
        <w:rPr>
          <w:rFonts w:eastAsia="Times New Roman"/>
          <w:lang w:eastAsia="ru-RU"/>
        </w:rPr>
        <w:t xml:space="preserve"> </w:t>
      </w:r>
      <w:r w:rsidR="009771B9">
        <w:rPr>
          <w:rFonts w:ascii="Times New Roman" w:eastAsia="Times New Roman" w:hAnsi="Times New Roman"/>
          <w:sz w:val="24"/>
          <w:szCs w:val="24"/>
          <w:lang w:eastAsia="ru-RU"/>
        </w:rPr>
        <w:t xml:space="preserve">протокол </w:t>
      </w:r>
      <w:r w:rsidR="009771B9" w:rsidRPr="00C64AD0">
        <w:rPr>
          <w:rFonts w:ascii="Times New Roman" w:eastAsia="Times New Roman" w:hAnsi="Times New Roman"/>
          <w:sz w:val="24"/>
          <w:szCs w:val="24"/>
          <w:lang w:eastAsia="ru-RU"/>
        </w:rPr>
        <w:t>№ 8</w:t>
      </w:r>
    </w:p>
    <w:sectPr w:rsidR="00E91A79" w:rsidRPr="00F15839" w:rsidSect="00F01B6D">
      <w:footerReference w:type="default" r:id="rId45"/>
      <w:pgSz w:w="11907" w:h="16840" w:code="9"/>
      <w:pgMar w:top="1134" w:right="999" w:bottom="1135" w:left="1701" w:header="1304" w:footer="1304" w:gutter="0"/>
      <w:pgNumType w:start="1"/>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1B7" w:rsidRDefault="00D131B7" w:rsidP="00A3547E">
      <w:pPr>
        <w:spacing w:after="0" w:line="240" w:lineRule="auto"/>
      </w:pPr>
      <w:r>
        <w:separator/>
      </w:r>
    </w:p>
  </w:endnote>
  <w:endnote w:type="continuationSeparator" w:id="0">
    <w:p w:rsidR="00D131B7" w:rsidRDefault="00D131B7" w:rsidP="00A354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50E" w:rsidRDefault="00FC45BE">
    <w:pPr>
      <w:pStyle w:val="a9"/>
      <w:jc w:val="center"/>
    </w:pPr>
    <w:fldSimple w:instr="PAGE   \* MERGEFORMAT">
      <w:r w:rsidR="003473EE">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1B7" w:rsidRDefault="00D131B7" w:rsidP="00A3547E">
      <w:pPr>
        <w:spacing w:after="0" w:line="240" w:lineRule="auto"/>
      </w:pPr>
      <w:r>
        <w:separator/>
      </w:r>
    </w:p>
  </w:footnote>
  <w:footnote w:type="continuationSeparator" w:id="0">
    <w:p w:rsidR="00D131B7" w:rsidRDefault="00D131B7" w:rsidP="00A354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774" w:hanging="360"/>
      </w:pPr>
    </w:lvl>
  </w:abstractNum>
  <w:abstractNum w:abstractNumId="1">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D"/>
    <w:multiLevelType w:val="multilevel"/>
    <w:tmpl w:val="0000000D"/>
    <w:name w:val="WW8Num14"/>
    <w:lvl w:ilvl="0">
      <w:start w:val="5"/>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1.%2"/>
      <w:lvlJc w:val="left"/>
      <w:pPr>
        <w:tabs>
          <w:tab w:val="num" w:pos="1080"/>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5">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04E85518"/>
    <w:multiLevelType w:val="hybridMultilevel"/>
    <w:tmpl w:val="23224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5537BEC"/>
    <w:multiLevelType w:val="hybridMultilevel"/>
    <w:tmpl w:val="9EB2C21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D797CF7"/>
    <w:multiLevelType w:val="hybridMultilevel"/>
    <w:tmpl w:val="CB900274"/>
    <w:lvl w:ilvl="0" w:tplc="8E9462A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15">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CB62A13"/>
    <w:multiLevelType w:val="singleLevel"/>
    <w:tmpl w:val="C3366BB4"/>
    <w:lvl w:ilvl="0">
      <w:start w:val="1"/>
      <w:numFmt w:val="decimal"/>
      <w:lvlText w:val="%1."/>
      <w:lvlJc w:val="left"/>
      <w:pPr>
        <w:tabs>
          <w:tab w:val="num" w:pos="900"/>
        </w:tabs>
        <w:ind w:left="900" w:hanging="360"/>
      </w:pPr>
      <w:rPr>
        <w:rFonts w:hint="default"/>
      </w:rPr>
    </w:lvl>
  </w:abstractNum>
  <w:abstractNum w:abstractNumId="18">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3">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2BAF1A48"/>
    <w:multiLevelType w:val="hybridMultilevel"/>
    <w:tmpl w:val="ED86EC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1485B26"/>
    <w:multiLevelType w:val="hybridMultilevel"/>
    <w:tmpl w:val="CCA80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6EB1E9D"/>
    <w:multiLevelType w:val="hybridMultilevel"/>
    <w:tmpl w:val="5CAA7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EA61F5E"/>
    <w:multiLevelType w:val="hybridMultilevel"/>
    <w:tmpl w:val="F0AEE506"/>
    <w:lvl w:ilvl="0" w:tplc="EFA04E36">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37">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39">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576329D9"/>
    <w:multiLevelType w:val="hybridMultilevel"/>
    <w:tmpl w:val="530EB2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43">
    <w:nsid w:val="595E332C"/>
    <w:multiLevelType w:val="hybridMultilevel"/>
    <w:tmpl w:val="C018DBA4"/>
    <w:lvl w:ilvl="0" w:tplc="D0BC44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45">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46">
    <w:nsid w:val="5F324AEA"/>
    <w:multiLevelType w:val="hybridMultilevel"/>
    <w:tmpl w:val="45AEB908"/>
    <w:lvl w:ilvl="0" w:tplc="0178A72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094660A"/>
    <w:multiLevelType w:val="hybridMultilevel"/>
    <w:tmpl w:val="8854A414"/>
    <w:lvl w:ilvl="0" w:tplc="16C61F84">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42FAE846">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8">
    <w:nsid w:val="60AB47BB"/>
    <w:multiLevelType w:val="hybridMultilevel"/>
    <w:tmpl w:val="1778AD9E"/>
    <w:lvl w:ilvl="0" w:tplc="350A2B0E">
      <w:start w:val="1"/>
      <w:numFmt w:val="decimal"/>
      <w:lvlText w:val="%1."/>
      <w:lvlJc w:val="left"/>
      <w:pPr>
        <w:tabs>
          <w:tab w:val="num" w:pos="-360"/>
        </w:tabs>
        <w:ind w:left="-360" w:hanging="360"/>
      </w:pPr>
      <w:rPr>
        <w:rFonts w:hint="default"/>
      </w:rPr>
    </w:lvl>
    <w:lvl w:ilvl="1" w:tplc="058419A8">
      <w:numFmt w:val="none"/>
      <w:lvlText w:val=""/>
      <w:lvlJc w:val="left"/>
      <w:pPr>
        <w:tabs>
          <w:tab w:val="num" w:pos="360"/>
        </w:tabs>
      </w:pPr>
    </w:lvl>
    <w:lvl w:ilvl="2" w:tplc="80C6897A">
      <w:numFmt w:val="none"/>
      <w:lvlText w:val=""/>
      <w:lvlJc w:val="left"/>
      <w:pPr>
        <w:tabs>
          <w:tab w:val="num" w:pos="360"/>
        </w:tabs>
      </w:pPr>
    </w:lvl>
    <w:lvl w:ilvl="3" w:tplc="729065B4">
      <w:numFmt w:val="none"/>
      <w:lvlText w:val=""/>
      <w:lvlJc w:val="left"/>
      <w:pPr>
        <w:tabs>
          <w:tab w:val="num" w:pos="360"/>
        </w:tabs>
      </w:pPr>
    </w:lvl>
    <w:lvl w:ilvl="4" w:tplc="2B28170C">
      <w:numFmt w:val="none"/>
      <w:lvlText w:val=""/>
      <w:lvlJc w:val="left"/>
      <w:pPr>
        <w:tabs>
          <w:tab w:val="num" w:pos="360"/>
        </w:tabs>
      </w:pPr>
    </w:lvl>
    <w:lvl w:ilvl="5" w:tplc="8E1AF6F8">
      <w:numFmt w:val="none"/>
      <w:lvlText w:val=""/>
      <w:lvlJc w:val="left"/>
      <w:pPr>
        <w:tabs>
          <w:tab w:val="num" w:pos="360"/>
        </w:tabs>
      </w:pPr>
    </w:lvl>
    <w:lvl w:ilvl="6" w:tplc="3B30F1E6">
      <w:numFmt w:val="none"/>
      <w:lvlText w:val=""/>
      <w:lvlJc w:val="left"/>
      <w:pPr>
        <w:tabs>
          <w:tab w:val="num" w:pos="360"/>
        </w:tabs>
      </w:pPr>
    </w:lvl>
    <w:lvl w:ilvl="7" w:tplc="94AAA5E8">
      <w:numFmt w:val="none"/>
      <w:lvlText w:val=""/>
      <w:lvlJc w:val="left"/>
      <w:pPr>
        <w:tabs>
          <w:tab w:val="num" w:pos="360"/>
        </w:tabs>
      </w:pPr>
    </w:lvl>
    <w:lvl w:ilvl="8" w:tplc="585C18EC">
      <w:numFmt w:val="none"/>
      <w:lvlText w:val=""/>
      <w:lvlJc w:val="left"/>
      <w:pPr>
        <w:tabs>
          <w:tab w:val="num" w:pos="360"/>
        </w:tabs>
      </w:pPr>
    </w:lvl>
  </w:abstractNum>
  <w:abstractNum w:abstractNumId="49">
    <w:nsid w:val="615A7D81"/>
    <w:multiLevelType w:val="hybridMultilevel"/>
    <w:tmpl w:val="06E26B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2">
    <w:nsid w:val="66B86C37"/>
    <w:multiLevelType w:val="hybridMultilevel"/>
    <w:tmpl w:val="AAACF3B6"/>
    <w:lvl w:ilvl="0" w:tplc="0E66DC52">
      <w:start w:val="1"/>
      <w:numFmt w:val="decimal"/>
      <w:lvlText w:val="%1."/>
      <w:lvlJc w:val="left"/>
      <w:pPr>
        <w:tabs>
          <w:tab w:val="num" w:pos="720"/>
        </w:tabs>
        <w:ind w:left="720" w:hanging="360"/>
      </w:pPr>
      <w:rPr>
        <w:rFonts w:ascii="Times New Roman" w:eastAsia="Times New Roman" w:hAnsi="Times New Roman" w:cs="Times New Roman"/>
      </w:rPr>
    </w:lvl>
    <w:lvl w:ilvl="1" w:tplc="72CECD68">
      <w:start w:val="1"/>
      <w:numFmt w:val="decimal"/>
      <w:lvlText w:val="%2."/>
      <w:lvlJc w:val="left"/>
      <w:pPr>
        <w:tabs>
          <w:tab w:val="num" w:pos="1440"/>
        </w:tabs>
        <w:ind w:left="1440" w:hanging="360"/>
      </w:pPr>
      <w:rPr>
        <w:rFonts w:hint="default"/>
      </w:rPr>
    </w:lvl>
    <w:lvl w:ilvl="2" w:tplc="3D6CC022">
      <w:start w:val="2"/>
      <w:numFmt w:val="upperRoman"/>
      <w:lvlText w:val="%3."/>
      <w:lvlJc w:val="left"/>
      <w:pPr>
        <w:tabs>
          <w:tab w:val="num" w:pos="2700"/>
        </w:tabs>
        <w:ind w:left="2700" w:hanging="720"/>
      </w:pPr>
      <w:rPr>
        <w:rFonts w:hint="default"/>
      </w:rPr>
    </w:lvl>
    <w:lvl w:ilvl="3" w:tplc="CD0A84C6">
      <w:start w:val="1"/>
      <w:numFmt w:val="decimal"/>
      <w:lvlText w:val="%4.  "/>
      <w:lvlJc w:val="left"/>
      <w:pPr>
        <w:tabs>
          <w:tab w:val="num" w:pos="0"/>
        </w:tabs>
        <w:ind w:left="0" w:firstLine="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70343D55"/>
    <w:multiLevelType w:val="hybridMultilevel"/>
    <w:tmpl w:val="99165E76"/>
    <w:lvl w:ilvl="0" w:tplc="F4F28F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27F53F5"/>
    <w:multiLevelType w:val="hybridMultilevel"/>
    <w:tmpl w:val="68F2A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5">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8">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1">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3">
    <w:nsid w:val="7E8A53D4"/>
    <w:multiLevelType w:val="hybridMultilevel"/>
    <w:tmpl w:val="0088CE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6"/>
  </w:num>
  <w:num w:numId="2">
    <w:abstractNumId w:val="45"/>
  </w:num>
  <w:num w:numId="3">
    <w:abstractNumId w:val="49"/>
  </w:num>
  <w:num w:numId="4">
    <w:abstractNumId w:val="32"/>
  </w:num>
  <w:num w:numId="5">
    <w:abstractNumId w:val="27"/>
  </w:num>
  <w:num w:numId="6">
    <w:abstractNumId w:val="29"/>
  </w:num>
  <w:num w:numId="7">
    <w:abstractNumId w:val="41"/>
  </w:num>
  <w:num w:numId="8">
    <w:abstractNumId w:val="17"/>
  </w:num>
  <w:num w:numId="9">
    <w:abstractNumId w:val="52"/>
  </w:num>
  <w:num w:numId="10">
    <w:abstractNumId w:val="48"/>
  </w:num>
  <w:num w:numId="11">
    <w:abstractNumId w:val="24"/>
  </w:num>
  <w:num w:numId="12">
    <w:abstractNumId w:val="7"/>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0"/>
  </w:num>
  <w:num w:numId="32">
    <w:abstractNumId w:val="50"/>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33">
    <w:abstractNumId w:val="14"/>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60"/>
  </w:num>
  <w:num w:numId="39">
    <w:abstractNumId w:val="4"/>
  </w:num>
  <w:num w:numId="40">
    <w:abstractNumId w:val="42"/>
  </w:num>
  <w:num w:numId="41">
    <w:abstractNumId w:val="19"/>
  </w:num>
  <w:num w:numId="42">
    <w:abstractNumId w:val="47"/>
  </w:num>
  <w:num w:numId="43">
    <w:abstractNumId w:val="44"/>
  </w:num>
  <w:num w:numId="44">
    <w:abstractNumId w:val="11"/>
  </w:num>
  <w:num w:numId="45">
    <w:abstractNumId w:val="37"/>
  </w:num>
  <w:num w:numId="46">
    <w:abstractNumId w:val="36"/>
  </w:num>
  <w:num w:numId="47">
    <w:abstractNumId w:val="54"/>
  </w:num>
  <w:num w:numId="48">
    <w:abstractNumId w:val="38"/>
  </w:num>
  <w:num w:numId="49">
    <w:abstractNumId w:val="8"/>
  </w:num>
  <w:num w:numId="50">
    <w:abstractNumId w:val="10"/>
  </w:num>
  <w:num w:numId="51">
    <w:abstractNumId w:val="43"/>
  </w:num>
  <w:num w:numId="52">
    <w:abstractNumId w:val="34"/>
  </w:num>
  <w:num w:numId="53">
    <w:abstractNumId w:val="63"/>
  </w:num>
  <w:num w:numId="54">
    <w:abstractNumId w:val="57"/>
  </w:num>
  <w:num w:numId="55">
    <w:abstractNumId w:val="40"/>
  </w:num>
  <w:num w:numId="56">
    <w:abstractNumId w:val="23"/>
  </w:num>
  <w:num w:numId="57">
    <w:abstractNumId w:val="18"/>
  </w:num>
  <w:num w:numId="58">
    <w:abstractNumId w:val="59"/>
  </w:num>
  <w:num w:numId="59">
    <w:abstractNumId w:val="15"/>
  </w:num>
  <w:num w:numId="60">
    <w:abstractNumId w:val="30"/>
  </w:num>
  <w:num w:numId="61">
    <w:abstractNumId w:val="33"/>
  </w:num>
  <w:num w:numId="62">
    <w:abstractNumId w:val="12"/>
  </w:num>
  <w:num w:numId="63">
    <w:abstractNumId w:val="35"/>
  </w:num>
  <w:num w:numId="64">
    <w:abstractNumId w:val="61"/>
  </w:num>
  <w:num w:numId="65">
    <w:abstractNumId w:val="16"/>
  </w:num>
  <w:num w:numId="66">
    <w:abstractNumId w:val="55"/>
  </w:num>
  <w:num w:numId="67">
    <w:abstractNumId w:val="28"/>
  </w:num>
  <w:num w:numId="68">
    <w:abstractNumId w:val="39"/>
  </w:num>
  <w:num w:numId="69">
    <w:abstractNumId w:val="51"/>
  </w:num>
  <w:num w:numId="70">
    <w:abstractNumId w:val="22"/>
  </w:num>
  <w:num w:numId="71">
    <w:abstractNumId w:val="5"/>
  </w:num>
  <w:num w:numId="72">
    <w:abstractNumId w:val="58"/>
  </w:num>
  <w:num w:numId="73">
    <w:abstractNumId w:val="21"/>
  </w:num>
  <w:num w:numId="74">
    <w:abstractNumId w:val="20"/>
  </w:num>
  <w:num w:numId="75">
    <w:abstractNumId w:val="31"/>
  </w:num>
  <w:num w:numId="76">
    <w:abstractNumId w:val="62"/>
  </w:num>
  <w:num w:numId="77">
    <w:abstractNumId w:val="6"/>
  </w:num>
  <w:num w:numId="78">
    <w:abstractNumId w:val="46"/>
  </w:num>
  <w:num w:numId="79">
    <w:abstractNumId w:val="53"/>
  </w:num>
  <w:num w:numId="80">
    <w:abstractNumId w:val="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5451F"/>
    <w:rsid w:val="00006B1A"/>
    <w:rsid w:val="000075AE"/>
    <w:rsid w:val="00013AC1"/>
    <w:rsid w:val="00013D32"/>
    <w:rsid w:val="00015588"/>
    <w:rsid w:val="000245F5"/>
    <w:rsid w:val="00047608"/>
    <w:rsid w:val="000520D0"/>
    <w:rsid w:val="00085801"/>
    <w:rsid w:val="0008773E"/>
    <w:rsid w:val="00095E80"/>
    <w:rsid w:val="000A2613"/>
    <w:rsid w:val="000B59AD"/>
    <w:rsid w:val="000B7D7A"/>
    <w:rsid w:val="001261E9"/>
    <w:rsid w:val="00127D69"/>
    <w:rsid w:val="00156A2E"/>
    <w:rsid w:val="001812DA"/>
    <w:rsid w:val="001840FF"/>
    <w:rsid w:val="0019031A"/>
    <w:rsid w:val="001A240A"/>
    <w:rsid w:val="001D5694"/>
    <w:rsid w:val="001E1F21"/>
    <w:rsid w:val="001F2D4B"/>
    <w:rsid w:val="001F6D74"/>
    <w:rsid w:val="00221175"/>
    <w:rsid w:val="00227990"/>
    <w:rsid w:val="00227C3F"/>
    <w:rsid w:val="002367DC"/>
    <w:rsid w:val="00242A5F"/>
    <w:rsid w:val="002566B4"/>
    <w:rsid w:val="002732F5"/>
    <w:rsid w:val="00280BA7"/>
    <w:rsid w:val="002A48CD"/>
    <w:rsid w:val="002A4E78"/>
    <w:rsid w:val="002B4A3A"/>
    <w:rsid w:val="002E243E"/>
    <w:rsid w:val="002E721F"/>
    <w:rsid w:val="00316568"/>
    <w:rsid w:val="003275A8"/>
    <w:rsid w:val="0033379B"/>
    <w:rsid w:val="003473EE"/>
    <w:rsid w:val="003570D6"/>
    <w:rsid w:val="003907F7"/>
    <w:rsid w:val="003B28C4"/>
    <w:rsid w:val="003C09F7"/>
    <w:rsid w:val="003E1F1B"/>
    <w:rsid w:val="003F475C"/>
    <w:rsid w:val="004129CA"/>
    <w:rsid w:val="00415044"/>
    <w:rsid w:val="00416130"/>
    <w:rsid w:val="00422174"/>
    <w:rsid w:val="00441681"/>
    <w:rsid w:val="00442C3B"/>
    <w:rsid w:val="00451E65"/>
    <w:rsid w:val="00453196"/>
    <w:rsid w:val="004731F7"/>
    <w:rsid w:val="00475012"/>
    <w:rsid w:val="00492DBF"/>
    <w:rsid w:val="004B6652"/>
    <w:rsid w:val="004D216D"/>
    <w:rsid w:val="004E7273"/>
    <w:rsid w:val="00511E02"/>
    <w:rsid w:val="00512D23"/>
    <w:rsid w:val="00544257"/>
    <w:rsid w:val="00546ED5"/>
    <w:rsid w:val="005534D8"/>
    <w:rsid w:val="005603DE"/>
    <w:rsid w:val="00563196"/>
    <w:rsid w:val="00563BCB"/>
    <w:rsid w:val="00563DF4"/>
    <w:rsid w:val="0057145F"/>
    <w:rsid w:val="00574BB0"/>
    <w:rsid w:val="005811FA"/>
    <w:rsid w:val="00582095"/>
    <w:rsid w:val="00583120"/>
    <w:rsid w:val="005A3D40"/>
    <w:rsid w:val="005B0519"/>
    <w:rsid w:val="005B419F"/>
    <w:rsid w:val="005C024B"/>
    <w:rsid w:val="005E5962"/>
    <w:rsid w:val="005F06D1"/>
    <w:rsid w:val="005F3858"/>
    <w:rsid w:val="00620D57"/>
    <w:rsid w:val="006216FF"/>
    <w:rsid w:val="0062250E"/>
    <w:rsid w:val="00626019"/>
    <w:rsid w:val="006267DE"/>
    <w:rsid w:val="00631B4C"/>
    <w:rsid w:val="00634971"/>
    <w:rsid w:val="00644EAF"/>
    <w:rsid w:val="00654AD7"/>
    <w:rsid w:val="00656B5D"/>
    <w:rsid w:val="00671CCA"/>
    <w:rsid w:val="00680628"/>
    <w:rsid w:val="006B3BD6"/>
    <w:rsid w:val="006B4330"/>
    <w:rsid w:val="006F77D0"/>
    <w:rsid w:val="007014E2"/>
    <w:rsid w:val="00716B92"/>
    <w:rsid w:val="00720D25"/>
    <w:rsid w:val="00721C7B"/>
    <w:rsid w:val="00751A64"/>
    <w:rsid w:val="0075420B"/>
    <w:rsid w:val="0079553B"/>
    <w:rsid w:val="00796043"/>
    <w:rsid w:val="007A0FFD"/>
    <w:rsid w:val="007A47AD"/>
    <w:rsid w:val="007B0BEE"/>
    <w:rsid w:val="007B2C05"/>
    <w:rsid w:val="007B59D0"/>
    <w:rsid w:val="007C6465"/>
    <w:rsid w:val="007C6B4C"/>
    <w:rsid w:val="007E3128"/>
    <w:rsid w:val="007E6CAD"/>
    <w:rsid w:val="00806D58"/>
    <w:rsid w:val="00825437"/>
    <w:rsid w:val="00832EE9"/>
    <w:rsid w:val="0085451F"/>
    <w:rsid w:val="00854751"/>
    <w:rsid w:val="008573F4"/>
    <w:rsid w:val="0086008A"/>
    <w:rsid w:val="00883CE2"/>
    <w:rsid w:val="008A26D7"/>
    <w:rsid w:val="008B4831"/>
    <w:rsid w:val="008B621D"/>
    <w:rsid w:val="008C2F89"/>
    <w:rsid w:val="008C3249"/>
    <w:rsid w:val="008D1933"/>
    <w:rsid w:val="008D4AC1"/>
    <w:rsid w:val="008F1079"/>
    <w:rsid w:val="009771B9"/>
    <w:rsid w:val="009B3819"/>
    <w:rsid w:val="009C15A2"/>
    <w:rsid w:val="009F6EBE"/>
    <w:rsid w:val="00A077F8"/>
    <w:rsid w:val="00A134C7"/>
    <w:rsid w:val="00A148D7"/>
    <w:rsid w:val="00A3547E"/>
    <w:rsid w:val="00A50AA2"/>
    <w:rsid w:val="00A529A7"/>
    <w:rsid w:val="00A533AB"/>
    <w:rsid w:val="00A6033D"/>
    <w:rsid w:val="00A77FC4"/>
    <w:rsid w:val="00A802B3"/>
    <w:rsid w:val="00A80310"/>
    <w:rsid w:val="00A96802"/>
    <w:rsid w:val="00A97931"/>
    <w:rsid w:val="00AA1783"/>
    <w:rsid w:val="00AB6C3A"/>
    <w:rsid w:val="00AE3ABB"/>
    <w:rsid w:val="00B04EB2"/>
    <w:rsid w:val="00B21EF9"/>
    <w:rsid w:val="00B33282"/>
    <w:rsid w:val="00B6484E"/>
    <w:rsid w:val="00B81221"/>
    <w:rsid w:val="00B95DFA"/>
    <w:rsid w:val="00BA0B65"/>
    <w:rsid w:val="00BA2C16"/>
    <w:rsid w:val="00BC241B"/>
    <w:rsid w:val="00BF32C6"/>
    <w:rsid w:val="00C01EC4"/>
    <w:rsid w:val="00C07848"/>
    <w:rsid w:val="00C47AFB"/>
    <w:rsid w:val="00C620E1"/>
    <w:rsid w:val="00C64278"/>
    <w:rsid w:val="00C666A1"/>
    <w:rsid w:val="00C710F2"/>
    <w:rsid w:val="00C96244"/>
    <w:rsid w:val="00CE24A0"/>
    <w:rsid w:val="00CE48E0"/>
    <w:rsid w:val="00CE6EBB"/>
    <w:rsid w:val="00D04D48"/>
    <w:rsid w:val="00D131B7"/>
    <w:rsid w:val="00D3460C"/>
    <w:rsid w:val="00D43168"/>
    <w:rsid w:val="00D744DB"/>
    <w:rsid w:val="00D973F9"/>
    <w:rsid w:val="00DA4E3C"/>
    <w:rsid w:val="00DC55B8"/>
    <w:rsid w:val="00DC66FA"/>
    <w:rsid w:val="00DE7727"/>
    <w:rsid w:val="00E15D0F"/>
    <w:rsid w:val="00E203CD"/>
    <w:rsid w:val="00E31595"/>
    <w:rsid w:val="00E45D65"/>
    <w:rsid w:val="00E523EE"/>
    <w:rsid w:val="00E63F48"/>
    <w:rsid w:val="00E72113"/>
    <w:rsid w:val="00E761A7"/>
    <w:rsid w:val="00E91A79"/>
    <w:rsid w:val="00E9213E"/>
    <w:rsid w:val="00E93B21"/>
    <w:rsid w:val="00E966D4"/>
    <w:rsid w:val="00ED4CDB"/>
    <w:rsid w:val="00EE3B3C"/>
    <w:rsid w:val="00EE5448"/>
    <w:rsid w:val="00EF47A8"/>
    <w:rsid w:val="00F01B6D"/>
    <w:rsid w:val="00F06DB4"/>
    <w:rsid w:val="00F15839"/>
    <w:rsid w:val="00F167E6"/>
    <w:rsid w:val="00FA4BF2"/>
    <w:rsid w:val="00FC09D3"/>
    <w:rsid w:val="00FC45BE"/>
    <w:rsid w:val="00FD0A62"/>
    <w:rsid w:val="00FE5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26019"/>
  </w:style>
  <w:style w:type="paragraph" w:styleId="1">
    <w:name w:val="heading 1"/>
    <w:basedOn w:val="a0"/>
    <w:next w:val="a0"/>
    <w:link w:val="10"/>
    <w:qFormat/>
    <w:rsid w:val="0085451F"/>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85451F"/>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85451F"/>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85451F"/>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85451F"/>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85451F"/>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85451F"/>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51F"/>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85451F"/>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85451F"/>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85451F"/>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85451F"/>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85451F"/>
    <w:rPr>
      <w:rFonts w:ascii="Times New Roman" w:eastAsia="Times New Roman" w:hAnsi="Times New Roman" w:cs="Times New Roman"/>
      <w:b/>
      <w:bCs/>
      <w:lang w:eastAsia="ru-RU"/>
    </w:rPr>
  </w:style>
  <w:style w:type="character" w:customStyle="1" w:styleId="70">
    <w:name w:val="Заголовок 7 Знак"/>
    <w:basedOn w:val="a1"/>
    <w:link w:val="7"/>
    <w:rsid w:val="0085451F"/>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85451F"/>
  </w:style>
  <w:style w:type="paragraph" w:styleId="a4">
    <w:name w:val="Block Text"/>
    <w:basedOn w:val="a0"/>
    <w:rsid w:val="0085451F"/>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85451F"/>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85451F"/>
    <w:rPr>
      <w:rFonts w:ascii="Times New Roman" w:eastAsia="Times New Roman" w:hAnsi="Times New Roman" w:cs="Times New Roman"/>
      <w:b/>
      <w:bCs/>
      <w:smallCaps/>
      <w:sz w:val="24"/>
      <w:szCs w:val="24"/>
      <w:lang w:eastAsia="ru-RU"/>
    </w:rPr>
  </w:style>
  <w:style w:type="paragraph" w:styleId="21">
    <w:name w:val="Body Text 2"/>
    <w:basedOn w:val="a0"/>
    <w:link w:val="22"/>
    <w:rsid w:val="0085451F"/>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85451F"/>
    <w:rPr>
      <w:rFonts w:ascii="Times New Roman" w:eastAsia="Times New Roman" w:hAnsi="Times New Roman" w:cs="Times New Roman"/>
      <w:b/>
      <w:bCs/>
      <w:smallCaps/>
      <w:szCs w:val="24"/>
      <w:lang w:eastAsia="ru-RU"/>
    </w:rPr>
  </w:style>
  <w:style w:type="paragraph" w:styleId="31">
    <w:name w:val="Body Text 3"/>
    <w:basedOn w:val="a0"/>
    <w:link w:val="32"/>
    <w:rsid w:val="0085451F"/>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85451F"/>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85451F"/>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85451F"/>
    <w:rPr>
      <w:rFonts w:ascii="Times New Roman" w:eastAsia="Times New Roman" w:hAnsi="Times New Roman" w:cs="Times New Roman"/>
      <w:sz w:val="24"/>
      <w:szCs w:val="24"/>
      <w:lang w:eastAsia="ru-RU"/>
    </w:rPr>
  </w:style>
  <w:style w:type="paragraph" w:styleId="23">
    <w:name w:val="Body Text Indent 2"/>
    <w:basedOn w:val="a0"/>
    <w:link w:val="24"/>
    <w:rsid w:val="0085451F"/>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85451F"/>
    <w:rPr>
      <w:rFonts w:ascii="Times New Roman" w:eastAsia="Times New Roman" w:hAnsi="Times New Roman" w:cs="Times New Roman"/>
      <w:sz w:val="24"/>
      <w:szCs w:val="24"/>
      <w:lang w:eastAsia="ru-RU"/>
    </w:rPr>
  </w:style>
  <w:style w:type="paragraph" w:styleId="33">
    <w:name w:val="Body Text Indent 3"/>
    <w:basedOn w:val="a0"/>
    <w:link w:val="34"/>
    <w:rsid w:val="0085451F"/>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85451F"/>
    <w:rPr>
      <w:rFonts w:ascii="Times New Roman" w:eastAsia="Times New Roman" w:hAnsi="Times New Roman" w:cs="Times New Roman"/>
      <w:sz w:val="24"/>
      <w:szCs w:val="24"/>
      <w:lang w:eastAsia="ru-RU"/>
    </w:rPr>
  </w:style>
  <w:style w:type="paragraph" w:styleId="a9">
    <w:name w:val="footer"/>
    <w:basedOn w:val="a0"/>
    <w:link w:val="aa"/>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5451F"/>
    <w:rPr>
      <w:rFonts w:ascii="Times New Roman" w:eastAsia="Times New Roman" w:hAnsi="Times New Roman" w:cs="Times New Roman"/>
      <w:sz w:val="24"/>
      <w:szCs w:val="24"/>
      <w:lang w:eastAsia="ru-RU"/>
    </w:rPr>
  </w:style>
  <w:style w:type="character" w:styleId="ab">
    <w:name w:val="page number"/>
    <w:basedOn w:val="a1"/>
    <w:rsid w:val="0085451F"/>
  </w:style>
  <w:style w:type="paragraph" w:styleId="a">
    <w:name w:val="Normal (Web)"/>
    <w:basedOn w:val="a0"/>
    <w:uiPriority w:val="99"/>
    <w:rsid w:val="0085451F"/>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85451F"/>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85451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0"/>
    <w:uiPriority w:val="99"/>
    <w:qFormat/>
    <w:rsid w:val="0085451F"/>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85451F"/>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85451F"/>
    <w:rPr>
      <w:rFonts w:ascii="Tahoma" w:eastAsia="Times New Roman" w:hAnsi="Tahoma" w:cs="Times New Roman"/>
      <w:sz w:val="16"/>
      <w:szCs w:val="16"/>
    </w:rPr>
  </w:style>
  <w:style w:type="paragraph" w:customStyle="1" w:styleId="ConsPlusNormal">
    <w:name w:val="ConsPlusNormal"/>
    <w:rsid w:val="0085451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85451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85451F"/>
    <w:rPr>
      <w:rFonts w:ascii="Calibri" w:eastAsia="Calibri" w:hAnsi="Calibri" w:cs="Calibri"/>
      <w:shd w:val="clear" w:color="auto" w:fill="FFFFFF"/>
    </w:rPr>
  </w:style>
  <w:style w:type="character" w:customStyle="1" w:styleId="27">
    <w:name w:val="Основной текст (2) + Курсив"/>
    <w:basedOn w:val="25"/>
    <w:rsid w:val="0085451F"/>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85451F"/>
    <w:rPr>
      <w:rFonts w:ascii="Calibri" w:eastAsia="Calibri" w:hAnsi="Calibri" w:cs="Calibri"/>
      <w:b w:val="0"/>
      <w:bCs w:val="0"/>
      <w:i/>
      <w:iCs/>
      <w:smallCaps w:val="0"/>
      <w:strike w:val="0"/>
      <w:u w:val="none"/>
    </w:rPr>
  </w:style>
  <w:style w:type="character" w:customStyle="1" w:styleId="52">
    <w:name w:val="Основной текст (5)"/>
    <w:basedOn w:val="51"/>
    <w:rsid w:val="0085451F"/>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85451F"/>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85451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85451F"/>
    <w:rPr>
      <w:rFonts w:ascii="Times New Roman" w:eastAsia="Times New Roman" w:hAnsi="Times New Roman" w:cs="Times New Roman"/>
      <w:sz w:val="24"/>
      <w:szCs w:val="24"/>
      <w:lang w:eastAsia="ru-RU"/>
    </w:rPr>
  </w:style>
  <w:style w:type="character" w:customStyle="1" w:styleId="41">
    <w:name w:val="Заголовок №4_"/>
    <w:basedOn w:val="a1"/>
    <w:link w:val="42"/>
    <w:rsid w:val="0085451F"/>
    <w:rPr>
      <w:rFonts w:ascii="Arial" w:eastAsia="Arial" w:hAnsi="Arial" w:cs="Arial"/>
      <w:b/>
      <w:bCs/>
      <w:sz w:val="30"/>
      <w:szCs w:val="30"/>
      <w:shd w:val="clear" w:color="auto" w:fill="FFFFFF"/>
    </w:rPr>
  </w:style>
  <w:style w:type="paragraph" w:customStyle="1" w:styleId="42">
    <w:name w:val="Заголовок №4"/>
    <w:basedOn w:val="a0"/>
    <w:link w:val="41"/>
    <w:rsid w:val="0085451F"/>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85451F"/>
    <w:rPr>
      <w:rFonts w:ascii="Calibri" w:eastAsia="Calibri" w:hAnsi="Calibri" w:cs="Calibri"/>
      <w:b/>
      <w:bCs/>
      <w:i/>
      <w:iCs/>
      <w:smallCaps w:val="0"/>
      <w:strike w:val="0"/>
      <w:u w:val="none"/>
    </w:rPr>
  </w:style>
  <w:style w:type="character" w:customStyle="1" w:styleId="101">
    <w:name w:val="Основной текст (10)"/>
    <w:basedOn w:val="100"/>
    <w:rsid w:val="0085451F"/>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85451F"/>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85451F"/>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85451F"/>
    <w:rPr>
      <w:rFonts w:ascii="Calibri" w:eastAsia="Calibri" w:hAnsi="Calibri" w:cs="Calibri"/>
      <w:b/>
      <w:bCs/>
      <w:sz w:val="30"/>
      <w:szCs w:val="30"/>
      <w:shd w:val="clear" w:color="auto" w:fill="FFFFFF"/>
    </w:rPr>
  </w:style>
  <w:style w:type="paragraph" w:customStyle="1" w:styleId="54">
    <w:name w:val="Заголовок №5"/>
    <w:basedOn w:val="a0"/>
    <w:link w:val="53"/>
    <w:rsid w:val="0085451F"/>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85451F"/>
    <w:rPr>
      <w:i/>
      <w:iCs/>
      <w:shd w:val="clear" w:color="auto" w:fill="FFFFFF"/>
    </w:rPr>
  </w:style>
  <w:style w:type="character" w:customStyle="1" w:styleId="37">
    <w:name w:val="Основной текст (3) + Полужирный;Не курсив"/>
    <w:basedOn w:val="35"/>
    <w:rsid w:val="0085451F"/>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85451F"/>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A3547E"/>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A3547E"/>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A3547E"/>
    <w:rPr>
      <w:vertAlign w:val="superscript"/>
    </w:rPr>
  </w:style>
  <w:style w:type="character" w:styleId="af6">
    <w:name w:val="Hyperlink"/>
    <w:basedOn w:val="a1"/>
    <w:uiPriority w:val="99"/>
    <w:rsid w:val="00FC09D3"/>
    <w:rPr>
      <w:color w:val="0000FF"/>
      <w:u w:val="single"/>
    </w:rPr>
  </w:style>
  <w:style w:type="paragraph" w:customStyle="1" w:styleId="210">
    <w:name w:val="Основной текст с отступом 21"/>
    <w:basedOn w:val="a0"/>
    <w:uiPriority w:val="99"/>
    <w:rsid w:val="00FC09D3"/>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E93B21"/>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5B0519"/>
  </w:style>
  <w:style w:type="character" w:styleId="af8">
    <w:name w:val="Strong"/>
    <w:basedOn w:val="a1"/>
    <w:uiPriority w:val="22"/>
    <w:qFormat/>
    <w:rsid w:val="005B0519"/>
    <w:rPr>
      <w:b/>
      <w:bCs/>
    </w:rPr>
  </w:style>
  <w:style w:type="numbering" w:customStyle="1" w:styleId="38">
    <w:name w:val="Нет списка3"/>
    <w:next w:val="a3"/>
    <w:uiPriority w:val="99"/>
    <w:semiHidden/>
    <w:unhideWhenUsed/>
    <w:rsid w:val="005B0519"/>
  </w:style>
</w:styles>
</file>

<file path=word/webSettings.xml><?xml version="1.0" encoding="utf-8"?>
<w:webSettings xmlns:r="http://schemas.openxmlformats.org/officeDocument/2006/relationships" xmlns:w="http://schemas.openxmlformats.org/wordprocessingml/2006/main">
  <w:divs>
    <w:div w:id="222638629">
      <w:bodyDiv w:val="1"/>
      <w:marLeft w:val="0"/>
      <w:marRight w:val="0"/>
      <w:marTop w:val="0"/>
      <w:marBottom w:val="0"/>
      <w:divBdr>
        <w:top w:val="none" w:sz="0" w:space="0" w:color="auto"/>
        <w:left w:val="none" w:sz="0" w:space="0" w:color="auto"/>
        <w:bottom w:val="none" w:sz="0" w:space="0" w:color="auto"/>
        <w:right w:val="none" w:sz="0" w:space="0" w:color="auto"/>
      </w:divBdr>
    </w:div>
    <w:div w:id="571962714">
      <w:bodyDiv w:val="1"/>
      <w:marLeft w:val="0"/>
      <w:marRight w:val="0"/>
      <w:marTop w:val="0"/>
      <w:marBottom w:val="0"/>
      <w:divBdr>
        <w:top w:val="none" w:sz="0" w:space="0" w:color="auto"/>
        <w:left w:val="none" w:sz="0" w:space="0" w:color="auto"/>
        <w:bottom w:val="none" w:sz="0" w:space="0" w:color="auto"/>
        <w:right w:val="none" w:sz="0" w:space="0" w:color="auto"/>
      </w:divBdr>
    </w:div>
    <w:div w:id="772895036">
      <w:bodyDiv w:val="1"/>
      <w:marLeft w:val="0"/>
      <w:marRight w:val="0"/>
      <w:marTop w:val="0"/>
      <w:marBottom w:val="0"/>
      <w:divBdr>
        <w:top w:val="none" w:sz="0" w:space="0" w:color="auto"/>
        <w:left w:val="none" w:sz="0" w:space="0" w:color="auto"/>
        <w:bottom w:val="none" w:sz="0" w:space="0" w:color="auto"/>
        <w:right w:val="none" w:sz="0" w:space="0" w:color="auto"/>
      </w:divBdr>
    </w:div>
    <w:div w:id="89419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lero.ru/books/9785060053821.html" TargetMode="External"/><Relationship Id="rId13" Type="http://schemas.openxmlformats.org/officeDocument/2006/relationships/hyperlink" Target="http://www.litera.ru" TargetMode="External"/><Relationship Id="rId18" Type="http://schemas.openxmlformats.org/officeDocument/2006/relationships/hyperlink" Target="http://www.rsuh.ru./vestnik" TargetMode="External"/><Relationship Id="rId26" Type="http://schemas.openxmlformats.org/officeDocument/2006/relationships/hyperlink" Target="http://www.philol.msu.ru/rus" TargetMode="External"/><Relationship Id="rId39" Type="http://schemas.openxmlformats.org/officeDocument/2006/relationships/hyperlink" Target="http://lib.ru/LITRA/" TargetMode="External"/><Relationship Id="rId3" Type="http://schemas.openxmlformats.org/officeDocument/2006/relationships/styles" Target="styles.xml"/><Relationship Id="rId21" Type="http://schemas.openxmlformats.org/officeDocument/2006/relationships/hyperlink" Target="http://www.vip.km.ru" TargetMode="External"/><Relationship Id="rId34" Type="http://schemas.openxmlformats.org/officeDocument/2006/relationships/hyperlink" Target="http://www.philosophy.ru/edu/ref/rudnev/index.htm" TargetMode="External"/><Relationship Id="rId42" Type="http://schemas.openxmlformats.org/officeDocument/2006/relationships/hyperlink" Target="http://nevmenandr.net/dkx/"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itcatalog.al.ru" TargetMode="External"/><Relationship Id="rId17" Type="http://schemas.openxmlformats.org/officeDocument/2006/relationships/hyperlink" Target="http://www.magazine.ru" TargetMode="External"/><Relationship Id="rId25" Type="http://schemas.openxmlformats.org/officeDocument/2006/relationships/hyperlink" Target="http://www.lib.msu.su" TargetMode="External"/><Relationship Id="rId33" Type="http://schemas.openxmlformats.org/officeDocument/2006/relationships/hyperlink" Target="http://www.gramma.ru/" TargetMode="External"/><Relationship Id="rId38" Type="http://schemas.openxmlformats.org/officeDocument/2006/relationships/hyperlink" Target="http://old-ru.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usword.com.ua" TargetMode="External"/><Relationship Id="rId20" Type="http://schemas.openxmlformats.org/officeDocument/2006/relationships/hyperlink" Target="http://www.moskvam.ru" TargetMode="External"/><Relationship Id="rId29" Type="http://schemas.openxmlformats.org/officeDocument/2006/relationships/hyperlink" Target="http://www.feb-web.ru/feb/feb/person.htm" TargetMode="External"/><Relationship Id="rId41" Type="http://schemas.openxmlformats.org/officeDocument/2006/relationships/hyperlink" Target="http://www.dustofthesk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plib.ru/literature/" TargetMode="External"/><Relationship Id="rId24" Type="http://schemas.openxmlformats.org/officeDocument/2006/relationships/hyperlink" Target="http://www.filine.centro.ru/Gorky/" TargetMode="External"/><Relationship Id="rId32" Type="http://schemas.openxmlformats.org/officeDocument/2006/relationships/hyperlink" Target="http://www.infolio.asf.ru" TargetMode="External"/><Relationship Id="rId37" Type="http://schemas.openxmlformats.org/officeDocument/2006/relationships/hyperlink" Target="http://lib.pushkinskijdom.ru/Default.aspx?tabid=10025" TargetMode="External"/><Relationship Id="rId40" Type="http://schemas.openxmlformats.org/officeDocument/2006/relationships/hyperlink" Target="http://www.aleksandrpushkin.net.ru/"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teneta.rinet.ru/rus/rj_org.htm" TargetMode="External"/><Relationship Id="rId23" Type="http://schemas.openxmlformats.org/officeDocument/2006/relationships/hyperlink" Target="http://www.pushkinhous.spb.ru" TargetMode="External"/><Relationship Id="rId28" Type="http://schemas.openxmlformats.org/officeDocument/2006/relationships/hyperlink" Target="http://www.elbib.ru" TargetMode="External"/><Relationship Id="rId36" Type="http://schemas.openxmlformats.org/officeDocument/2006/relationships/hyperlink" Target="http://www.feb-web.ru/" TargetMode="External"/><Relationship Id="rId10" Type="http://schemas.openxmlformats.org/officeDocument/2006/relationships/hyperlink" Target="http://www.bolero.ru/books/9785060053821.html" TargetMode="External"/><Relationship Id="rId19" Type="http://schemas.openxmlformats.org/officeDocument/2006/relationships/hyperlink" Target="http://www.lgz.ru" TargetMode="External"/><Relationship Id="rId31" Type="http://schemas.openxmlformats.org/officeDocument/2006/relationships/hyperlink" Target="http://www.read.at/poezia" TargetMode="External"/><Relationship Id="rId44" Type="http://schemas.openxmlformats.org/officeDocument/2006/relationships/hyperlink" Target="http://litistina.nm.ru/club/clause/lihachev/26.html" TargetMode="External"/><Relationship Id="rId4" Type="http://schemas.openxmlformats.org/officeDocument/2006/relationships/settings" Target="settings.xml"/><Relationship Id="rId9" Type="http://schemas.openxmlformats.org/officeDocument/2006/relationships/hyperlink" Target="http://www.bolero.ru/books/9785211055377.html" TargetMode="External"/><Relationship Id="rId14" Type="http://schemas.openxmlformats.org/officeDocument/2006/relationships/hyperlink" Target="http://www.philology.ru" TargetMode="External"/><Relationship Id="rId22" Type="http://schemas.openxmlformats.org/officeDocument/2006/relationships/hyperlink" Target="http://www.imli.ru" TargetMode="External"/><Relationship Id="rId27" Type="http://schemas.openxmlformats.org/officeDocument/2006/relationships/hyperlink" Target="http://www.klassika.ru" TargetMode="External"/><Relationship Id="rId30" Type="http://schemas.openxmlformats.org/officeDocument/2006/relationships/hyperlink" Target="http://www.rvb.ru" TargetMode="External"/><Relationship Id="rId35" Type="http://schemas.openxmlformats.org/officeDocument/2006/relationships/hyperlink" Target="http://www.slovari.ru/" TargetMode="External"/><Relationship Id="rId43" Type="http://schemas.openxmlformats.org/officeDocument/2006/relationships/hyperlink" Target="http://litistina.nm.ru/club/clause/lihachev/2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752807-26F4-4BD5-8FCD-63AED5BFE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43373</Words>
  <Characters>247231</Characters>
  <Application>Microsoft Office Word</Application>
  <DocSecurity>0</DocSecurity>
  <Lines>2060</Lines>
  <Paragraphs>580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 user</dc:creator>
  <cp:lastModifiedBy>Ivanjko</cp:lastModifiedBy>
  <cp:revision>6</cp:revision>
  <cp:lastPrinted>2019-06-18T11:42:00Z</cp:lastPrinted>
  <dcterms:created xsi:type="dcterms:W3CDTF">2022-03-04T13:27:00Z</dcterms:created>
  <dcterms:modified xsi:type="dcterms:W3CDTF">2023-02-08T08:56:00Z</dcterms:modified>
</cp:coreProperties>
</file>